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76BCA4D" w14:textId="67C1E874" w:rsidR="003F0A3E" w:rsidRPr="00C9148B" w:rsidRDefault="003F0A3E" w:rsidP="00A87BF4">
      <w:pPr>
        <w:ind w:left="-720" w:right="-1530"/>
        <w:rPr>
          <w:rFonts w:ascii="Baskerville" w:hAnsi="Baskerville" w:cs="Baskerville"/>
          <w:b/>
          <w:sz w:val="28"/>
          <w:u w:val="single"/>
        </w:rPr>
      </w:pPr>
      <w:r w:rsidRPr="00C9148B">
        <w:rPr>
          <w:rFonts w:ascii="Baskerville" w:hAnsi="Baskerville" w:cs="Baskerville"/>
          <w:b/>
          <w:sz w:val="28"/>
          <w:u w:val="single"/>
        </w:rPr>
        <w:t>Unit One:  Substance Use and Addiction</w:t>
      </w:r>
      <w:r w:rsidR="00C9148B">
        <w:rPr>
          <w:rFonts w:ascii="Baskerville" w:hAnsi="Baskerville" w:cs="Baskerville"/>
          <w:b/>
          <w:sz w:val="28"/>
          <w:u w:val="single"/>
        </w:rPr>
        <w:tab/>
        <w:t>Name</w:t>
      </w:r>
      <w:r w:rsidR="00C9148B">
        <w:rPr>
          <w:rFonts w:ascii="Baskerville" w:hAnsi="Baskerville" w:cs="Baskerville"/>
          <w:b/>
          <w:sz w:val="28"/>
          <w:u w:val="single"/>
        </w:rPr>
        <w:tab/>
      </w:r>
      <w:r w:rsidR="00C9148B">
        <w:rPr>
          <w:rFonts w:ascii="Baskerville" w:hAnsi="Baskerville" w:cs="Baskerville"/>
          <w:b/>
          <w:sz w:val="28"/>
          <w:u w:val="single"/>
        </w:rPr>
        <w:tab/>
      </w:r>
      <w:r w:rsidR="00C9148B">
        <w:rPr>
          <w:rFonts w:ascii="Baskerville" w:hAnsi="Baskerville" w:cs="Baskerville"/>
          <w:b/>
          <w:sz w:val="28"/>
          <w:u w:val="single"/>
        </w:rPr>
        <w:tab/>
      </w:r>
      <w:r w:rsidR="00C9148B">
        <w:rPr>
          <w:rFonts w:ascii="Baskerville" w:hAnsi="Baskerville" w:cs="Baskerville"/>
          <w:b/>
          <w:sz w:val="28"/>
          <w:u w:val="single"/>
        </w:rPr>
        <w:tab/>
      </w:r>
      <w:r w:rsidR="00C9148B">
        <w:rPr>
          <w:rFonts w:ascii="Baskerville" w:hAnsi="Baskerville" w:cs="Baskerville"/>
          <w:b/>
          <w:sz w:val="28"/>
          <w:u w:val="single"/>
        </w:rPr>
        <w:tab/>
      </w:r>
      <w:r w:rsidR="00C9148B">
        <w:rPr>
          <w:rFonts w:ascii="Baskerville" w:hAnsi="Baskerville" w:cs="Baskerville"/>
          <w:b/>
          <w:sz w:val="28"/>
          <w:u w:val="single"/>
        </w:rPr>
        <w:tab/>
      </w:r>
    </w:p>
    <w:p w14:paraId="771BCD81" w14:textId="77777777" w:rsidR="00E7736E" w:rsidRDefault="00E7736E" w:rsidP="00B96C20">
      <w:pPr>
        <w:rPr>
          <w:rFonts w:ascii="Baskerville" w:hAnsi="Baskerville" w:cs="Baskerville"/>
          <w:b/>
          <w:sz w:val="28"/>
          <w:u w:val="single"/>
        </w:rPr>
      </w:pPr>
    </w:p>
    <w:p w14:paraId="5E21BDE2" w14:textId="77777777" w:rsidR="003F0A3E" w:rsidRPr="00C9148B" w:rsidRDefault="003F0A3E" w:rsidP="003F0A3E">
      <w:pPr>
        <w:ind w:left="-720"/>
        <w:rPr>
          <w:rFonts w:ascii="Baskerville" w:hAnsi="Baskerville" w:cs="Baskerville"/>
          <w:b/>
          <w:sz w:val="28"/>
        </w:rPr>
      </w:pPr>
      <w:r w:rsidRPr="00C9148B">
        <w:rPr>
          <w:rFonts w:ascii="Baskerville" w:hAnsi="Baskerville" w:cs="Baskerville"/>
          <w:b/>
          <w:sz w:val="28"/>
          <w:u w:val="single"/>
        </w:rPr>
        <w:t>Unit Objectives:</w:t>
      </w:r>
      <w:r w:rsidRPr="00C9148B">
        <w:rPr>
          <w:rFonts w:ascii="Baskerville" w:hAnsi="Baskerville" w:cs="Baskerville"/>
          <w:b/>
          <w:sz w:val="28"/>
        </w:rPr>
        <w:tab/>
      </w:r>
      <w:r w:rsidRPr="00C9148B">
        <w:rPr>
          <w:rFonts w:ascii="Baskerville" w:hAnsi="Baskerville" w:cs="Baskerville"/>
          <w:b/>
          <w:sz w:val="28"/>
        </w:rPr>
        <w:tab/>
      </w:r>
    </w:p>
    <w:p w14:paraId="4F7E606A" w14:textId="77777777" w:rsidR="003F0A3E" w:rsidRDefault="003F0A3E" w:rsidP="003F0A3E">
      <w:pPr>
        <w:rPr>
          <w:rFonts w:ascii="Baskerville" w:hAnsi="Baskerville" w:cs="Baskerville"/>
          <w:sz w:val="28"/>
        </w:rPr>
      </w:pPr>
    </w:p>
    <w:p w14:paraId="3E45B021" w14:textId="6198BB33" w:rsidR="003F0A3E" w:rsidRPr="00C9148B" w:rsidRDefault="003F0A3E" w:rsidP="00C9148B">
      <w:pPr>
        <w:pStyle w:val="ListParagraph"/>
        <w:numPr>
          <w:ilvl w:val="0"/>
          <w:numId w:val="17"/>
        </w:numPr>
        <w:rPr>
          <w:rFonts w:ascii="Baskerville" w:hAnsi="Baskerville" w:cs="Baskerville"/>
          <w:sz w:val="28"/>
        </w:rPr>
      </w:pPr>
      <w:r w:rsidRPr="00C9148B">
        <w:rPr>
          <w:rFonts w:ascii="Baskerville" w:hAnsi="Baskerville" w:cs="Baskerville"/>
          <w:sz w:val="28"/>
        </w:rPr>
        <w:t>To examine the</w:t>
      </w:r>
      <w:r w:rsidR="00AD73A9">
        <w:rPr>
          <w:rFonts w:ascii="Baskerville" w:hAnsi="Baskerville" w:cs="Baskerville"/>
          <w:sz w:val="28"/>
        </w:rPr>
        <w:t xml:space="preserve"> unhealthy risk behaviors and</w:t>
      </w:r>
      <w:r w:rsidRPr="00C9148B">
        <w:rPr>
          <w:rFonts w:ascii="Baskerville" w:hAnsi="Baskerville" w:cs="Baskerville"/>
          <w:sz w:val="28"/>
        </w:rPr>
        <w:t xml:space="preserve"> leading causes of death for teenagers in the United States </w:t>
      </w:r>
    </w:p>
    <w:p w14:paraId="1282B1DD" w14:textId="7B08D739" w:rsidR="003F0A3E" w:rsidRPr="00C9148B" w:rsidRDefault="003F0A3E" w:rsidP="00C9148B">
      <w:pPr>
        <w:pStyle w:val="ListParagraph"/>
        <w:numPr>
          <w:ilvl w:val="0"/>
          <w:numId w:val="17"/>
        </w:numPr>
        <w:rPr>
          <w:rFonts w:ascii="Baskerville" w:hAnsi="Baskerville" w:cs="Baskerville"/>
          <w:sz w:val="28"/>
        </w:rPr>
      </w:pPr>
      <w:r w:rsidRPr="00C9148B">
        <w:rPr>
          <w:rFonts w:ascii="Baskerville" w:hAnsi="Baskerville" w:cs="Baskerville"/>
          <w:sz w:val="28"/>
        </w:rPr>
        <w:t>To define the 7 main categories of drugs</w:t>
      </w:r>
    </w:p>
    <w:p w14:paraId="5FBC86DE" w14:textId="44E01A51" w:rsidR="003F0A3E" w:rsidRPr="00C9148B" w:rsidRDefault="003F0A3E" w:rsidP="00C9148B">
      <w:pPr>
        <w:pStyle w:val="ListParagraph"/>
        <w:numPr>
          <w:ilvl w:val="0"/>
          <w:numId w:val="17"/>
        </w:numPr>
        <w:rPr>
          <w:rFonts w:ascii="Baskerville" w:hAnsi="Baskerville" w:cs="Baskerville"/>
          <w:sz w:val="28"/>
        </w:rPr>
      </w:pPr>
      <w:r w:rsidRPr="00C9148B">
        <w:rPr>
          <w:rFonts w:ascii="Baskerville" w:hAnsi="Baskerville" w:cs="Baskerville"/>
          <w:sz w:val="28"/>
        </w:rPr>
        <w:t>To understand th</w:t>
      </w:r>
      <w:r w:rsidR="00C9148B" w:rsidRPr="00C9148B">
        <w:rPr>
          <w:rFonts w:ascii="Baskerville" w:hAnsi="Baskerville" w:cs="Baskerville"/>
          <w:sz w:val="28"/>
        </w:rPr>
        <w:t xml:space="preserve">e potential short and long term </w:t>
      </w:r>
      <w:r w:rsidRPr="00C9148B">
        <w:rPr>
          <w:rFonts w:ascii="Baskerville" w:hAnsi="Baskerville" w:cs="Baskerville"/>
          <w:sz w:val="28"/>
        </w:rPr>
        <w:t>effects legal and illegal drugs can have on the body</w:t>
      </w:r>
      <w:r w:rsidR="00E56050">
        <w:rPr>
          <w:rFonts w:ascii="Baskerville" w:hAnsi="Baskerville" w:cs="Baskerville"/>
          <w:sz w:val="28"/>
        </w:rPr>
        <w:t xml:space="preserve"> and how avoiding substances can promote health</w:t>
      </w:r>
    </w:p>
    <w:p w14:paraId="5E8EDBC5" w14:textId="1F34DF05" w:rsidR="003F0A3E" w:rsidRPr="00C9148B" w:rsidRDefault="003F0A3E" w:rsidP="00C9148B">
      <w:pPr>
        <w:pStyle w:val="ListParagraph"/>
        <w:numPr>
          <w:ilvl w:val="0"/>
          <w:numId w:val="17"/>
        </w:numPr>
        <w:rPr>
          <w:rFonts w:ascii="Baskerville" w:hAnsi="Baskerville" w:cs="Baskerville"/>
          <w:sz w:val="28"/>
        </w:rPr>
      </w:pPr>
      <w:r w:rsidRPr="00C9148B">
        <w:rPr>
          <w:rFonts w:ascii="Baskerville" w:hAnsi="Baskerville" w:cs="Baskerville"/>
          <w:sz w:val="28"/>
        </w:rPr>
        <w:t>To discuss how drugs are scheduled by the US government</w:t>
      </w:r>
    </w:p>
    <w:p w14:paraId="634AC5B6" w14:textId="19139DFB" w:rsidR="003F0A3E" w:rsidRPr="00C9148B" w:rsidRDefault="003F0A3E" w:rsidP="00C9148B">
      <w:pPr>
        <w:pStyle w:val="ListParagraph"/>
        <w:numPr>
          <w:ilvl w:val="0"/>
          <w:numId w:val="17"/>
        </w:numPr>
        <w:ind w:right="-1080"/>
        <w:rPr>
          <w:rFonts w:ascii="Baskerville" w:hAnsi="Baskerville" w:cs="Baskerville"/>
          <w:sz w:val="28"/>
        </w:rPr>
      </w:pPr>
      <w:r w:rsidRPr="00C9148B">
        <w:rPr>
          <w:rFonts w:ascii="Baskerville" w:hAnsi="Baskerville" w:cs="Baskerville"/>
          <w:sz w:val="28"/>
        </w:rPr>
        <w:t>To examine the pros and con</w:t>
      </w:r>
      <w:r w:rsidR="00AD73A9">
        <w:rPr>
          <w:rFonts w:ascii="Baskerville" w:hAnsi="Baskerville" w:cs="Baskerville"/>
          <w:sz w:val="28"/>
        </w:rPr>
        <w:t xml:space="preserve">s of legalizing </w:t>
      </w:r>
      <w:r w:rsidR="00C9148B" w:rsidRPr="00C9148B">
        <w:rPr>
          <w:rFonts w:ascii="Baskerville" w:hAnsi="Baskerville" w:cs="Baskerville"/>
          <w:sz w:val="28"/>
        </w:rPr>
        <w:t xml:space="preserve">marijuana for </w:t>
      </w:r>
      <w:r w:rsidRPr="00C9148B">
        <w:rPr>
          <w:rFonts w:ascii="Baskerville" w:hAnsi="Baskerville" w:cs="Baskerville"/>
          <w:sz w:val="28"/>
        </w:rPr>
        <w:t>medicinal</w:t>
      </w:r>
      <w:r w:rsidR="00EE069B">
        <w:rPr>
          <w:rFonts w:ascii="Baskerville" w:hAnsi="Baskerville" w:cs="Baskerville"/>
          <w:sz w:val="28"/>
        </w:rPr>
        <w:t xml:space="preserve"> and recreational </w:t>
      </w:r>
      <w:r w:rsidRPr="00C9148B">
        <w:rPr>
          <w:rFonts w:ascii="Baskerville" w:hAnsi="Baskerville" w:cs="Baskerville"/>
          <w:sz w:val="28"/>
        </w:rPr>
        <w:t xml:space="preserve"> purposes.</w:t>
      </w:r>
    </w:p>
    <w:p w14:paraId="157B2B07" w14:textId="30249AE7" w:rsidR="003F0A3E" w:rsidRDefault="003F0A3E" w:rsidP="00C9148B">
      <w:pPr>
        <w:pStyle w:val="ListParagraph"/>
        <w:numPr>
          <w:ilvl w:val="0"/>
          <w:numId w:val="17"/>
        </w:numPr>
        <w:ind w:right="-1080"/>
        <w:rPr>
          <w:rFonts w:ascii="Baskerville" w:hAnsi="Baskerville" w:cs="Baskerville"/>
          <w:sz w:val="28"/>
        </w:rPr>
      </w:pPr>
      <w:r w:rsidRPr="00C9148B">
        <w:rPr>
          <w:rFonts w:ascii="Baskerville" w:hAnsi="Baskerville" w:cs="Baskerville"/>
          <w:sz w:val="28"/>
        </w:rPr>
        <w:t>To understand</w:t>
      </w:r>
      <w:r w:rsidR="00C9148B">
        <w:rPr>
          <w:rFonts w:ascii="Baskerville" w:hAnsi="Baskerville" w:cs="Baskerville"/>
          <w:sz w:val="28"/>
        </w:rPr>
        <w:t xml:space="preserve"> how drugs effect normal neuron </w:t>
      </w:r>
      <w:r w:rsidRPr="00C9148B">
        <w:rPr>
          <w:rFonts w:ascii="Baskerville" w:hAnsi="Baskerville" w:cs="Baskerville"/>
          <w:sz w:val="28"/>
        </w:rPr>
        <w:t>communication in the brain</w:t>
      </w:r>
    </w:p>
    <w:p w14:paraId="5B64AFF6" w14:textId="211D2D26" w:rsidR="003F0A3E" w:rsidRDefault="003F0A3E" w:rsidP="00C9148B">
      <w:pPr>
        <w:pStyle w:val="ListParagraph"/>
        <w:numPr>
          <w:ilvl w:val="0"/>
          <w:numId w:val="17"/>
        </w:numPr>
        <w:ind w:right="-1080"/>
        <w:rPr>
          <w:rFonts w:ascii="Baskerville" w:hAnsi="Baskerville" w:cs="Baskerville"/>
          <w:sz w:val="28"/>
        </w:rPr>
      </w:pPr>
      <w:r w:rsidRPr="00C9148B">
        <w:rPr>
          <w:rFonts w:ascii="Baskerville" w:hAnsi="Baskerville" w:cs="Baskerville"/>
          <w:sz w:val="28"/>
        </w:rPr>
        <w:t>To label the parts of a neuron and explain normal neuron communication</w:t>
      </w:r>
    </w:p>
    <w:p w14:paraId="40BF52F9" w14:textId="77777777" w:rsidR="00076618" w:rsidRDefault="003F0A3E" w:rsidP="00C9148B">
      <w:pPr>
        <w:pStyle w:val="ListParagraph"/>
        <w:numPr>
          <w:ilvl w:val="0"/>
          <w:numId w:val="17"/>
        </w:numPr>
        <w:ind w:right="-1080"/>
        <w:rPr>
          <w:rFonts w:ascii="Baskerville" w:hAnsi="Baskerville" w:cs="Baskerville"/>
          <w:sz w:val="28"/>
        </w:rPr>
      </w:pPr>
      <w:r w:rsidRPr="00C9148B">
        <w:rPr>
          <w:rFonts w:ascii="Baskerville" w:hAnsi="Baskerville" w:cs="Baskerville"/>
          <w:sz w:val="28"/>
        </w:rPr>
        <w:t>To discuss the physical, social, and mental issues associated with substance addiction</w:t>
      </w:r>
    </w:p>
    <w:p w14:paraId="06DEF5CC" w14:textId="77777777" w:rsidR="00076618" w:rsidRDefault="00076618" w:rsidP="00C9148B">
      <w:pPr>
        <w:pStyle w:val="ListParagraph"/>
        <w:numPr>
          <w:ilvl w:val="0"/>
          <w:numId w:val="17"/>
        </w:numPr>
        <w:ind w:right="-1080"/>
        <w:rPr>
          <w:rFonts w:ascii="Baskerville" w:hAnsi="Baskerville" w:cs="Baskerville"/>
          <w:sz w:val="28"/>
        </w:rPr>
      </w:pPr>
      <w:r w:rsidRPr="00C9148B">
        <w:rPr>
          <w:rFonts w:ascii="Baskerville" w:hAnsi="Baskerville" w:cs="Baskerville"/>
          <w:sz w:val="28"/>
        </w:rPr>
        <w:t>To explain how alcohol effects each person differently</w:t>
      </w:r>
    </w:p>
    <w:p w14:paraId="328856B2" w14:textId="77777777" w:rsidR="00076618" w:rsidRDefault="00076618" w:rsidP="00C9148B">
      <w:pPr>
        <w:pStyle w:val="ListParagraph"/>
        <w:numPr>
          <w:ilvl w:val="0"/>
          <w:numId w:val="17"/>
        </w:numPr>
        <w:ind w:right="-1080"/>
        <w:rPr>
          <w:rFonts w:ascii="Baskerville" w:hAnsi="Baskerville" w:cs="Baskerville"/>
          <w:sz w:val="28"/>
        </w:rPr>
      </w:pPr>
      <w:r w:rsidRPr="00C9148B">
        <w:rPr>
          <w:rFonts w:ascii="Baskerville" w:hAnsi="Baskerville" w:cs="Baskerville"/>
          <w:sz w:val="28"/>
        </w:rPr>
        <w:t>To discuss factors which impact the absorption of alcohol</w:t>
      </w:r>
    </w:p>
    <w:p w14:paraId="3372BE5C" w14:textId="77777777" w:rsidR="00076618" w:rsidRDefault="00076618" w:rsidP="00C9148B">
      <w:pPr>
        <w:pStyle w:val="ListParagraph"/>
        <w:numPr>
          <w:ilvl w:val="0"/>
          <w:numId w:val="17"/>
        </w:numPr>
        <w:ind w:right="-1080"/>
        <w:rPr>
          <w:rFonts w:ascii="Baskerville" w:hAnsi="Baskerville" w:cs="Baskerville"/>
          <w:sz w:val="28"/>
        </w:rPr>
      </w:pPr>
      <w:r w:rsidRPr="00C9148B">
        <w:rPr>
          <w:rFonts w:ascii="Baskerville" w:hAnsi="Baskerville" w:cs="Baskerville"/>
          <w:sz w:val="28"/>
        </w:rPr>
        <w:t>To explain appropriate and inappropriate actions to take if a person is showing signs of alcohol poisoning</w:t>
      </w:r>
    </w:p>
    <w:p w14:paraId="74D1297D" w14:textId="77777777" w:rsidR="003F0A3E" w:rsidRPr="00C9148B" w:rsidRDefault="003F0A3E" w:rsidP="00C9148B">
      <w:pPr>
        <w:ind w:right="-1260"/>
        <w:rPr>
          <w:rFonts w:ascii="Baskerville" w:hAnsi="Baskerville" w:cs="Baskerville"/>
          <w:sz w:val="28"/>
        </w:rPr>
      </w:pPr>
    </w:p>
    <w:p w14:paraId="66D72E2D" w14:textId="432C339A" w:rsidR="00F2757A" w:rsidRDefault="0076664F" w:rsidP="00414E9E">
      <w:pPr>
        <w:ind w:left="-720" w:right="-1260"/>
        <w:rPr>
          <w:rFonts w:ascii="Baskerville" w:hAnsi="Baskerville" w:cs="Baskerville"/>
          <w:b/>
          <w:sz w:val="28"/>
        </w:rPr>
      </w:pPr>
      <w:r>
        <w:rPr>
          <w:rFonts w:ascii="Baskerville" w:hAnsi="Baskerville" w:cs="Baskerville"/>
          <w:b/>
          <w:sz w:val="28"/>
        </w:rPr>
        <w:t xml:space="preserve">Assessments:  </w:t>
      </w:r>
      <w:r w:rsidR="003F0A3E" w:rsidRPr="00C9148B">
        <w:rPr>
          <w:rFonts w:ascii="Baskerville" w:hAnsi="Baskerville" w:cs="Baskerville"/>
          <w:b/>
          <w:sz w:val="28"/>
        </w:rPr>
        <w:t>This unit will be assessed wi</w:t>
      </w:r>
      <w:r w:rsidR="00B40213">
        <w:rPr>
          <w:rFonts w:ascii="Baskerville" w:hAnsi="Baskerville" w:cs="Baskerville"/>
          <w:b/>
          <w:sz w:val="28"/>
        </w:rPr>
        <w:t xml:space="preserve">th a </w:t>
      </w:r>
      <w:r>
        <w:rPr>
          <w:rFonts w:ascii="Baskerville" w:hAnsi="Baskerville" w:cs="Baskerville"/>
          <w:b/>
          <w:sz w:val="28"/>
        </w:rPr>
        <w:t xml:space="preserve">test on </w:t>
      </w:r>
      <w:r w:rsidR="00EE069B">
        <w:rPr>
          <w:rFonts w:ascii="Baskerville" w:hAnsi="Baskerville" w:cs="Baskerville"/>
          <w:b/>
          <w:sz w:val="28"/>
        </w:rPr>
        <w:t>Friday 9/19</w:t>
      </w:r>
    </w:p>
    <w:p w14:paraId="204656CF" w14:textId="77777777" w:rsidR="00414E9E" w:rsidRPr="00C9148B" w:rsidRDefault="00414E9E" w:rsidP="00414E9E">
      <w:pPr>
        <w:ind w:left="-720" w:right="-1260"/>
        <w:rPr>
          <w:rFonts w:ascii="Baskerville" w:hAnsi="Baskerville" w:cs="Baskerville"/>
          <w:b/>
          <w:sz w:val="28"/>
        </w:rPr>
      </w:pPr>
    </w:p>
    <w:p w14:paraId="68135C0C" w14:textId="64A57E45" w:rsidR="00F2757A" w:rsidRPr="00C9148B" w:rsidRDefault="00F2757A" w:rsidP="003177CA">
      <w:pPr>
        <w:ind w:left="2880" w:right="-1260" w:hanging="3600"/>
        <w:rPr>
          <w:rFonts w:ascii="Baskerville" w:hAnsi="Baskerville" w:cs="Baskerville"/>
          <w:b/>
          <w:sz w:val="28"/>
        </w:rPr>
      </w:pPr>
      <w:r w:rsidRPr="00C9148B">
        <w:rPr>
          <w:rFonts w:ascii="Baskerville" w:hAnsi="Baskerville" w:cs="Baskerville"/>
          <w:b/>
          <w:sz w:val="28"/>
        </w:rPr>
        <w:t xml:space="preserve">Assessment Preparation:  </w:t>
      </w:r>
      <w:r w:rsidR="003177CA" w:rsidRPr="00C9148B">
        <w:rPr>
          <w:rFonts w:ascii="Baskerville" w:hAnsi="Baskerville" w:cs="Baskerville"/>
          <w:b/>
          <w:sz w:val="28"/>
        </w:rPr>
        <w:tab/>
      </w:r>
      <w:r w:rsidRPr="00C9148B">
        <w:rPr>
          <w:rFonts w:ascii="Baskerville" w:hAnsi="Baskerville" w:cs="Baskerville"/>
          <w:sz w:val="28"/>
        </w:rPr>
        <w:t>Please keep up with the assignments as listed on the</w:t>
      </w:r>
      <w:r w:rsidR="00C9148B" w:rsidRPr="00C9148B">
        <w:rPr>
          <w:rFonts w:ascii="Baskerville" w:hAnsi="Baskerville" w:cs="Baskerville"/>
          <w:sz w:val="28"/>
        </w:rPr>
        <w:t xml:space="preserve"> </w:t>
      </w:r>
      <w:r w:rsidRPr="00C9148B">
        <w:rPr>
          <w:rFonts w:ascii="Baskerville" w:hAnsi="Baskerville" w:cs="Baskerville"/>
          <w:sz w:val="28"/>
        </w:rPr>
        <w:t>syllabus and study the notes taken in and out of class on a nightly basis, we will do a brief one class period review prior to the assessment, but it is the student’s responsibility to prepare for the exam throughout the unit.  All of the material in the packet will be included on the exam.</w:t>
      </w:r>
      <w:r w:rsidRPr="00C9148B">
        <w:rPr>
          <w:rFonts w:ascii="Baskerville" w:hAnsi="Baskerville" w:cs="Baskerville"/>
          <w:b/>
          <w:sz w:val="28"/>
        </w:rPr>
        <w:t xml:space="preserve">  </w:t>
      </w:r>
    </w:p>
    <w:p w14:paraId="49BF212F" w14:textId="77777777" w:rsidR="003F0A3E" w:rsidRPr="00C9148B" w:rsidRDefault="003F0A3E" w:rsidP="00482A52">
      <w:pPr>
        <w:ind w:right="-1260"/>
        <w:rPr>
          <w:rFonts w:ascii="Baskerville" w:hAnsi="Baskerville" w:cs="Baskerville"/>
          <w:b/>
          <w:sz w:val="28"/>
        </w:rPr>
      </w:pPr>
    </w:p>
    <w:p w14:paraId="4468E656" w14:textId="5EADD63D" w:rsidR="003177CA" w:rsidRPr="00C9148B" w:rsidRDefault="003F0A3E" w:rsidP="003F0A3E">
      <w:pPr>
        <w:ind w:left="1440" w:right="-1260" w:hanging="2160"/>
        <w:rPr>
          <w:rFonts w:ascii="Baskerville" w:hAnsi="Baskerville" w:cs="Baskerville"/>
          <w:sz w:val="28"/>
        </w:rPr>
      </w:pPr>
      <w:r w:rsidRPr="00C9148B">
        <w:rPr>
          <w:rFonts w:ascii="Baskerville" w:hAnsi="Baskerville" w:cs="Baskerville"/>
          <w:b/>
          <w:sz w:val="28"/>
        </w:rPr>
        <w:t>Packet:</w:t>
      </w:r>
      <w:r w:rsidRPr="00C9148B">
        <w:rPr>
          <w:rFonts w:ascii="Baskerville" w:hAnsi="Baskerville" w:cs="Baskerville"/>
          <w:b/>
          <w:sz w:val="28"/>
        </w:rPr>
        <w:tab/>
      </w:r>
      <w:r w:rsidRPr="00C9148B">
        <w:rPr>
          <w:rFonts w:ascii="Baskerville" w:hAnsi="Baskerville" w:cs="Baskerville"/>
          <w:sz w:val="28"/>
        </w:rPr>
        <w:t xml:space="preserve">This packet will be </w:t>
      </w:r>
      <w:r w:rsidR="00076618" w:rsidRPr="00C9148B">
        <w:rPr>
          <w:rFonts w:ascii="Baskerville" w:hAnsi="Baskerville" w:cs="Baskerville"/>
          <w:sz w:val="28"/>
        </w:rPr>
        <w:t xml:space="preserve">collected and </w:t>
      </w:r>
      <w:r w:rsidR="000847FF" w:rsidRPr="00C9148B">
        <w:rPr>
          <w:rFonts w:ascii="Baskerville" w:hAnsi="Baskerville" w:cs="Baskerville"/>
          <w:sz w:val="28"/>
        </w:rPr>
        <w:t xml:space="preserve">assessed as part of the </w:t>
      </w:r>
    </w:p>
    <w:p w14:paraId="30B71D9C" w14:textId="4D813B93" w:rsidR="000847FF" w:rsidRPr="00C9148B" w:rsidRDefault="000847FF" w:rsidP="003F0A3E">
      <w:pPr>
        <w:ind w:left="1440" w:right="-1260" w:hanging="2160"/>
        <w:rPr>
          <w:rFonts w:ascii="Baskerville" w:hAnsi="Baskerville" w:cs="Baskerville"/>
          <w:sz w:val="28"/>
        </w:rPr>
      </w:pPr>
      <w:r w:rsidRPr="00C9148B">
        <w:rPr>
          <w:rFonts w:ascii="Baskerville" w:hAnsi="Baskerville" w:cs="Baskerville"/>
          <w:sz w:val="28"/>
        </w:rPr>
        <w:tab/>
        <w:t>“Unit Packet” comp</w:t>
      </w:r>
      <w:r w:rsidR="00BD4752">
        <w:rPr>
          <w:rFonts w:ascii="Baskerville" w:hAnsi="Baskerville" w:cs="Baskerville"/>
          <w:sz w:val="28"/>
        </w:rPr>
        <w:t>onent of your overall</w:t>
      </w:r>
      <w:r w:rsidR="00CF3BC9">
        <w:rPr>
          <w:rFonts w:ascii="Baskerville" w:hAnsi="Baskerville" w:cs="Baskerville"/>
          <w:sz w:val="28"/>
        </w:rPr>
        <w:t xml:space="preserve"> grade. (25</w:t>
      </w:r>
      <w:r w:rsidRPr="00C9148B">
        <w:rPr>
          <w:rFonts w:ascii="Baskerville" w:hAnsi="Baskerville" w:cs="Baskerville"/>
          <w:sz w:val="28"/>
        </w:rPr>
        <w:t>% of total grade)</w:t>
      </w:r>
    </w:p>
    <w:p w14:paraId="0759380E" w14:textId="77777777" w:rsidR="003177CA" w:rsidRPr="00C9148B" w:rsidRDefault="003177CA" w:rsidP="003F0A3E">
      <w:pPr>
        <w:ind w:left="1440" w:right="-1260" w:hanging="2160"/>
        <w:rPr>
          <w:rFonts w:ascii="Baskerville" w:hAnsi="Baskerville" w:cs="Baskerville"/>
          <w:b/>
          <w:sz w:val="28"/>
        </w:rPr>
      </w:pPr>
    </w:p>
    <w:p w14:paraId="04C81727" w14:textId="77777777" w:rsidR="003F0A3E" w:rsidRPr="00C9148B" w:rsidRDefault="003177CA" w:rsidP="00482A52">
      <w:pPr>
        <w:ind w:left="1440" w:right="-1260" w:hanging="2160"/>
        <w:rPr>
          <w:rFonts w:ascii="Baskerville" w:hAnsi="Baskerville" w:cs="Baskerville"/>
          <w:sz w:val="28"/>
        </w:rPr>
      </w:pPr>
      <w:r w:rsidRPr="00C9148B">
        <w:rPr>
          <w:rFonts w:ascii="Baskerville" w:hAnsi="Baskerville" w:cs="Baskerville"/>
          <w:b/>
          <w:sz w:val="28"/>
        </w:rPr>
        <w:t xml:space="preserve">Homework: </w:t>
      </w:r>
      <w:r w:rsidRPr="00C9148B">
        <w:rPr>
          <w:rFonts w:ascii="Baskerville" w:hAnsi="Baskerville" w:cs="Baskerville"/>
          <w:b/>
          <w:sz w:val="28"/>
        </w:rPr>
        <w:tab/>
      </w:r>
      <w:r w:rsidRPr="00C9148B">
        <w:rPr>
          <w:rFonts w:ascii="Baskerville" w:hAnsi="Baskerville" w:cs="Baskerville"/>
          <w:sz w:val="28"/>
        </w:rPr>
        <w:t>You are reminded that if you do not have an assignment completed on the assigned due date (collected or checked) the maximum grade you can receive is a 50 until the end of that unit.</w:t>
      </w:r>
    </w:p>
    <w:p w14:paraId="3C5B6486" w14:textId="77777777" w:rsidR="00C9148B" w:rsidRDefault="00C9148B" w:rsidP="00482A52">
      <w:pPr>
        <w:ind w:left="1440" w:right="-1260" w:hanging="2160"/>
        <w:rPr>
          <w:rFonts w:ascii="Baskerville" w:hAnsi="Baskerville" w:cs="Baskerville"/>
          <w:b/>
          <w:sz w:val="28"/>
        </w:rPr>
      </w:pPr>
    </w:p>
    <w:p w14:paraId="04E7F637" w14:textId="490B8EAB" w:rsidR="00ED3987" w:rsidRDefault="00ED3987" w:rsidP="00482A52">
      <w:pPr>
        <w:ind w:left="1440" w:right="-1260" w:hanging="2160"/>
        <w:rPr>
          <w:rFonts w:ascii="Baskerville" w:hAnsi="Baskerville" w:cs="Baskerville"/>
          <w:b/>
          <w:sz w:val="28"/>
        </w:rPr>
      </w:pPr>
      <w:r>
        <w:rPr>
          <w:rFonts w:ascii="Baskerville" w:hAnsi="Baskerville" w:cs="Baskerville"/>
          <w:b/>
          <w:sz w:val="28"/>
        </w:rPr>
        <w:tab/>
      </w:r>
      <w:hyperlink r:id="rId8" w:history="1">
        <w:r w:rsidRPr="00D8338B">
          <w:rPr>
            <w:rStyle w:val="Hyperlink"/>
            <w:rFonts w:ascii="Baskerville" w:hAnsi="Baskerville" w:cs="Baskerville"/>
            <w:b/>
            <w:sz w:val="28"/>
          </w:rPr>
          <w:t>www.ghshealth.wikispaces.com</w:t>
        </w:r>
      </w:hyperlink>
      <w:r>
        <w:rPr>
          <w:rFonts w:ascii="Baskerville" w:hAnsi="Baskerville" w:cs="Baskerville"/>
          <w:b/>
          <w:sz w:val="28"/>
        </w:rPr>
        <w:t>: For Assignment Updates</w:t>
      </w:r>
    </w:p>
    <w:p w14:paraId="33BF3BD9" w14:textId="77777777" w:rsidR="00ED3987" w:rsidRPr="00ED3987" w:rsidRDefault="00ED3987" w:rsidP="00482A52">
      <w:pPr>
        <w:ind w:left="1440" w:right="-1260" w:hanging="2160"/>
        <w:rPr>
          <w:rFonts w:ascii="Baskerville" w:hAnsi="Baskerville" w:cs="Baskerville"/>
          <w:b/>
          <w:sz w:val="28"/>
        </w:rPr>
      </w:pPr>
    </w:p>
    <w:p w14:paraId="192C44D8" w14:textId="2B545438" w:rsidR="00C9148B" w:rsidRDefault="00C9148B" w:rsidP="00482A52">
      <w:pPr>
        <w:ind w:left="1440" w:right="-1260" w:hanging="2160"/>
        <w:rPr>
          <w:rFonts w:ascii="Baskerville" w:hAnsi="Baskerville" w:cs="Baskerville"/>
          <w:sz w:val="28"/>
        </w:rPr>
      </w:pPr>
      <w:r>
        <w:rPr>
          <w:rFonts w:ascii="Baskerville" w:hAnsi="Baskerville" w:cs="Baskerville"/>
          <w:b/>
          <w:sz w:val="28"/>
        </w:rPr>
        <w:t>Extra Credit:</w:t>
      </w:r>
      <w:r>
        <w:rPr>
          <w:rFonts w:ascii="Baskerville" w:hAnsi="Baskerville" w:cs="Baskerville"/>
          <w:b/>
          <w:sz w:val="28"/>
        </w:rPr>
        <w:tab/>
      </w:r>
      <w:r>
        <w:rPr>
          <w:rFonts w:ascii="Baskerville" w:hAnsi="Baskerville" w:cs="Baskerville"/>
          <w:sz w:val="28"/>
        </w:rPr>
        <w:t>Please travel to the wiki and click on the “Substance Abuse and Addiction”</w:t>
      </w:r>
    </w:p>
    <w:p w14:paraId="2C51C7B3" w14:textId="7851FEB8" w:rsidR="00C9148B" w:rsidRDefault="00C9148B" w:rsidP="00482A52">
      <w:pPr>
        <w:ind w:left="1440" w:right="-1260" w:hanging="2160"/>
        <w:rPr>
          <w:rFonts w:ascii="Baskerville" w:hAnsi="Baskerville" w:cs="Baskerville"/>
          <w:sz w:val="28"/>
        </w:rPr>
      </w:pPr>
      <w:r>
        <w:rPr>
          <w:rFonts w:ascii="Baskerville" w:hAnsi="Baskerville" w:cs="Baskerville"/>
          <w:b/>
          <w:sz w:val="28"/>
        </w:rPr>
        <w:tab/>
      </w:r>
      <w:r>
        <w:rPr>
          <w:rFonts w:ascii="Baskerville" w:hAnsi="Baskerville" w:cs="Baskerville"/>
          <w:sz w:val="28"/>
        </w:rPr>
        <w:t>link.  Under “Unit Review” there is an extra credit quizlet vocab assignment that you can complete for 5 extra credit points on the unit test</w:t>
      </w:r>
    </w:p>
    <w:p w14:paraId="5B72CAE9" w14:textId="77777777" w:rsidR="00C9148B" w:rsidRPr="00C9148B" w:rsidRDefault="00C9148B" w:rsidP="00ED3987">
      <w:pPr>
        <w:ind w:right="-1260"/>
        <w:rPr>
          <w:rFonts w:ascii="Baskerville" w:hAnsi="Baskerville" w:cs="Baskerville"/>
          <w:b/>
          <w:sz w:val="28"/>
        </w:rPr>
      </w:pPr>
    </w:p>
    <w:p w14:paraId="481F9922" w14:textId="43714581" w:rsidR="0069430B" w:rsidRPr="006A223C" w:rsidRDefault="003F0A3E" w:rsidP="003F0A3E">
      <w:pPr>
        <w:ind w:right="-810"/>
        <w:rPr>
          <w:rFonts w:ascii="Baskerville" w:hAnsi="Baskerville" w:cs="Baskerville"/>
          <w:b/>
          <w:sz w:val="36"/>
        </w:rPr>
      </w:pPr>
      <w:r w:rsidRPr="00C9148B">
        <w:rPr>
          <w:rFonts w:ascii="Baskerville" w:hAnsi="Baskerville" w:cs="Baskerville"/>
          <w:b/>
          <w:sz w:val="36"/>
        </w:rPr>
        <w:lastRenderedPageBreak/>
        <w:t xml:space="preserve"> </w:t>
      </w:r>
    </w:p>
    <w:p w14:paraId="0B2CF123" w14:textId="3F0D54F7" w:rsidR="003F0A3E" w:rsidRPr="00C9148B" w:rsidRDefault="003F0A3E" w:rsidP="003F0A3E">
      <w:pPr>
        <w:ind w:right="-810"/>
        <w:rPr>
          <w:rFonts w:ascii="Baskerville" w:hAnsi="Baskerville" w:cs="Baskerville"/>
          <w:b/>
          <w:sz w:val="36"/>
          <w:u w:val="single"/>
        </w:rPr>
      </w:pPr>
      <w:r w:rsidRPr="00C9148B">
        <w:rPr>
          <w:rFonts w:ascii="Baskerville" w:hAnsi="Baskerville" w:cs="Baskerville"/>
          <w:b/>
          <w:sz w:val="36"/>
          <w:u w:val="single"/>
        </w:rPr>
        <w:t>Unit One Syllabus:  Substance Abuse and Addiction</w:t>
      </w:r>
    </w:p>
    <w:p w14:paraId="562B8782" w14:textId="77777777" w:rsidR="003F0A3E" w:rsidRPr="00C9148B" w:rsidRDefault="003F0A3E" w:rsidP="003F0A3E">
      <w:pPr>
        <w:ind w:right="-810"/>
        <w:rPr>
          <w:rFonts w:ascii="Baskerville" w:hAnsi="Baskerville" w:cs="Baskerville"/>
          <w:sz w:val="22"/>
        </w:rPr>
      </w:pPr>
    </w:p>
    <w:tbl>
      <w:tblPr>
        <w:tblW w:w="10958" w:type="dxa"/>
        <w:tblInd w:w="-1040" w:type="dxa"/>
        <w:tblLayout w:type="fixed"/>
        <w:tblLook w:val="0000" w:firstRow="0" w:lastRow="0" w:firstColumn="0" w:lastColumn="0" w:noHBand="0" w:noVBand="0"/>
      </w:tblPr>
      <w:tblGrid>
        <w:gridCol w:w="1958"/>
        <w:gridCol w:w="4050"/>
        <w:gridCol w:w="4950"/>
      </w:tblGrid>
      <w:tr w:rsidR="003F0A3E" w:rsidRPr="00C9148B" w14:paraId="70613EA8" w14:textId="77777777" w:rsidTr="00975C8B">
        <w:tc>
          <w:tcPr>
            <w:tcW w:w="1958" w:type="dxa"/>
            <w:tcBorders>
              <w:top w:val="single" w:sz="4" w:space="0" w:color="000000"/>
              <w:left w:val="single" w:sz="4" w:space="0" w:color="000000"/>
              <w:bottom w:val="single" w:sz="4" w:space="0" w:color="000000"/>
            </w:tcBorders>
          </w:tcPr>
          <w:p w14:paraId="5EFA5E1E" w14:textId="77777777" w:rsidR="003F0A3E" w:rsidRPr="00C9148B" w:rsidRDefault="003F0A3E">
            <w:pPr>
              <w:snapToGrid w:val="0"/>
              <w:ind w:right="-810"/>
              <w:rPr>
                <w:rFonts w:ascii="Baskerville" w:hAnsi="Baskerville" w:cs="Baskerville"/>
                <w:b/>
                <w:sz w:val="28"/>
              </w:rPr>
            </w:pPr>
            <w:r w:rsidRPr="00C9148B">
              <w:rPr>
                <w:rFonts w:ascii="Baskerville" w:hAnsi="Baskerville" w:cs="Baskerville"/>
                <w:b/>
                <w:sz w:val="28"/>
              </w:rPr>
              <w:t>Day</w:t>
            </w:r>
          </w:p>
        </w:tc>
        <w:tc>
          <w:tcPr>
            <w:tcW w:w="4050" w:type="dxa"/>
            <w:tcBorders>
              <w:top w:val="single" w:sz="4" w:space="0" w:color="000000"/>
              <w:left w:val="single" w:sz="4" w:space="0" w:color="000000"/>
              <w:bottom w:val="single" w:sz="4" w:space="0" w:color="000000"/>
            </w:tcBorders>
          </w:tcPr>
          <w:p w14:paraId="45F98136" w14:textId="77777777" w:rsidR="003F0A3E" w:rsidRPr="00C9148B" w:rsidRDefault="003F0A3E">
            <w:pPr>
              <w:snapToGrid w:val="0"/>
              <w:ind w:right="-810"/>
              <w:rPr>
                <w:rFonts w:ascii="Baskerville" w:hAnsi="Baskerville" w:cs="Baskerville"/>
                <w:b/>
                <w:sz w:val="28"/>
              </w:rPr>
            </w:pPr>
            <w:r w:rsidRPr="00C9148B">
              <w:rPr>
                <w:rFonts w:ascii="Baskerville" w:hAnsi="Baskerville" w:cs="Baskerville"/>
                <w:b/>
                <w:sz w:val="28"/>
              </w:rPr>
              <w:t>Lesson Objectives</w:t>
            </w:r>
          </w:p>
        </w:tc>
        <w:tc>
          <w:tcPr>
            <w:tcW w:w="4950" w:type="dxa"/>
            <w:tcBorders>
              <w:top w:val="single" w:sz="4" w:space="0" w:color="000000"/>
              <w:left w:val="single" w:sz="4" w:space="0" w:color="000000"/>
              <w:bottom w:val="single" w:sz="4" w:space="0" w:color="000000"/>
              <w:right w:val="single" w:sz="4" w:space="0" w:color="000000"/>
            </w:tcBorders>
          </w:tcPr>
          <w:p w14:paraId="0FDEC611" w14:textId="77777777" w:rsidR="003F0A3E" w:rsidRPr="00C9148B" w:rsidRDefault="003F0A3E">
            <w:pPr>
              <w:snapToGrid w:val="0"/>
              <w:ind w:right="-810"/>
              <w:rPr>
                <w:rFonts w:ascii="Baskerville" w:hAnsi="Baskerville" w:cs="Baskerville"/>
                <w:b/>
                <w:sz w:val="28"/>
              </w:rPr>
            </w:pPr>
            <w:r w:rsidRPr="00C9148B">
              <w:rPr>
                <w:rFonts w:ascii="Baskerville" w:hAnsi="Baskerville" w:cs="Baskerville"/>
                <w:b/>
                <w:sz w:val="28"/>
              </w:rPr>
              <w:t>Assignments</w:t>
            </w:r>
          </w:p>
        </w:tc>
      </w:tr>
      <w:tr w:rsidR="003F0A3E" w:rsidRPr="00C9148B" w14:paraId="23BDBA7F" w14:textId="77777777" w:rsidTr="00975C8B">
        <w:tc>
          <w:tcPr>
            <w:tcW w:w="1958" w:type="dxa"/>
            <w:tcBorders>
              <w:left w:val="single" w:sz="4" w:space="0" w:color="000000"/>
              <w:bottom w:val="single" w:sz="4" w:space="0" w:color="000000"/>
            </w:tcBorders>
          </w:tcPr>
          <w:p w14:paraId="6BDE953F" w14:textId="4BD6217D" w:rsidR="003F0A3E" w:rsidRPr="00C9148B" w:rsidRDefault="003C1519" w:rsidP="00E33583">
            <w:pPr>
              <w:snapToGrid w:val="0"/>
              <w:ind w:right="-810"/>
              <w:rPr>
                <w:rFonts w:ascii="Baskerville" w:hAnsi="Baskerville" w:cs="Baskerville"/>
                <w:b/>
                <w:sz w:val="28"/>
              </w:rPr>
            </w:pPr>
            <w:r>
              <w:rPr>
                <w:rFonts w:ascii="Baskerville" w:hAnsi="Baskerville" w:cs="Baskerville"/>
                <w:b/>
                <w:sz w:val="28"/>
              </w:rPr>
              <w:t>8/28</w:t>
            </w:r>
          </w:p>
        </w:tc>
        <w:tc>
          <w:tcPr>
            <w:tcW w:w="4050" w:type="dxa"/>
            <w:tcBorders>
              <w:left w:val="single" w:sz="4" w:space="0" w:color="000000"/>
              <w:bottom w:val="single" w:sz="4" w:space="0" w:color="000000"/>
            </w:tcBorders>
          </w:tcPr>
          <w:p w14:paraId="784E27B0" w14:textId="77777777" w:rsidR="003F0A3E" w:rsidRPr="00C9148B" w:rsidRDefault="003F0A3E">
            <w:pPr>
              <w:snapToGrid w:val="0"/>
              <w:ind w:right="-810"/>
              <w:rPr>
                <w:rFonts w:ascii="Baskerville" w:hAnsi="Baskerville" w:cs="Baskerville"/>
                <w:sz w:val="28"/>
              </w:rPr>
            </w:pPr>
            <w:r w:rsidRPr="00C9148B">
              <w:rPr>
                <w:rFonts w:ascii="Baskerville" w:hAnsi="Baskerville" w:cs="Baskerville"/>
                <w:sz w:val="28"/>
              </w:rPr>
              <w:t>Course Introduction</w:t>
            </w:r>
          </w:p>
          <w:p w14:paraId="69558093" w14:textId="77777777" w:rsidR="003F0A3E" w:rsidRPr="00C9148B" w:rsidRDefault="003F0A3E">
            <w:pPr>
              <w:snapToGrid w:val="0"/>
              <w:ind w:right="-810"/>
              <w:rPr>
                <w:rFonts w:ascii="Baskerville" w:hAnsi="Baskerville" w:cs="Baskerville"/>
                <w:sz w:val="28"/>
              </w:rPr>
            </w:pPr>
            <w:r w:rsidRPr="00C9148B">
              <w:rPr>
                <w:rFonts w:ascii="Baskerville" w:hAnsi="Baskerville" w:cs="Baskerville"/>
                <w:sz w:val="28"/>
              </w:rPr>
              <w:t>Tell Me About You</w:t>
            </w:r>
          </w:p>
        </w:tc>
        <w:tc>
          <w:tcPr>
            <w:tcW w:w="4950" w:type="dxa"/>
            <w:tcBorders>
              <w:left w:val="single" w:sz="4" w:space="0" w:color="000000"/>
              <w:bottom w:val="single" w:sz="4" w:space="0" w:color="000000"/>
              <w:right w:val="single" w:sz="4" w:space="0" w:color="000000"/>
            </w:tcBorders>
          </w:tcPr>
          <w:p w14:paraId="6B5F3581" w14:textId="77777777" w:rsidR="003F0A3E" w:rsidRDefault="003F0A3E" w:rsidP="00CF3BC9">
            <w:pPr>
              <w:ind w:right="-810"/>
              <w:rPr>
                <w:rFonts w:ascii="Baskerville" w:hAnsi="Baskerville" w:cs="Baskerville"/>
                <w:sz w:val="28"/>
              </w:rPr>
            </w:pPr>
            <w:r w:rsidRPr="00C9148B">
              <w:rPr>
                <w:rFonts w:ascii="Baskerville" w:hAnsi="Baskerville" w:cs="Baskerville"/>
                <w:sz w:val="28"/>
              </w:rPr>
              <w:t>Sign Course Outline</w:t>
            </w:r>
            <w:r w:rsidR="004A4040">
              <w:rPr>
                <w:rFonts w:ascii="Baskerville" w:hAnsi="Baskerville" w:cs="Baskerville"/>
                <w:sz w:val="28"/>
              </w:rPr>
              <w:t xml:space="preserve"> and </w:t>
            </w:r>
            <w:r w:rsidR="00CF3BC9">
              <w:rPr>
                <w:rFonts w:ascii="Baskerville" w:hAnsi="Baskerville" w:cs="Baskerville"/>
                <w:sz w:val="28"/>
              </w:rPr>
              <w:t>Read Article</w:t>
            </w:r>
          </w:p>
          <w:p w14:paraId="0671EAB9" w14:textId="77777777" w:rsidR="00CF3BC9" w:rsidRDefault="00CF3BC9" w:rsidP="00CF3BC9">
            <w:pPr>
              <w:ind w:right="-810"/>
              <w:rPr>
                <w:rFonts w:ascii="Baskerville" w:hAnsi="Baskerville" w:cs="Baskerville"/>
                <w:sz w:val="28"/>
              </w:rPr>
            </w:pPr>
            <w:r>
              <w:rPr>
                <w:rFonts w:ascii="Baskerville" w:hAnsi="Baskerville" w:cs="Baskerville"/>
                <w:sz w:val="28"/>
              </w:rPr>
              <w:t>“Teens are Hardwired for Risky Behavior”</w:t>
            </w:r>
          </w:p>
          <w:p w14:paraId="78D1CD4B" w14:textId="131144D4" w:rsidR="00CF3BC9" w:rsidRPr="00C9148B" w:rsidRDefault="007F0619" w:rsidP="00CF3BC9">
            <w:pPr>
              <w:ind w:right="-810"/>
              <w:rPr>
                <w:rFonts w:ascii="Baskerville" w:hAnsi="Baskerville" w:cs="Baskerville"/>
                <w:sz w:val="28"/>
              </w:rPr>
            </w:pPr>
            <w:r>
              <w:rPr>
                <w:rFonts w:ascii="Baskerville" w:hAnsi="Baskerville" w:cs="Baskerville"/>
                <w:sz w:val="28"/>
              </w:rPr>
              <w:t>Answer Questions for 9/2</w:t>
            </w:r>
          </w:p>
        </w:tc>
      </w:tr>
      <w:tr w:rsidR="003F0A3E" w:rsidRPr="00C9148B" w14:paraId="3D1DEFB4" w14:textId="77777777" w:rsidTr="00975C8B">
        <w:tc>
          <w:tcPr>
            <w:tcW w:w="1958" w:type="dxa"/>
            <w:tcBorders>
              <w:left w:val="single" w:sz="4" w:space="0" w:color="000000"/>
              <w:bottom w:val="single" w:sz="4" w:space="0" w:color="000000"/>
            </w:tcBorders>
          </w:tcPr>
          <w:p w14:paraId="1725EA23" w14:textId="6801DDB6" w:rsidR="003F0A3E" w:rsidRPr="00C9148B" w:rsidRDefault="003C1519">
            <w:pPr>
              <w:snapToGrid w:val="0"/>
              <w:ind w:right="-810"/>
              <w:rPr>
                <w:rFonts w:ascii="Baskerville" w:hAnsi="Baskerville" w:cs="Baskerville"/>
                <w:b/>
                <w:sz w:val="28"/>
              </w:rPr>
            </w:pPr>
            <w:r>
              <w:rPr>
                <w:rFonts w:ascii="Baskerville" w:hAnsi="Baskerville" w:cs="Baskerville"/>
                <w:b/>
                <w:sz w:val="28"/>
              </w:rPr>
              <w:t>9/2</w:t>
            </w:r>
          </w:p>
        </w:tc>
        <w:tc>
          <w:tcPr>
            <w:tcW w:w="4050" w:type="dxa"/>
            <w:tcBorders>
              <w:left w:val="single" w:sz="4" w:space="0" w:color="000000"/>
              <w:bottom w:val="single" w:sz="4" w:space="0" w:color="000000"/>
            </w:tcBorders>
          </w:tcPr>
          <w:p w14:paraId="5BB845B6" w14:textId="77777777" w:rsidR="003F0A3E" w:rsidRPr="00C9148B" w:rsidRDefault="003F0A3E">
            <w:pPr>
              <w:snapToGrid w:val="0"/>
              <w:ind w:right="-810"/>
              <w:rPr>
                <w:rFonts w:ascii="Baskerville" w:hAnsi="Baskerville" w:cs="Baskerville"/>
                <w:sz w:val="28"/>
              </w:rPr>
            </w:pPr>
            <w:r w:rsidRPr="00C9148B">
              <w:rPr>
                <w:rFonts w:ascii="Baskerville" w:hAnsi="Baskerville" w:cs="Baskerville"/>
                <w:sz w:val="28"/>
              </w:rPr>
              <w:t xml:space="preserve">Themes: Risk Taking </w:t>
            </w:r>
          </w:p>
          <w:p w14:paraId="475745C9" w14:textId="77777777" w:rsidR="003F0A3E" w:rsidRPr="00C9148B" w:rsidRDefault="003F0A3E">
            <w:pPr>
              <w:ind w:right="-810"/>
              <w:rPr>
                <w:rFonts w:ascii="Baskerville" w:hAnsi="Baskerville" w:cs="Baskerville"/>
                <w:sz w:val="28"/>
              </w:rPr>
            </w:pPr>
            <w:r w:rsidRPr="00C9148B">
              <w:rPr>
                <w:rFonts w:ascii="Baskerville" w:hAnsi="Baskerville" w:cs="Baskerville"/>
                <w:sz w:val="28"/>
              </w:rPr>
              <w:t>And Decision Making</w:t>
            </w:r>
          </w:p>
          <w:p w14:paraId="786E4432" w14:textId="77777777" w:rsidR="003F0A3E" w:rsidRDefault="00422BF8">
            <w:pPr>
              <w:ind w:right="-810"/>
              <w:rPr>
                <w:rFonts w:ascii="Baskerville" w:hAnsi="Baskerville" w:cs="Baskerville"/>
                <w:sz w:val="28"/>
              </w:rPr>
            </w:pPr>
            <w:r>
              <w:rPr>
                <w:rFonts w:ascii="Baskerville" w:hAnsi="Baskerville" w:cs="Baskerville"/>
                <w:sz w:val="28"/>
              </w:rPr>
              <w:t>The Teenage Brain</w:t>
            </w:r>
          </w:p>
          <w:p w14:paraId="37029A2B" w14:textId="393B20D5" w:rsidR="0069430B" w:rsidRPr="00C9148B" w:rsidRDefault="0069430B">
            <w:pPr>
              <w:ind w:right="-810"/>
              <w:rPr>
                <w:rFonts w:ascii="Baskerville" w:hAnsi="Baskerville" w:cs="Baskerville"/>
                <w:sz w:val="28"/>
              </w:rPr>
            </w:pPr>
            <w:r>
              <w:rPr>
                <w:rFonts w:ascii="Baskerville" w:hAnsi="Baskerville" w:cs="Baskerville"/>
                <w:sz w:val="28"/>
              </w:rPr>
              <w:t>Intro: Substance Abuse Unit</w:t>
            </w:r>
          </w:p>
        </w:tc>
        <w:tc>
          <w:tcPr>
            <w:tcW w:w="4950" w:type="dxa"/>
            <w:tcBorders>
              <w:left w:val="single" w:sz="4" w:space="0" w:color="000000"/>
              <w:bottom w:val="single" w:sz="4" w:space="0" w:color="000000"/>
              <w:right w:val="single" w:sz="4" w:space="0" w:color="000000"/>
            </w:tcBorders>
          </w:tcPr>
          <w:p w14:paraId="00E483D6" w14:textId="77777777" w:rsidR="00AF1635" w:rsidRDefault="006C050A" w:rsidP="00AF1635">
            <w:pPr>
              <w:ind w:right="-810"/>
              <w:rPr>
                <w:rFonts w:ascii="Baskerville" w:hAnsi="Baskerville" w:cs="Baskerville"/>
                <w:sz w:val="28"/>
              </w:rPr>
            </w:pPr>
            <w:r>
              <w:rPr>
                <w:rFonts w:ascii="Baskerville" w:hAnsi="Baskerville" w:cs="Baskerville"/>
                <w:sz w:val="28"/>
              </w:rPr>
              <w:t xml:space="preserve">Read pgs. 3 &amp; 4, take notes on chart on </w:t>
            </w:r>
          </w:p>
          <w:p w14:paraId="6DFA79C2" w14:textId="188A2800" w:rsidR="006C050A" w:rsidRPr="00C9148B" w:rsidRDefault="006C050A" w:rsidP="00AF1635">
            <w:pPr>
              <w:ind w:right="-810"/>
              <w:rPr>
                <w:rFonts w:ascii="Baskerville" w:hAnsi="Baskerville" w:cs="Baskerville"/>
                <w:sz w:val="28"/>
              </w:rPr>
            </w:pPr>
            <w:r>
              <w:rPr>
                <w:rFonts w:ascii="Baskerville" w:hAnsi="Baskerville" w:cs="Baskerville"/>
                <w:sz w:val="28"/>
              </w:rPr>
              <w:t>Pg. 5</w:t>
            </w:r>
            <w:r w:rsidR="007F0619">
              <w:rPr>
                <w:rFonts w:ascii="Baskerville" w:hAnsi="Baskerville" w:cs="Baskerville"/>
                <w:sz w:val="28"/>
              </w:rPr>
              <w:t xml:space="preserve"> for 9/3 and 9/4</w:t>
            </w:r>
          </w:p>
        </w:tc>
      </w:tr>
      <w:tr w:rsidR="003F0A3E" w:rsidRPr="00C9148B" w14:paraId="53668BC6" w14:textId="77777777" w:rsidTr="00975C8B">
        <w:tc>
          <w:tcPr>
            <w:tcW w:w="1958" w:type="dxa"/>
            <w:tcBorders>
              <w:left w:val="single" w:sz="4" w:space="0" w:color="000000"/>
              <w:bottom w:val="single" w:sz="4" w:space="0" w:color="000000"/>
            </w:tcBorders>
          </w:tcPr>
          <w:p w14:paraId="6CDE0E65" w14:textId="59A24BA8" w:rsidR="003F0A3E" w:rsidRPr="00C9148B" w:rsidRDefault="003F0A3E">
            <w:pPr>
              <w:snapToGrid w:val="0"/>
              <w:ind w:right="-810"/>
              <w:rPr>
                <w:rFonts w:ascii="Baskerville" w:hAnsi="Baskerville" w:cs="Baskerville"/>
                <w:b/>
                <w:sz w:val="28"/>
              </w:rPr>
            </w:pPr>
          </w:p>
          <w:p w14:paraId="1DDB39CC" w14:textId="5C2637D8" w:rsidR="003F0A3E" w:rsidRPr="00C9148B" w:rsidRDefault="003C1519" w:rsidP="00422BF8">
            <w:pPr>
              <w:snapToGrid w:val="0"/>
              <w:ind w:right="-810"/>
              <w:rPr>
                <w:rFonts w:ascii="Baskerville" w:hAnsi="Baskerville" w:cs="Baskerville"/>
                <w:b/>
                <w:sz w:val="28"/>
              </w:rPr>
            </w:pPr>
            <w:r>
              <w:rPr>
                <w:rFonts w:ascii="Baskerville" w:hAnsi="Baskerville" w:cs="Baskerville"/>
                <w:b/>
                <w:sz w:val="28"/>
              </w:rPr>
              <w:t>9/3 &amp; 9/4</w:t>
            </w:r>
          </w:p>
        </w:tc>
        <w:tc>
          <w:tcPr>
            <w:tcW w:w="4050" w:type="dxa"/>
            <w:tcBorders>
              <w:left w:val="single" w:sz="4" w:space="0" w:color="000000"/>
              <w:bottom w:val="single" w:sz="4" w:space="0" w:color="000000"/>
            </w:tcBorders>
          </w:tcPr>
          <w:p w14:paraId="453AA3C3" w14:textId="27808917" w:rsidR="00DE5242" w:rsidRDefault="001668B0" w:rsidP="00A51AE7">
            <w:pPr>
              <w:tabs>
                <w:tab w:val="center" w:pos="2034"/>
              </w:tabs>
              <w:snapToGrid w:val="0"/>
              <w:ind w:right="-810"/>
              <w:rPr>
                <w:rFonts w:ascii="Baskerville" w:hAnsi="Baskerville" w:cs="Baskerville"/>
                <w:sz w:val="28"/>
              </w:rPr>
            </w:pPr>
            <w:r>
              <w:rPr>
                <w:rFonts w:ascii="Baskerville" w:hAnsi="Baskerville" w:cs="Baskerville"/>
                <w:sz w:val="28"/>
              </w:rPr>
              <w:t xml:space="preserve">Drug </w:t>
            </w:r>
            <w:r w:rsidR="00DE5242">
              <w:rPr>
                <w:rFonts w:ascii="Baskerville" w:hAnsi="Baskerville" w:cs="Baskerville"/>
                <w:sz w:val="28"/>
              </w:rPr>
              <w:t>Effect</w:t>
            </w:r>
            <w:r>
              <w:rPr>
                <w:rFonts w:ascii="Baskerville" w:hAnsi="Baskerville" w:cs="Baskerville"/>
                <w:sz w:val="28"/>
              </w:rPr>
              <w:t>s</w:t>
            </w:r>
            <w:r w:rsidR="00DE5242">
              <w:rPr>
                <w:rFonts w:ascii="Baskerville" w:hAnsi="Baskerville" w:cs="Baskerville"/>
                <w:sz w:val="28"/>
              </w:rPr>
              <w:t>/Categories</w:t>
            </w:r>
            <w:r w:rsidR="003F0A3E" w:rsidRPr="00C9148B">
              <w:rPr>
                <w:rFonts w:ascii="Baskerville" w:hAnsi="Baskerville" w:cs="Baskerville"/>
                <w:sz w:val="28"/>
              </w:rPr>
              <w:t xml:space="preserve"> &amp; </w:t>
            </w:r>
          </w:p>
          <w:p w14:paraId="5B3A3424" w14:textId="77777777" w:rsidR="00C9148B" w:rsidRDefault="00DE5242" w:rsidP="00AF1635">
            <w:pPr>
              <w:tabs>
                <w:tab w:val="center" w:pos="2034"/>
              </w:tabs>
              <w:snapToGrid w:val="0"/>
              <w:ind w:right="-810"/>
              <w:rPr>
                <w:rFonts w:ascii="Baskerville" w:hAnsi="Baskerville" w:cs="Baskerville"/>
                <w:sz w:val="28"/>
              </w:rPr>
            </w:pPr>
            <w:r>
              <w:rPr>
                <w:rFonts w:ascii="Baskerville" w:hAnsi="Baskerville" w:cs="Baskerville"/>
                <w:sz w:val="28"/>
              </w:rPr>
              <w:t xml:space="preserve">Federal </w:t>
            </w:r>
            <w:r w:rsidR="003F0A3E" w:rsidRPr="00C9148B">
              <w:rPr>
                <w:rFonts w:ascii="Baskerville" w:hAnsi="Baskerville" w:cs="Baskerville"/>
                <w:sz w:val="28"/>
              </w:rPr>
              <w:t>Scheduling</w:t>
            </w:r>
          </w:p>
          <w:p w14:paraId="0E2E0D08" w14:textId="62EF3F2A" w:rsidR="00422BF8" w:rsidRPr="00C9148B" w:rsidRDefault="00422BF8" w:rsidP="00AF1635">
            <w:pPr>
              <w:tabs>
                <w:tab w:val="center" w:pos="2034"/>
              </w:tabs>
              <w:snapToGrid w:val="0"/>
              <w:ind w:right="-810"/>
              <w:rPr>
                <w:rFonts w:ascii="Baskerville" w:hAnsi="Baskerville" w:cs="Baskerville"/>
                <w:sz w:val="28"/>
              </w:rPr>
            </w:pPr>
            <w:r>
              <w:rPr>
                <w:rFonts w:ascii="Baskerville" w:hAnsi="Baskerville" w:cs="Baskerville"/>
                <w:sz w:val="28"/>
              </w:rPr>
              <w:t>Lecture: Stimulants</w:t>
            </w:r>
          </w:p>
        </w:tc>
        <w:tc>
          <w:tcPr>
            <w:tcW w:w="4950" w:type="dxa"/>
            <w:tcBorders>
              <w:left w:val="single" w:sz="4" w:space="0" w:color="000000"/>
              <w:bottom w:val="single" w:sz="4" w:space="0" w:color="000000"/>
              <w:right w:val="single" w:sz="4" w:space="0" w:color="000000"/>
            </w:tcBorders>
          </w:tcPr>
          <w:p w14:paraId="17B69B0A" w14:textId="23009D26" w:rsidR="003F0A3E" w:rsidRPr="00C9148B" w:rsidRDefault="003F0A3E" w:rsidP="006C050A">
            <w:pPr>
              <w:ind w:right="-810"/>
              <w:rPr>
                <w:rFonts w:ascii="Baskerville" w:hAnsi="Baskerville" w:cs="Baskerville"/>
                <w:sz w:val="28"/>
              </w:rPr>
            </w:pPr>
          </w:p>
        </w:tc>
      </w:tr>
      <w:tr w:rsidR="003F0A3E" w:rsidRPr="00C9148B" w14:paraId="45D603F4" w14:textId="77777777" w:rsidTr="00975C8B">
        <w:tc>
          <w:tcPr>
            <w:tcW w:w="1958" w:type="dxa"/>
            <w:tcBorders>
              <w:left w:val="single" w:sz="4" w:space="0" w:color="000000"/>
              <w:bottom w:val="single" w:sz="4" w:space="0" w:color="000000"/>
            </w:tcBorders>
          </w:tcPr>
          <w:p w14:paraId="200D0D2A" w14:textId="690C4CDC" w:rsidR="00690474" w:rsidRPr="00C9148B" w:rsidRDefault="00690474">
            <w:pPr>
              <w:snapToGrid w:val="0"/>
              <w:ind w:right="-810"/>
              <w:rPr>
                <w:rFonts w:ascii="Baskerville" w:hAnsi="Baskerville" w:cs="Baskerville"/>
                <w:b/>
                <w:sz w:val="28"/>
              </w:rPr>
            </w:pPr>
          </w:p>
          <w:p w14:paraId="2FBEBCC1" w14:textId="4C88D751" w:rsidR="003F0A3E" w:rsidRPr="00C9148B" w:rsidRDefault="003C1519">
            <w:pPr>
              <w:snapToGrid w:val="0"/>
              <w:ind w:right="-810"/>
              <w:rPr>
                <w:rFonts w:ascii="Baskerville" w:hAnsi="Baskerville" w:cs="Baskerville"/>
                <w:b/>
                <w:sz w:val="28"/>
              </w:rPr>
            </w:pPr>
            <w:r>
              <w:rPr>
                <w:rFonts w:ascii="Baskerville" w:hAnsi="Baskerville" w:cs="Baskerville"/>
                <w:b/>
                <w:sz w:val="28"/>
              </w:rPr>
              <w:t>9/5</w:t>
            </w:r>
          </w:p>
        </w:tc>
        <w:tc>
          <w:tcPr>
            <w:tcW w:w="4050" w:type="dxa"/>
            <w:tcBorders>
              <w:left w:val="single" w:sz="4" w:space="0" w:color="000000"/>
              <w:bottom w:val="single" w:sz="4" w:space="0" w:color="000000"/>
            </w:tcBorders>
          </w:tcPr>
          <w:p w14:paraId="7953AB23" w14:textId="12452251" w:rsidR="008403C1" w:rsidRDefault="00422BF8" w:rsidP="000A2F6F">
            <w:pPr>
              <w:tabs>
                <w:tab w:val="center" w:pos="2034"/>
              </w:tabs>
              <w:snapToGrid w:val="0"/>
              <w:ind w:right="-810"/>
              <w:rPr>
                <w:rFonts w:ascii="Baskerville" w:hAnsi="Baskerville" w:cs="Baskerville"/>
                <w:sz w:val="28"/>
              </w:rPr>
            </w:pPr>
            <w:r>
              <w:rPr>
                <w:rFonts w:ascii="Baskerville" w:hAnsi="Baskerville" w:cs="Baskerville"/>
                <w:sz w:val="28"/>
              </w:rPr>
              <w:t xml:space="preserve">Lecture: </w:t>
            </w:r>
            <w:r w:rsidR="008403C1">
              <w:rPr>
                <w:rFonts w:ascii="Baskerville" w:hAnsi="Baskerville" w:cs="Baskerville"/>
                <w:sz w:val="28"/>
              </w:rPr>
              <w:t>Narcotics &amp;</w:t>
            </w:r>
          </w:p>
          <w:p w14:paraId="615EAFDB" w14:textId="4134664B" w:rsidR="00A74427" w:rsidRPr="00C9148B" w:rsidRDefault="008403C1" w:rsidP="000A2F6F">
            <w:pPr>
              <w:tabs>
                <w:tab w:val="center" w:pos="2034"/>
              </w:tabs>
              <w:snapToGrid w:val="0"/>
              <w:ind w:right="-810"/>
              <w:rPr>
                <w:rFonts w:ascii="Baskerville" w:hAnsi="Baskerville" w:cs="Baskerville"/>
                <w:sz w:val="28"/>
              </w:rPr>
            </w:pPr>
            <w:r>
              <w:rPr>
                <w:rFonts w:ascii="Baskerville" w:hAnsi="Baskerville" w:cs="Baskerville"/>
                <w:sz w:val="28"/>
              </w:rPr>
              <w:t xml:space="preserve">              </w:t>
            </w:r>
            <w:r w:rsidR="00A74427">
              <w:rPr>
                <w:rFonts w:ascii="Baskerville" w:hAnsi="Baskerville" w:cs="Baskerville"/>
                <w:sz w:val="28"/>
              </w:rPr>
              <w:t>Hallucinogens</w:t>
            </w:r>
          </w:p>
        </w:tc>
        <w:tc>
          <w:tcPr>
            <w:tcW w:w="4950" w:type="dxa"/>
            <w:tcBorders>
              <w:left w:val="single" w:sz="4" w:space="0" w:color="000000"/>
              <w:bottom w:val="single" w:sz="4" w:space="0" w:color="000000"/>
              <w:right w:val="single" w:sz="4" w:space="0" w:color="000000"/>
            </w:tcBorders>
          </w:tcPr>
          <w:p w14:paraId="12ACF5DE" w14:textId="77777777" w:rsidR="000011D6" w:rsidRDefault="005D5F42">
            <w:pPr>
              <w:snapToGrid w:val="0"/>
              <w:ind w:right="-810"/>
              <w:rPr>
                <w:rFonts w:ascii="Baskerville" w:hAnsi="Baskerville" w:cs="Baskerville"/>
                <w:sz w:val="28"/>
              </w:rPr>
            </w:pPr>
            <w:r>
              <w:rPr>
                <w:rFonts w:ascii="Baskerville" w:hAnsi="Baskerville" w:cs="Baskerville"/>
                <w:sz w:val="28"/>
              </w:rPr>
              <w:t>Complete Alcohol 101 Assignment</w:t>
            </w:r>
            <w:r w:rsidR="000011D6">
              <w:rPr>
                <w:rFonts w:ascii="Baskerville" w:hAnsi="Baskerville" w:cs="Baskerville"/>
                <w:sz w:val="28"/>
              </w:rPr>
              <w:t xml:space="preserve"> on pgs. </w:t>
            </w:r>
          </w:p>
          <w:p w14:paraId="6429066D" w14:textId="27B879E6" w:rsidR="005D5F42" w:rsidRDefault="000011D6">
            <w:pPr>
              <w:snapToGrid w:val="0"/>
              <w:ind w:right="-810"/>
              <w:rPr>
                <w:rFonts w:ascii="Baskerville" w:hAnsi="Baskerville" w:cs="Baskerville"/>
                <w:sz w:val="28"/>
              </w:rPr>
            </w:pPr>
            <w:r>
              <w:rPr>
                <w:rFonts w:ascii="Baskerville" w:hAnsi="Baskerville" w:cs="Baskerville"/>
                <w:sz w:val="28"/>
              </w:rPr>
              <w:t>9 - 11</w:t>
            </w:r>
            <w:r w:rsidR="005D5F42">
              <w:rPr>
                <w:rFonts w:ascii="Baskerville" w:hAnsi="Baskerville" w:cs="Baskerville"/>
                <w:sz w:val="28"/>
              </w:rPr>
              <w:t xml:space="preserve"> for </w:t>
            </w:r>
            <w:r w:rsidR="007F0619">
              <w:rPr>
                <w:rFonts w:ascii="Baskerville" w:hAnsi="Baskerville" w:cs="Baskerville"/>
                <w:sz w:val="28"/>
              </w:rPr>
              <w:t>Monday 9/8</w:t>
            </w:r>
            <w:r>
              <w:rPr>
                <w:rFonts w:ascii="Baskerville" w:hAnsi="Baskerville" w:cs="Baskerville"/>
                <w:sz w:val="28"/>
              </w:rPr>
              <w:t xml:space="preserve"> (DON’T complete </w:t>
            </w:r>
          </w:p>
          <w:p w14:paraId="6B2931A3" w14:textId="510205A3" w:rsidR="000011D6" w:rsidRPr="00C9148B" w:rsidRDefault="000011D6">
            <w:pPr>
              <w:snapToGrid w:val="0"/>
              <w:ind w:right="-810"/>
              <w:rPr>
                <w:rFonts w:ascii="Baskerville" w:hAnsi="Baskerville" w:cs="Baskerville"/>
                <w:sz w:val="28"/>
              </w:rPr>
            </w:pPr>
            <w:r>
              <w:rPr>
                <w:rFonts w:ascii="Baskerville" w:hAnsi="Baskerville" w:cs="Baskerville"/>
                <w:sz w:val="28"/>
              </w:rPr>
              <w:t>the What Would You Do Assignment</w:t>
            </w:r>
          </w:p>
          <w:p w14:paraId="3065A0C9" w14:textId="77777777" w:rsidR="003F0A3E" w:rsidRPr="00C9148B" w:rsidRDefault="003F0A3E">
            <w:pPr>
              <w:snapToGrid w:val="0"/>
              <w:ind w:right="-810"/>
              <w:rPr>
                <w:rFonts w:ascii="Baskerville" w:hAnsi="Baskerville" w:cs="Baskerville"/>
                <w:sz w:val="28"/>
              </w:rPr>
            </w:pPr>
          </w:p>
        </w:tc>
      </w:tr>
      <w:tr w:rsidR="00AF1635" w:rsidRPr="00C9148B" w14:paraId="2B5A6928" w14:textId="77777777" w:rsidTr="00975C8B">
        <w:tc>
          <w:tcPr>
            <w:tcW w:w="1958" w:type="dxa"/>
            <w:tcBorders>
              <w:left w:val="single" w:sz="4" w:space="0" w:color="000000"/>
              <w:bottom w:val="single" w:sz="4" w:space="0" w:color="000000"/>
            </w:tcBorders>
          </w:tcPr>
          <w:p w14:paraId="37E70F56" w14:textId="26622630" w:rsidR="00AF1635" w:rsidRPr="00C9148B" w:rsidRDefault="003C1519">
            <w:pPr>
              <w:snapToGrid w:val="0"/>
              <w:ind w:right="-810"/>
              <w:rPr>
                <w:rFonts w:ascii="Baskerville" w:hAnsi="Baskerville" w:cs="Baskerville"/>
                <w:b/>
                <w:sz w:val="28"/>
              </w:rPr>
            </w:pPr>
            <w:r>
              <w:rPr>
                <w:rFonts w:ascii="Baskerville" w:hAnsi="Baskerville" w:cs="Baskerville"/>
                <w:b/>
                <w:sz w:val="28"/>
              </w:rPr>
              <w:t>9/8</w:t>
            </w:r>
          </w:p>
        </w:tc>
        <w:tc>
          <w:tcPr>
            <w:tcW w:w="4050" w:type="dxa"/>
            <w:tcBorders>
              <w:left w:val="single" w:sz="4" w:space="0" w:color="000000"/>
              <w:bottom w:val="single" w:sz="4" w:space="0" w:color="000000"/>
            </w:tcBorders>
          </w:tcPr>
          <w:p w14:paraId="6293FA60" w14:textId="6CF8F77B" w:rsidR="00422BF8" w:rsidRDefault="00A74427" w:rsidP="000A2F6F">
            <w:pPr>
              <w:tabs>
                <w:tab w:val="center" w:pos="2034"/>
              </w:tabs>
              <w:snapToGrid w:val="0"/>
              <w:ind w:right="-810"/>
              <w:rPr>
                <w:rFonts w:ascii="Baskerville" w:hAnsi="Baskerville" w:cs="Baskerville"/>
                <w:sz w:val="28"/>
              </w:rPr>
            </w:pPr>
            <w:r>
              <w:rPr>
                <w:rFonts w:ascii="Baskerville" w:hAnsi="Baskerville" w:cs="Baskerville"/>
                <w:sz w:val="28"/>
              </w:rPr>
              <w:t>Depressants:</w:t>
            </w:r>
          </w:p>
          <w:p w14:paraId="36442751" w14:textId="49E279C1" w:rsidR="000A2F6F" w:rsidRDefault="005D5F42" w:rsidP="000A2F6F">
            <w:pPr>
              <w:tabs>
                <w:tab w:val="center" w:pos="2034"/>
              </w:tabs>
              <w:snapToGrid w:val="0"/>
              <w:ind w:right="-810"/>
              <w:rPr>
                <w:rFonts w:ascii="Baskerville" w:hAnsi="Baskerville" w:cs="Baskerville"/>
                <w:sz w:val="28"/>
              </w:rPr>
            </w:pPr>
            <w:r>
              <w:rPr>
                <w:rFonts w:ascii="Baskerville" w:hAnsi="Baskerville" w:cs="Baskerville"/>
                <w:sz w:val="28"/>
              </w:rPr>
              <w:t>Alcohol 101</w:t>
            </w:r>
          </w:p>
        </w:tc>
        <w:tc>
          <w:tcPr>
            <w:tcW w:w="4950" w:type="dxa"/>
            <w:tcBorders>
              <w:left w:val="single" w:sz="4" w:space="0" w:color="000000"/>
              <w:bottom w:val="single" w:sz="4" w:space="0" w:color="000000"/>
              <w:right w:val="single" w:sz="4" w:space="0" w:color="000000"/>
            </w:tcBorders>
          </w:tcPr>
          <w:p w14:paraId="56FCB9A2" w14:textId="77777777" w:rsidR="000011D6" w:rsidRDefault="000011D6" w:rsidP="000011D6">
            <w:pPr>
              <w:snapToGrid w:val="0"/>
              <w:ind w:right="-810"/>
              <w:rPr>
                <w:rFonts w:ascii="Baskerville" w:hAnsi="Baskerville" w:cs="Baskerville"/>
                <w:sz w:val="28"/>
              </w:rPr>
            </w:pPr>
            <w:r>
              <w:rPr>
                <w:rFonts w:ascii="Baskerville" w:hAnsi="Baskerville" w:cs="Baskerville"/>
                <w:sz w:val="28"/>
              </w:rPr>
              <w:t xml:space="preserve">Respond to What Would You Do </w:t>
            </w:r>
          </w:p>
          <w:p w14:paraId="6FA5166E" w14:textId="4DDA9E37" w:rsidR="00AF1635" w:rsidRPr="00C9148B" w:rsidRDefault="000011D6" w:rsidP="000011D6">
            <w:pPr>
              <w:snapToGrid w:val="0"/>
              <w:ind w:right="-810"/>
              <w:rPr>
                <w:rFonts w:ascii="Baskerville" w:hAnsi="Baskerville" w:cs="Baskerville"/>
                <w:sz w:val="28"/>
              </w:rPr>
            </w:pPr>
            <w:r>
              <w:rPr>
                <w:rFonts w:ascii="Baskerville" w:hAnsi="Baskerville" w:cs="Baskerville"/>
                <w:sz w:val="28"/>
              </w:rPr>
              <w:t>Scenarios on pgs. 11 &amp; 12 for</w:t>
            </w:r>
            <w:r w:rsidR="007F0619">
              <w:rPr>
                <w:rFonts w:ascii="Baskerville" w:hAnsi="Baskerville" w:cs="Baskerville"/>
                <w:sz w:val="28"/>
              </w:rPr>
              <w:t xml:space="preserve"> 9/9</w:t>
            </w:r>
          </w:p>
        </w:tc>
      </w:tr>
      <w:tr w:rsidR="00B47A96" w:rsidRPr="00C9148B" w14:paraId="089CCAA4" w14:textId="77777777" w:rsidTr="00975C8B">
        <w:trPr>
          <w:trHeight w:val="1007"/>
        </w:trPr>
        <w:tc>
          <w:tcPr>
            <w:tcW w:w="1958" w:type="dxa"/>
            <w:tcBorders>
              <w:left w:val="single" w:sz="4" w:space="0" w:color="000000"/>
              <w:bottom w:val="single" w:sz="4" w:space="0" w:color="000000"/>
            </w:tcBorders>
          </w:tcPr>
          <w:p w14:paraId="3E6285AD" w14:textId="386A4F19" w:rsidR="00B47A96" w:rsidRPr="00C9148B" w:rsidRDefault="003C1519" w:rsidP="00422BF8">
            <w:pPr>
              <w:snapToGrid w:val="0"/>
              <w:ind w:right="-810"/>
              <w:rPr>
                <w:rFonts w:ascii="Baskerville" w:hAnsi="Baskerville" w:cs="Baskerville"/>
                <w:b/>
                <w:sz w:val="28"/>
              </w:rPr>
            </w:pPr>
            <w:r>
              <w:rPr>
                <w:rFonts w:ascii="Baskerville" w:hAnsi="Baskerville" w:cs="Baskerville"/>
                <w:b/>
                <w:sz w:val="28"/>
              </w:rPr>
              <w:t>9/9</w:t>
            </w:r>
          </w:p>
        </w:tc>
        <w:tc>
          <w:tcPr>
            <w:tcW w:w="4050" w:type="dxa"/>
            <w:tcBorders>
              <w:left w:val="single" w:sz="4" w:space="0" w:color="000000"/>
              <w:bottom w:val="single" w:sz="4" w:space="0" w:color="000000"/>
            </w:tcBorders>
          </w:tcPr>
          <w:p w14:paraId="5777FC68" w14:textId="77777777" w:rsidR="006A223C" w:rsidRDefault="005D5F42" w:rsidP="00241767">
            <w:pPr>
              <w:ind w:right="-810"/>
              <w:rPr>
                <w:rFonts w:ascii="Baskerville" w:hAnsi="Baskerville" w:cs="Baskerville"/>
                <w:sz w:val="28"/>
              </w:rPr>
            </w:pPr>
            <w:r>
              <w:rPr>
                <w:rFonts w:ascii="Baskerville" w:hAnsi="Baskerville" w:cs="Baskerville"/>
                <w:sz w:val="28"/>
              </w:rPr>
              <w:t xml:space="preserve">Alcohol Scenarios: </w:t>
            </w:r>
          </w:p>
          <w:p w14:paraId="6A431010" w14:textId="77777777" w:rsidR="005D5F42" w:rsidRDefault="005D5F42" w:rsidP="00241767">
            <w:pPr>
              <w:ind w:right="-810"/>
              <w:rPr>
                <w:rFonts w:ascii="Baskerville" w:hAnsi="Baskerville" w:cs="Baskerville"/>
                <w:sz w:val="28"/>
              </w:rPr>
            </w:pPr>
            <w:r>
              <w:rPr>
                <w:rFonts w:ascii="Baskerville" w:hAnsi="Baskerville" w:cs="Baskerville"/>
                <w:sz w:val="28"/>
              </w:rPr>
              <w:t>What Would You</w:t>
            </w:r>
            <w:r w:rsidR="006A223C">
              <w:rPr>
                <w:rFonts w:ascii="Baskerville" w:hAnsi="Baskerville" w:cs="Baskerville"/>
                <w:sz w:val="28"/>
              </w:rPr>
              <w:t xml:space="preserve"> </w:t>
            </w:r>
            <w:r>
              <w:rPr>
                <w:rFonts w:ascii="Baskerville" w:hAnsi="Baskerville" w:cs="Baskerville"/>
                <w:sz w:val="28"/>
              </w:rPr>
              <w:t>Do?</w:t>
            </w:r>
            <w:r w:rsidR="006A223C">
              <w:rPr>
                <w:rFonts w:ascii="Baskerville" w:hAnsi="Baskerville" w:cs="Baskerville"/>
                <w:sz w:val="28"/>
              </w:rPr>
              <w:t>: Group</w:t>
            </w:r>
          </w:p>
          <w:p w14:paraId="799CE17A" w14:textId="77777777" w:rsidR="006A223C" w:rsidRDefault="006A223C" w:rsidP="00241767">
            <w:pPr>
              <w:ind w:right="-810"/>
              <w:rPr>
                <w:rFonts w:ascii="Baskerville" w:hAnsi="Baskerville" w:cs="Baskerville"/>
                <w:sz w:val="28"/>
              </w:rPr>
            </w:pPr>
            <w:r>
              <w:rPr>
                <w:rFonts w:ascii="Baskerville" w:hAnsi="Baskerville" w:cs="Baskerville"/>
                <w:sz w:val="28"/>
              </w:rPr>
              <w:t>Brainstorming Activity</w:t>
            </w:r>
            <w:r w:rsidR="004C4CEC">
              <w:rPr>
                <w:rFonts w:ascii="Baskerville" w:hAnsi="Baskerville" w:cs="Baskerville"/>
                <w:sz w:val="28"/>
              </w:rPr>
              <w:t xml:space="preserve"> &amp; </w:t>
            </w:r>
          </w:p>
          <w:p w14:paraId="71408B0D" w14:textId="77777777" w:rsidR="004C4CEC" w:rsidRDefault="004C4CEC" w:rsidP="00241767">
            <w:pPr>
              <w:ind w:right="-810"/>
              <w:rPr>
                <w:rFonts w:ascii="Baskerville" w:hAnsi="Baskerville" w:cs="Baskerville"/>
                <w:sz w:val="28"/>
              </w:rPr>
            </w:pPr>
            <w:r>
              <w:rPr>
                <w:rFonts w:ascii="Baskerville" w:hAnsi="Baskerville" w:cs="Baskerville"/>
                <w:sz w:val="28"/>
              </w:rPr>
              <w:t>Discussion</w:t>
            </w:r>
          </w:p>
          <w:p w14:paraId="3854665C" w14:textId="5423536E" w:rsidR="000A46F9" w:rsidRPr="00C9148B" w:rsidRDefault="000A46F9" w:rsidP="00241767">
            <w:pPr>
              <w:ind w:right="-810"/>
              <w:rPr>
                <w:rFonts w:ascii="Baskerville" w:hAnsi="Baskerville" w:cs="Baskerville"/>
                <w:sz w:val="28"/>
              </w:rPr>
            </w:pPr>
            <w:r>
              <w:rPr>
                <w:rFonts w:ascii="Baskerville" w:hAnsi="Baskerville" w:cs="Baskerville"/>
                <w:sz w:val="28"/>
              </w:rPr>
              <w:t>Videos: Sean Carter Story</w:t>
            </w:r>
          </w:p>
        </w:tc>
        <w:tc>
          <w:tcPr>
            <w:tcW w:w="4950" w:type="dxa"/>
            <w:tcBorders>
              <w:left w:val="single" w:sz="4" w:space="0" w:color="000000"/>
              <w:bottom w:val="single" w:sz="4" w:space="0" w:color="000000"/>
              <w:right w:val="single" w:sz="4" w:space="0" w:color="000000"/>
            </w:tcBorders>
          </w:tcPr>
          <w:p w14:paraId="78E8BBED" w14:textId="77777777" w:rsidR="006A223C" w:rsidRDefault="006A223C" w:rsidP="001D2833">
            <w:pPr>
              <w:ind w:right="-810"/>
              <w:rPr>
                <w:rFonts w:ascii="Baskerville" w:hAnsi="Baskerville" w:cs="Baskerville"/>
                <w:sz w:val="28"/>
              </w:rPr>
            </w:pPr>
            <w:r>
              <w:rPr>
                <w:rFonts w:ascii="Baskerville" w:hAnsi="Baskerville" w:cs="Baskerville"/>
                <w:sz w:val="28"/>
              </w:rPr>
              <w:t xml:space="preserve">Go to wiki and complete online survey: </w:t>
            </w:r>
          </w:p>
          <w:p w14:paraId="483EF0E6" w14:textId="77777777" w:rsidR="006A223C" w:rsidRDefault="006A223C" w:rsidP="001D2833">
            <w:pPr>
              <w:ind w:right="-810"/>
              <w:rPr>
                <w:rFonts w:ascii="Baskerville" w:hAnsi="Baskerville" w:cs="Baskerville"/>
                <w:sz w:val="28"/>
              </w:rPr>
            </w:pPr>
            <w:r>
              <w:rPr>
                <w:rFonts w:ascii="Baskerville" w:hAnsi="Baskerville" w:cs="Baskerville"/>
                <w:sz w:val="28"/>
              </w:rPr>
              <w:t xml:space="preserve">What do I think and know about </w:t>
            </w:r>
          </w:p>
          <w:p w14:paraId="18E79DC8" w14:textId="559A8D87" w:rsidR="006A223C" w:rsidRPr="00C9148B" w:rsidRDefault="008403C1" w:rsidP="001D2833">
            <w:pPr>
              <w:ind w:right="-810"/>
              <w:rPr>
                <w:rFonts w:ascii="Baskerville" w:hAnsi="Baskerville" w:cs="Baskerville"/>
                <w:sz w:val="28"/>
              </w:rPr>
            </w:pPr>
            <w:r>
              <w:rPr>
                <w:rFonts w:ascii="Baskerville" w:hAnsi="Baskerville" w:cs="Baskerville"/>
                <w:sz w:val="28"/>
              </w:rPr>
              <w:t>M</w:t>
            </w:r>
            <w:r w:rsidR="006A223C">
              <w:rPr>
                <w:rFonts w:ascii="Baskerville" w:hAnsi="Baskerville" w:cs="Baskerville"/>
                <w:sz w:val="28"/>
              </w:rPr>
              <w:t>arijuana</w:t>
            </w:r>
            <w:r>
              <w:rPr>
                <w:rFonts w:ascii="Baskerville" w:hAnsi="Baskerville" w:cs="Baskerville"/>
                <w:sz w:val="28"/>
              </w:rPr>
              <w:t>?</w:t>
            </w:r>
          </w:p>
        </w:tc>
      </w:tr>
      <w:tr w:rsidR="00A27B3D" w:rsidRPr="00C9148B" w14:paraId="4F58D0DB" w14:textId="77777777" w:rsidTr="00975C8B">
        <w:tc>
          <w:tcPr>
            <w:tcW w:w="1958" w:type="dxa"/>
            <w:tcBorders>
              <w:left w:val="single" w:sz="4" w:space="0" w:color="000000"/>
              <w:bottom w:val="single" w:sz="4" w:space="0" w:color="000000"/>
            </w:tcBorders>
          </w:tcPr>
          <w:p w14:paraId="327455E7" w14:textId="325A6796" w:rsidR="00A27B3D" w:rsidRPr="00C9148B" w:rsidRDefault="003C1519" w:rsidP="006A4F9F">
            <w:pPr>
              <w:snapToGrid w:val="0"/>
              <w:ind w:right="-810"/>
              <w:rPr>
                <w:rFonts w:ascii="Baskerville" w:hAnsi="Baskerville" w:cs="Baskerville"/>
                <w:b/>
                <w:sz w:val="28"/>
              </w:rPr>
            </w:pPr>
            <w:r>
              <w:rPr>
                <w:rFonts w:ascii="Baskerville" w:hAnsi="Baskerville" w:cs="Baskerville"/>
                <w:b/>
                <w:sz w:val="28"/>
              </w:rPr>
              <w:t>9/10 &amp; 9/11</w:t>
            </w:r>
          </w:p>
        </w:tc>
        <w:tc>
          <w:tcPr>
            <w:tcW w:w="4050" w:type="dxa"/>
            <w:tcBorders>
              <w:left w:val="single" w:sz="4" w:space="0" w:color="000000"/>
              <w:bottom w:val="single" w:sz="4" w:space="0" w:color="000000"/>
            </w:tcBorders>
          </w:tcPr>
          <w:p w14:paraId="09ADC1E2" w14:textId="2BD4B666" w:rsidR="0069430B" w:rsidRDefault="005D5F42" w:rsidP="006A4F9F">
            <w:pPr>
              <w:ind w:right="-810"/>
              <w:rPr>
                <w:rFonts w:ascii="Baskerville" w:hAnsi="Baskerville" w:cs="Baskerville"/>
                <w:sz w:val="28"/>
              </w:rPr>
            </w:pPr>
            <w:r>
              <w:rPr>
                <w:rFonts w:ascii="Baskerville" w:hAnsi="Baskerville" w:cs="Baskerville"/>
                <w:sz w:val="28"/>
              </w:rPr>
              <w:t>Marijuana 101</w:t>
            </w:r>
            <w:r w:rsidR="00EE069B">
              <w:rPr>
                <w:rFonts w:ascii="Baskerville" w:hAnsi="Baskerville" w:cs="Baskerville"/>
                <w:sz w:val="28"/>
              </w:rPr>
              <w:t xml:space="preserve">: History </w:t>
            </w:r>
          </w:p>
          <w:p w14:paraId="341045CD" w14:textId="06DC8FD2" w:rsidR="0069430B" w:rsidRPr="00C9148B" w:rsidRDefault="0069430B" w:rsidP="006A4F9F">
            <w:pPr>
              <w:ind w:right="-810"/>
              <w:rPr>
                <w:rFonts w:ascii="Baskerville" w:hAnsi="Baskerville" w:cs="Baskerville"/>
                <w:sz w:val="28"/>
              </w:rPr>
            </w:pPr>
            <w:r>
              <w:rPr>
                <w:rFonts w:ascii="Baskerville" w:hAnsi="Baskerville" w:cs="Baskerville"/>
                <w:sz w:val="28"/>
              </w:rPr>
              <w:t>Current Research</w:t>
            </w:r>
            <w:r w:rsidR="00655BC8">
              <w:rPr>
                <w:rFonts w:ascii="Baskerville" w:hAnsi="Baskerville" w:cs="Baskerville"/>
                <w:sz w:val="28"/>
              </w:rPr>
              <w:t xml:space="preserve"> and Effects </w:t>
            </w:r>
          </w:p>
        </w:tc>
        <w:tc>
          <w:tcPr>
            <w:tcW w:w="4950" w:type="dxa"/>
            <w:tcBorders>
              <w:left w:val="single" w:sz="4" w:space="0" w:color="000000"/>
              <w:bottom w:val="single" w:sz="4" w:space="0" w:color="000000"/>
              <w:right w:val="single" w:sz="4" w:space="0" w:color="000000"/>
            </w:tcBorders>
          </w:tcPr>
          <w:p w14:paraId="6F529CDE" w14:textId="455299D4" w:rsidR="001668B0" w:rsidRPr="00C9148B" w:rsidRDefault="001668B0" w:rsidP="006A4F9F">
            <w:pPr>
              <w:snapToGrid w:val="0"/>
              <w:ind w:right="-810"/>
              <w:rPr>
                <w:rFonts w:ascii="Baskerville" w:hAnsi="Baskerville" w:cs="Baskerville"/>
                <w:sz w:val="28"/>
              </w:rPr>
            </w:pPr>
          </w:p>
        </w:tc>
      </w:tr>
      <w:tr w:rsidR="00D85224" w:rsidRPr="00C9148B" w14:paraId="614416D4" w14:textId="77777777" w:rsidTr="00975C8B">
        <w:tc>
          <w:tcPr>
            <w:tcW w:w="1958" w:type="dxa"/>
            <w:tcBorders>
              <w:left w:val="single" w:sz="4" w:space="0" w:color="000000"/>
              <w:bottom w:val="single" w:sz="4" w:space="0" w:color="000000"/>
            </w:tcBorders>
          </w:tcPr>
          <w:p w14:paraId="052D5303" w14:textId="51DADAAD" w:rsidR="00D85224" w:rsidRPr="00C9148B" w:rsidRDefault="003C1519">
            <w:pPr>
              <w:snapToGrid w:val="0"/>
              <w:ind w:right="-810"/>
              <w:rPr>
                <w:rFonts w:ascii="Baskerville" w:hAnsi="Baskerville" w:cs="Baskerville"/>
                <w:b/>
                <w:sz w:val="28"/>
              </w:rPr>
            </w:pPr>
            <w:r>
              <w:rPr>
                <w:rFonts w:ascii="Baskerville" w:hAnsi="Baskerville" w:cs="Baskerville"/>
                <w:b/>
                <w:sz w:val="28"/>
              </w:rPr>
              <w:t>9/12</w:t>
            </w:r>
          </w:p>
        </w:tc>
        <w:tc>
          <w:tcPr>
            <w:tcW w:w="4050" w:type="dxa"/>
            <w:tcBorders>
              <w:left w:val="single" w:sz="4" w:space="0" w:color="000000"/>
              <w:bottom w:val="single" w:sz="4" w:space="0" w:color="000000"/>
            </w:tcBorders>
          </w:tcPr>
          <w:p w14:paraId="41641735" w14:textId="77777777" w:rsidR="006A223C" w:rsidRDefault="006A223C" w:rsidP="0069430B">
            <w:pPr>
              <w:ind w:right="-810"/>
              <w:rPr>
                <w:rFonts w:ascii="Baskerville" w:hAnsi="Baskerville" w:cs="Baskerville"/>
                <w:sz w:val="28"/>
              </w:rPr>
            </w:pPr>
            <w:r>
              <w:rPr>
                <w:rFonts w:ascii="Baskerville" w:hAnsi="Baskerville" w:cs="Baskerville"/>
                <w:sz w:val="28"/>
              </w:rPr>
              <w:t xml:space="preserve">Speaker: Substance Abuse </w:t>
            </w:r>
          </w:p>
          <w:p w14:paraId="3B59D6CB" w14:textId="6065F314" w:rsidR="006A223C" w:rsidRDefault="008403C1" w:rsidP="0069430B">
            <w:pPr>
              <w:ind w:right="-810"/>
              <w:rPr>
                <w:rFonts w:ascii="Baskerville" w:hAnsi="Baskerville" w:cs="Baskerville"/>
                <w:sz w:val="28"/>
              </w:rPr>
            </w:pPr>
            <w:r>
              <w:rPr>
                <w:rFonts w:ascii="Baskerville" w:hAnsi="Baskerville" w:cs="Baskerville"/>
                <w:sz w:val="28"/>
              </w:rPr>
              <w:t>Counselor: M</w:t>
            </w:r>
            <w:r w:rsidR="006A223C">
              <w:rPr>
                <w:rFonts w:ascii="Baskerville" w:hAnsi="Baskerville" w:cs="Baskerville"/>
                <w:sz w:val="28"/>
              </w:rPr>
              <w:t>s. Emerson</w:t>
            </w:r>
          </w:p>
          <w:p w14:paraId="4F059ED6" w14:textId="77777777" w:rsidR="006A223C" w:rsidRDefault="006A223C" w:rsidP="0069430B">
            <w:pPr>
              <w:ind w:right="-810"/>
              <w:rPr>
                <w:rFonts w:ascii="Baskerville" w:hAnsi="Baskerville" w:cs="Baskerville"/>
                <w:sz w:val="28"/>
              </w:rPr>
            </w:pPr>
          </w:p>
          <w:p w14:paraId="36D64D7E" w14:textId="56861EB0" w:rsidR="006A4F9F" w:rsidRPr="00C9148B" w:rsidRDefault="00655BC8" w:rsidP="0069430B">
            <w:pPr>
              <w:ind w:right="-810"/>
              <w:rPr>
                <w:rFonts w:ascii="Baskerville" w:hAnsi="Baskerville" w:cs="Baskerville"/>
                <w:sz w:val="28"/>
              </w:rPr>
            </w:pPr>
            <w:r>
              <w:rPr>
                <w:rFonts w:ascii="Baskerville" w:hAnsi="Baskerville" w:cs="Baskerville"/>
                <w:sz w:val="28"/>
              </w:rPr>
              <w:t>Medical Marijuana</w:t>
            </w:r>
          </w:p>
        </w:tc>
        <w:tc>
          <w:tcPr>
            <w:tcW w:w="4950" w:type="dxa"/>
            <w:tcBorders>
              <w:left w:val="single" w:sz="4" w:space="0" w:color="000000"/>
              <w:bottom w:val="single" w:sz="4" w:space="0" w:color="000000"/>
              <w:right w:val="single" w:sz="4" w:space="0" w:color="000000"/>
            </w:tcBorders>
          </w:tcPr>
          <w:p w14:paraId="0B6C8697" w14:textId="77777777" w:rsidR="00213E9C" w:rsidRDefault="00213E9C" w:rsidP="00213E9C">
            <w:pPr>
              <w:ind w:right="-810"/>
              <w:rPr>
                <w:rFonts w:ascii="Baskerville" w:hAnsi="Baskerville" w:cs="Baskerville"/>
                <w:sz w:val="28"/>
              </w:rPr>
            </w:pPr>
            <w:r>
              <w:rPr>
                <w:rFonts w:ascii="Baskerville" w:hAnsi="Baskerville" w:cs="Baskerville"/>
                <w:sz w:val="28"/>
              </w:rPr>
              <w:t xml:space="preserve">Read “Understanding Brain Chemistry” </w:t>
            </w:r>
          </w:p>
          <w:p w14:paraId="5D73FD16" w14:textId="2F3762C5" w:rsidR="00213E9C" w:rsidRDefault="00213E9C" w:rsidP="00213E9C">
            <w:pPr>
              <w:ind w:right="-810"/>
              <w:rPr>
                <w:rFonts w:ascii="Baskerville" w:hAnsi="Baskerville" w:cs="Baskerville"/>
                <w:sz w:val="28"/>
              </w:rPr>
            </w:pPr>
            <w:r>
              <w:rPr>
                <w:rFonts w:ascii="Baskerville" w:hAnsi="Baskerville" w:cs="Baskerville"/>
                <w:sz w:val="28"/>
              </w:rPr>
              <w:t xml:space="preserve">On pgs. </w:t>
            </w:r>
            <w:r w:rsidR="000011D6">
              <w:rPr>
                <w:rFonts w:ascii="Baskerville" w:hAnsi="Baskerville" w:cs="Baskerville"/>
                <w:sz w:val="28"/>
              </w:rPr>
              <w:t>15 &amp; 16</w:t>
            </w:r>
            <w:r>
              <w:rPr>
                <w:rFonts w:ascii="Baskerville" w:hAnsi="Baskerville" w:cs="Baskerville"/>
                <w:sz w:val="28"/>
              </w:rPr>
              <w:t xml:space="preserve">, complete the vocab &amp; </w:t>
            </w:r>
          </w:p>
          <w:p w14:paraId="5667A57A" w14:textId="1B660C41" w:rsidR="00D85224" w:rsidRPr="00C9148B" w:rsidRDefault="000011D6" w:rsidP="0041458D">
            <w:pPr>
              <w:snapToGrid w:val="0"/>
              <w:ind w:right="-810"/>
              <w:rPr>
                <w:rFonts w:ascii="Baskerville" w:hAnsi="Baskerville" w:cs="Baskerville"/>
                <w:sz w:val="28"/>
              </w:rPr>
            </w:pPr>
            <w:r>
              <w:rPr>
                <w:rFonts w:ascii="Baskerville" w:hAnsi="Baskerville" w:cs="Baskerville"/>
                <w:sz w:val="28"/>
              </w:rPr>
              <w:t>Question assignments on pgs. 17 &amp; 18</w:t>
            </w:r>
            <w:r w:rsidR="00213E9C">
              <w:rPr>
                <w:rFonts w:ascii="Baskerville" w:hAnsi="Baskerville" w:cs="Baskerville"/>
                <w:sz w:val="28"/>
              </w:rPr>
              <w:t xml:space="preserve"> for </w:t>
            </w:r>
            <w:r w:rsidR="007F0619">
              <w:rPr>
                <w:rFonts w:ascii="Baskerville" w:hAnsi="Baskerville" w:cs="Baskerville"/>
                <w:sz w:val="28"/>
              </w:rPr>
              <w:t xml:space="preserve"> </w:t>
            </w:r>
            <w:r w:rsidR="0041458D">
              <w:rPr>
                <w:rFonts w:ascii="Baskerville" w:hAnsi="Baskerville" w:cs="Baskerville"/>
                <w:sz w:val="28"/>
              </w:rPr>
              <w:t>Tuesday 9/16</w:t>
            </w:r>
          </w:p>
        </w:tc>
      </w:tr>
      <w:tr w:rsidR="00887074" w:rsidRPr="00C9148B" w14:paraId="7A50EB7A" w14:textId="77777777" w:rsidTr="00975C8B">
        <w:tc>
          <w:tcPr>
            <w:tcW w:w="1958" w:type="dxa"/>
            <w:tcBorders>
              <w:left w:val="single" w:sz="4" w:space="0" w:color="000000"/>
              <w:bottom w:val="single" w:sz="4" w:space="0" w:color="000000"/>
            </w:tcBorders>
          </w:tcPr>
          <w:p w14:paraId="20098BFB" w14:textId="3842BFC8" w:rsidR="00887074" w:rsidRDefault="003C1519">
            <w:pPr>
              <w:snapToGrid w:val="0"/>
              <w:ind w:right="-810"/>
              <w:rPr>
                <w:rFonts w:ascii="Baskerville" w:hAnsi="Baskerville" w:cs="Baskerville"/>
                <w:b/>
                <w:sz w:val="28"/>
              </w:rPr>
            </w:pPr>
            <w:r>
              <w:rPr>
                <w:rFonts w:ascii="Baskerville" w:hAnsi="Baskerville" w:cs="Baskerville"/>
                <w:b/>
                <w:sz w:val="28"/>
              </w:rPr>
              <w:t>9/15</w:t>
            </w:r>
          </w:p>
        </w:tc>
        <w:tc>
          <w:tcPr>
            <w:tcW w:w="4050" w:type="dxa"/>
            <w:tcBorders>
              <w:left w:val="single" w:sz="4" w:space="0" w:color="000000"/>
              <w:bottom w:val="single" w:sz="4" w:space="0" w:color="000000"/>
            </w:tcBorders>
          </w:tcPr>
          <w:p w14:paraId="4512EAC8" w14:textId="69456C3B" w:rsidR="00213E9C" w:rsidRDefault="006A223C" w:rsidP="0069430B">
            <w:pPr>
              <w:ind w:right="-810"/>
              <w:rPr>
                <w:rFonts w:ascii="Baskerville" w:hAnsi="Baskerville" w:cs="Baskerville"/>
                <w:sz w:val="28"/>
              </w:rPr>
            </w:pPr>
            <w:r>
              <w:rPr>
                <w:rFonts w:ascii="Baskerville" w:hAnsi="Baskerville" w:cs="Baskerville"/>
                <w:sz w:val="28"/>
              </w:rPr>
              <w:t>Finish Medical Marijuana</w:t>
            </w:r>
          </w:p>
          <w:p w14:paraId="72543700" w14:textId="77777777" w:rsidR="006A223C" w:rsidRDefault="006A223C" w:rsidP="0069430B">
            <w:pPr>
              <w:ind w:right="-810"/>
              <w:rPr>
                <w:rFonts w:ascii="Baskerville" w:hAnsi="Baskerville" w:cs="Baskerville"/>
                <w:sz w:val="28"/>
              </w:rPr>
            </w:pPr>
            <w:r>
              <w:rPr>
                <w:rFonts w:ascii="Baskerville" w:hAnsi="Baskerville" w:cs="Baskerville"/>
                <w:sz w:val="28"/>
              </w:rPr>
              <w:t>Videos: Pro/Con Discussion</w:t>
            </w:r>
          </w:p>
          <w:p w14:paraId="294BDECC" w14:textId="23CEFEE0" w:rsidR="00655BC8" w:rsidRDefault="00655BC8" w:rsidP="0069430B">
            <w:pPr>
              <w:ind w:right="-810"/>
              <w:rPr>
                <w:rFonts w:ascii="Baskerville" w:hAnsi="Baskerville" w:cs="Baskerville"/>
                <w:sz w:val="28"/>
              </w:rPr>
            </w:pPr>
            <w:r>
              <w:rPr>
                <w:rFonts w:ascii="Baskerville" w:hAnsi="Baskerville" w:cs="Baskerville"/>
                <w:sz w:val="28"/>
              </w:rPr>
              <w:t>Thesis Writing: Legalize or Not?</w:t>
            </w:r>
          </w:p>
        </w:tc>
        <w:tc>
          <w:tcPr>
            <w:tcW w:w="4950" w:type="dxa"/>
            <w:tcBorders>
              <w:left w:val="single" w:sz="4" w:space="0" w:color="000000"/>
              <w:bottom w:val="single" w:sz="4" w:space="0" w:color="000000"/>
              <w:right w:val="single" w:sz="4" w:space="0" w:color="000000"/>
            </w:tcBorders>
          </w:tcPr>
          <w:p w14:paraId="517E23C8" w14:textId="77777777" w:rsidR="00887074" w:rsidRDefault="00EE069B">
            <w:pPr>
              <w:snapToGrid w:val="0"/>
              <w:ind w:right="-810"/>
              <w:rPr>
                <w:rFonts w:ascii="Baskerville" w:hAnsi="Baskerville" w:cs="Baskerville"/>
                <w:sz w:val="28"/>
              </w:rPr>
            </w:pPr>
            <w:r>
              <w:rPr>
                <w:rFonts w:ascii="Baskerville" w:hAnsi="Baskerville" w:cs="Baskerville"/>
                <w:sz w:val="28"/>
              </w:rPr>
              <w:t xml:space="preserve">Complete thesis writing activity for 9/17 &amp; </w:t>
            </w:r>
          </w:p>
          <w:p w14:paraId="5EAEFDF1" w14:textId="1152756D" w:rsidR="00EE069B" w:rsidRPr="00C9148B" w:rsidRDefault="00EE069B">
            <w:pPr>
              <w:snapToGrid w:val="0"/>
              <w:ind w:right="-810"/>
              <w:rPr>
                <w:rFonts w:ascii="Baskerville" w:hAnsi="Baskerville" w:cs="Baskerville"/>
                <w:sz w:val="28"/>
              </w:rPr>
            </w:pPr>
            <w:r>
              <w:rPr>
                <w:rFonts w:ascii="Baskerville" w:hAnsi="Baskerville" w:cs="Baskerville"/>
                <w:sz w:val="28"/>
              </w:rPr>
              <w:t>9/18</w:t>
            </w:r>
          </w:p>
        </w:tc>
      </w:tr>
      <w:tr w:rsidR="00887074" w:rsidRPr="00C9148B" w14:paraId="4CC59DCC" w14:textId="77777777" w:rsidTr="00975C8B">
        <w:tc>
          <w:tcPr>
            <w:tcW w:w="1958" w:type="dxa"/>
            <w:tcBorders>
              <w:left w:val="single" w:sz="4" w:space="0" w:color="000000"/>
              <w:bottom w:val="single" w:sz="4" w:space="0" w:color="000000"/>
            </w:tcBorders>
          </w:tcPr>
          <w:p w14:paraId="462AEDE8" w14:textId="6F2FA178" w:rsidR="00887074" w:rsidRDefault="003C1519">
            <w:pPr>
              <w:snapToGrid w:val="0"/>
              <w:ind w:right="-810"/>
              <w:rPr>
                <w:rFonts w:ascii="Baskerville" w:hAnsi="Baskerville" w:cs="Baskerville"/>
                <w:b/>
                <w:sz w:val="28"/>
              </w:rPr>
            </w:pPr>
            <w:r>
              <w:rPr>
                <w:rFonts w:ascii="Baskerville" w:hAnsi="Baskerville" w:cs="Baskerville"/>
                <w:b/>
                <w:sz w:val="28"/>
              </w:rPr>
              <w:t>9/16</w:t>
            </w:r>
          </w:p>
        </w:tc>
        <w:tc>
          <w:tcPr>
            <w:tcW w:w="4050" w:type="dxa"/>
            <w:tcBorders>
              <w:left w:val="single" w:sz="4" w:space="0" w:color="000000"/>
              <w:bottom w:val="single" w:sz="4" w:space="0" w:color="000000"/>
            </w:tcBorders>
          </w:tcPr>
          <w:p w14:paraId="402EF16F" w14:textId="77777777" w:rsidR="006A223C" w:rsidRDefault="006A223C" w:rsidP="006A223C">
            <w:pPr>
              <w:ind w:right="-810"/>
              <w:rPr>
                <w:rFonts w:ascii="Baskerville" w:hAnsi="Baskerville" w:cs="Baskerville"/>
                <w:sz w:val="28"/>
              </w:rPr>
            </w:pPr>
            <w:r>
              <w:rPr>
                <w:rFonts w:ascii="Baskerville" w:hAnsi="Baskerville" w:cs="Baskerville"/>
                <w:sz w:val="28"/>
              </w:rPr>
              <w:t>Reality of Addiction</w:t>
            </w:r>
          </w:p>
          <w:p w14:paraId="63F0FCE0" w14:textId="77777777" w:rsidR="006A223C" w:rsidRDefault="006A223C" w:rsidP="006A223C">
            <w:pPr>
              <w:ind w:right="-810"/>
              <w:rPr>
                <w:rFonts w:ascii="Baskerville" w:hAnsi="Baskerville" w:cs="Baskerville"/>
                <w:sz w:val="28"/>
              </w:rPr>
            </w:pPr>
            <w:r>
              <w:rPr>
                <w:rFonts w:ascii="Baskerville" w:hAnsi="Baskerville" w:cs="Baskerville"/>
                <w:sz w:val="28"/>
              </w:rPr>
              <w:t>How Would it Feel?</w:t>
            </w:r>
          </w:p>
          <w:p w14:paraId="77F5AD3A" w14:textId="2F21F724" w:rsidR="00887074" w:rsidRDefault="006A223C" w:rsidP="006A223C">
            <w:pPr>
              <w:ind w:right="-810"/>
              <w:rPr>
                <w:rFonts w:ascii="Baskerville" w:hAnsi="Baskerville" w:cs="Baskerville"/>
                <w:sz w:val="28"/>
              </w:rPr>
            </w:pPr>
            <w:r>
              <w:rPr>
                <w:rFonts w:ascii="Baskerville" w:hAnsi="Baskerville" w:cs="Baskerville"/>
                <w:sz w:val="28"/>
              </w:rPr>
              <w:t>Drugs and the Brain</w:t>
            </w:r>
          </w:p>
        </w:tc>
        <w:tc>
          <w:tcPr>
            <w:tcW w:w="4950" w:type="dxa"/>
            <w:tcBorders>
              <w:left w:val="single" w:sz="4" w:space="0" w:color="000000"/>
              <w:bottom w:val="single" w:sz="4" w:space="0" w:color="000000"/>
              <w:right w:val="single" w:sz="4" w:space="0" w:color="000000"/>
            </w:tcBorders>
          </w:tcPr>
          <w:p w14:paraId="3F6D21AD" w14:textId="77777777" w:rsidR="00887074" w:rsidRDefault="00802FB7">
            <w:pPr>
              <w:snapToGrid w:val="0"/>
              <w:ind w:right="-810"/>
              <w:rPr>
                <w:rFonts w:ascii="Baskerville" w:hAnsi="Baskerville" w:cs="Baskerville"/>
                <w:sz w:val="28"/>
              </w:rPr>
            </w:pPr>
            <w:r>
              <w:rPr>
                <w:rFonts w:ascii="Baskerville" w:hAnsi="Baskerville" w:cs="Baskerville"/>
                <w:sz w:val="28"/>
              </w:rPr>
              <w:t xml:space="preserve">Complete review sheet of addiction info </w:t>
            </w:r>
          </w:p>
          <w:p w14:paraId="27038302" w14:textId="465CC07C" w:rsidR="00802FB7" w:rsidRPr="00C9148B" w:rsidRDefault="00802FB7">
            <w:pPr>
              <w:snapToGrid w:val="0"/>
              <w:ind w:right="-810"/>
              <w:rPr>
                <w:rFonts w:ascii="Baskerville" w:hAnsi="Baskerville" w:cs="Baskerville"/>
                <w:sz w:val="28"/>
              </w:rPr>
            </w:pPr>
            <w:r>
              <w:rPr>
                <w:rFonts w:ascii="Baskerville" w:hAnsi="Baskerville" w:cs="Baskerville"/>
                <w:sz w:val="28"/>
              </w:rPr>
              <w:t>And vocab for 9/17 and 9/18</w:t>
            </w:r>
          </w:p>
        </w:tc>
      </w:tr>
      <w:tr w:rsidR="009E5AFF" w:rsidRPr="00C9148B" w14:paraId="457128CC" w14:textId="77777777" w:rsidTr="00975C8B">
        <w:tc>
          <w:tcPr>
            <w:tcW w:w="1958" w:type="dxa"/>
            <w:tcBorders>
              <w:left w:val="single" w:sz="4" w:space="0" w:color="000000"/>
              <w:bottom w:val="single" w:sz="4" w:space="0" w:color="000000"/>
            </w:tcBorders>
          </w:tcPr>
          <w:p w14:paraId="3A646A2B" w14:textId="58B1BC31" w:rsidR="009E5AFF" w:rsidRDefault="003C1519">
            <w:pPr>
              <w:snapToGrid w:val="0"/>
              <w:ind w:right="-810"/>
              <w:rPr>
                <w:rFonts w:ascii="Baskerville" w:hAnsi="Baskerville" w:cs="Baskerville"/>
                <w:b/>
                <w:sz w:val="28"/>
              </w:rPr>
            </w:pPr>
            <w:r>
              <w:rPr>
                <w:rFonts w:ascii="Baskerville" w:hAnsi="Baskerville" w:cs="Baskerville"/>
                <w:b/>
                <w:sz w:val="28"/>
              </w:rPr>
              <w:t>9/17 &amp; 9/18</w:t>
            </w:r>
          </w:p>
        </w:tc>
        <w:tc>
          <w:tcPr>
            <w:tcW w:w="4050" w:type="dxa"/>
            <w:tcBorders>
              <w:left w:val="single" w:sz="4" w:space="0" w:color="000000"/>
              <w:bottom w:val="single" w:sz="4" w:space="0" w:color="000000"/>
            </w:tcBorders>
          </w:tcPr>
          <w:p w14:paraId="408C117A" w14:textId="3C13174A" w:rsidR="006A223C" w:rsidRDefault="006A223C" w:rsidP="005C364D">
            <w:pPr>
              <w:ind w:right="-810"/>
              <w:rPr>
                <w:rFonts w:ascii="Baskerville" w:hAnsi="Baskerville" w:cs="Baskerville"/>
                <w:sz w:val="28"/>
              </w:rPr>
            </w:pPr>
            <w:r>
              <w:rPr>
                <w:rFonts w:ascii="Baskerville" w:hAnsi="Baskerville" w:cs="Baskerville"/>
                <w:sz w:val="28"/>
              </w:rPr>
              <w:t>Review Addiction Info</w:t>
            </w:r>
          </w:p>
          <w:p w14:paraId="3949BCD4" w14:textId="65C4C085" w:rsidR="009E5AFF" w:rsidRDefault="007F0619" w:rsidP="0069430B">
            <w:pPr>
              <w:ind w:right="-810"/>
              <w:rPr>
                <w:rFonts w:ascii="Baskerville" w:hAnsi="Baskerville" w:cs="Baskerville"/>
                <w:sz w:val="28"/>
              </w:rPr>
            </w:pPr>
            <w:r>
              <w:rPr>
                <w:rFonts w:ascii="Baskerville" w:hAnsi="Baskerville" w:cs="Baskerville"/>
                <w:sz w:val="28"/>
              </w:rPr>
              <w:t>Unit Review</w:t>
            </w:r>
          </w:p>
        </w:tc>
        <w:tc>
          <w:tcPr>
            <w:tcW w:w="4950" w:type="dxa"/>
            <w:tcBorders>
              <w:left w:val="single" w:sz="4" w:space="0" w:color="000000"/>
              <w:bottom w:val="single" w:sz="4" w:space="0" w:color="000000"/>
              <w:right w:val="single" w:sz="4" w:space="0" w:color="000000"/>
            </w:tcBorders>
          </w:tcPr>
          <w:p w14:paraId="5CDDD63F" w14:textId="264656F6" w:rsidR="00B94028" w:rsidRPr="00C9148B" w:rsidRDefault="00B94028" w:rsidP="00725BD5">
            <w:pPr>
              <w:snapToGrid w:val="0"/>
              <w:ind w:right="-810"/>
              <w:rPr>
                <w:rFonts w:ascii="Baskerville" w:hAnsi="Baskerville" w:cs="Baskerville"/>
                <w:sz w:val="28"/>
              </w:rPr>
            </w:pPr>
          </w:p>
        </w:tc>
      </w:tr>
      <w:tr w:rsidR="005C364D" w:rsidRPr="00C9148B" w14:paraId="09547457" w14:textId="77777777" w:rsidTr="00975C8B">
        <w:tc>
          <w:tcPr>
            <w:tcW w:w="1958" w:type="dxa"/>
            <w:tcBorders>
              <w:left w:val="single" w:sz="4" w:space="0" w:color="000000"/>
            </w:tcBorders>
          </w:tcPr>
          <w:p w14:paraId="172001AC" w14:textId="745A911E" w:rsidR="005C364D" w:rsidRDefault="00802FB7" w:rsidP="00422BF8">
            <w:pPr>
              <w:snapToGrid w:val="0"/>
              <w:ind w:right="-810"/>
              <w:rPr>
                <w:rFonts w:ascii="Baskerville" w:hAnsi="Baskerville" w:cs="Baskerville"/>
                <w:b/>
                <w:sz w:val="28"/>
              </w:rPr>
            </w:pPr>
            <w:r>
              <w:rPr>
                <w:rFonts w:ascii="Baskerville" w:hAnsi="Baskerville" w:cs="Baskerville"/>
                <w:b/>
                <w:sz w:val="28"/>
              </w:rPr>
              <w:t>9/</w:t>
            </w:r>
            <w:r w:rsidR="00EE069B">
              <w:rPr>
                <w:rFonts w:ascii="Baskerville" w:hAnsi="Baskerville" w:cs="Baskerville"/>
                <w:b/>
                <w:sz w:val="28"/>
              </w:rPr>
              <w:t>19</w:t>
            </w:r>
          </w:p>
        </w:tc>
        <w:tc>
          <w:tcPr>
            <w:tcW w:w="4050" w:type="dxa"/>
            <w:tcBorders>
              <w:left w:val="single" w:sz="4" w:space="0" w:color="000000"/>
            </w:tcBorders>
          </w:tcPr>
          <w:p w14:paraId="41ECDADB" w14:textId="1A8314FD" w:rsidR="005C364D" w:rsidRDefault="00802FB7" w:rsidP="000F741B">
            <w:pPr>
              <w:ind w:right="-810"/>
              <w:rPr>
                <w:rFonts w:ascii="Baskerville" w:hAnsi="Baskerville" w:cs="Baskerville"/>
                <w:sz w:val="28"/>
              </w:rPr>
            </w:pPr>
            <w:r>
              <w:rPr>
                <w:rFonts w:ascii="Baskerville" w:hAnsi="Baskerville" w:cs="Baskerville"/>
                <w:sz w:val="28"/>
              </w:rPr>
              <w:t>Unit One Test</w:t>
            </w:r>
          </w:p>
        </w:tc>
        <w:tc>
          <w:tcPr>
            <w:tcW w:w="4950" w:type="dxa"/>
            <w:tcBorders>
              <w:left w:val="single" w:sz="4" w:space="0" w:color="000000"/>
              <w:right w:val="single" w:sz="4" w:space="0" w:color="000000"/>
            </w:tcBorders>
          </w:tcPr>
          <w:p w14:paraId="31C8FE9C" w14:textId="1F252C9F" w:rsidR="005C364D" w:rsidRDefault="006E139F">
            <w:pPr>
              <w:snapToGrid w:val="0"/>
              <w:ind w:right="-810"/>
              <w:rPr>
                <w:rFonts w:ascii="Baskerville" w:hAnsi="Baskerville" w:cs="Baskerville"/>
                <w:sz w:val="28"/>
              </w:rPr>
            </w:pPr>
            <w:r>
              <w:rPr>
                <w:rFonts w:ascii="Baskerville" w:hAnsi="Baskerville" w:cs="Baskerville"/>
                <w:sz w:val="28"/>
              </w:rPr>
              <w:t>Packet will be collected</w:t>
            </w:r>
            <w:r w:rsidR="00802FB7">
              <w:rPr>
                <w:rFonts w:ascii="Baskerville" w:hAnsi="Baskerville" w:cs="Baskerville"/>
                <w:sz w:val="28"/>
              </w:rPr>
              <w:t>, all missing work</w:t>
            </w:r>
          </w:p>
          <w:p w14:paraId="3694E651" w14:textId="5359A789" w:rsidR="00802FB7" w:rsidRPr="00C9148B" w:rsidRDefault="00802FB7">
            <w:pPr>
              <w:snapToGrid w:val="0"/>
              <w:ind w:right="-810"/>
              <w:rPr>
                <w:rFonts w:ascii="Baskerville" w:hAnsi="Baskerville" w:cs="Baskerville"/>
                <w:sz w:val="28"/>
              </w:rPr>
            </w:pPr>
            <w:r w:rsidRPr="00802FB7">
              <w:rPr>
                <w:rFonts w:ascii="Baskerville" w:hAnsi="Baskerville" w:cs="Baskerville"/>
                <w:b/>
                <w:sz w:val="28"/>
                <w:u w:val="single"/>
              </w:rPr>
              <w:t xml:space="preserve">must </w:t>
            </w:r>
            <w:r>
              <w:rPr>
                <w:rFonts w:ascii="Baskerville" w:hAnsi="Baskerville" w:cs="Baskerville"/>
                <w:sz w:val="28"/>
              </w:rPr>
              <w:t>be turned in today for partial credit</w:t>
            </w:r>
          </w:p>
        </w:tc>
      </w:tr>
    </w:tbl>
    <w:p w14:paraId="5B459A70" w14:textId="77777777" w:rsidR="007F0619" w:rsidRDefault="007F0619" w:rsidP="00A74427"/>
    <w:p w14:paraId="1842AB15" w14:textId="77777777" w:rsidR="007F0619" w:rsidRDefault="007F0619" w:rsidP="00A74427"/>
    <w:p w14:paraId="50AA09C9" w14:textId="77777777" w:rsidR="007F0619" w:rsidRPr="00A74427" w:rsidRDefault="007F0619" w:rsidP="00A74427"/>
    <w:p w14:paraId="5766BE91" w14:textId="29A8B264" w:rsidR="00AF1635" w:rsidRPr="00C9148B" w:rsidRDefault="00F55E3D" w:rsidP="00AF1635">
      <w:pPr>
        <w:pStyle w:val="Heading1"/>
        <w:spacing w:before="2" w:after="2"/>
        <w:ind w:left="-990" w:right="-1260"/>
        <w:rPr>
          <w:rFonts w:ascii="Baskerville" w:hAnsi="Baskerville" w:cs="Baskerville"/>
        </w:rPr>
      </w:pPr>
      <w:r>
        <w:rPr>
          <w:rFonts w:ascii="Baskerville" w:hAnsi="Baskerville" w:cs="Baskerville"/>
        </w:rPr>
        <w:lastRenderedPageBreak/>
        <w:t xml:space="preserve">Drugs 101: </w:t>
      </w:r>
      <w:r w:rsidR="000E1E27">
        <w:rPr>
          <w:rFonts w:ascii="Baskerville" w:hAnsi="Baskerville" w:cs="Baskerville"/>
        </w:rPr>
        <w:t>Drug Categories</w:t>
      </w:r>
    </w:p>
    <w:p w14:paraId="3D81BF10" w14:textId="77777777" w:rsidR="00F55E3D" w:rsidRDefault="00F55E3D" w:rsidP="00AF1635">
      <w:pPr>
        <w:pStyle w:val="NormalWeb"/>
        <w:spacing w:before="2" w:after="2"/>
        <w:ind w:left="-990" w:right="-1260"/>
        <w:rPr>
          <w:rFonts w:ascii="Baskerville" w:hAnsi="Baskerville" w:cs="Baskerville"/>
        </w:rPr>
      </w:pPr>
      <w:r>
        <w:rPr>
          <w:rFonts w:ascii="Baskerville" w:hAnsi="Baskerville" w:cs="Baskerville"/>
        </w:rPr>
        <w:t xml:space="preserve">There are several terms that are commonly used in discussing drugs and drug use that you should be familiar with prior to beginning our discussion of substance use and abuse.  </w:t>
      </w:r>
    </w:p>
    <w:p w14:paraId="4816FBE9" w14:textId="77777777" w:rsidR="00F55E3D" w:rsidRDefault="00F55E3D" w:rsidP="00AF1635">
      <w:pPr>
        <w:pStyle w:val="NormalWeb"/>
        <w:spacing w:before="2" w:after="2"/>
        <w:ind w:left="-990" w:right="-1260"/>
        <w:rPr>
          <w:rFonts w:ascii="Baskerville" w:hAnsi="Baskerville" w:cs="Baskerville"/>
        </w:rPr>
      </w:pPr>
    </w:p>
    <w:p w14:paraId="7AB54FC3" w14:textId="38B091F7" w:rsidR="00F55E3D" w:rsidRDefault="00F55E3D" w:rsidP="00AF1635">
      <w:pPr>
        <w:pStyle w:val="NormalWeb"/>
        <w:spacing w:before="2" w:after="2"/>
        <w:ind w:left="-990" w:right="-1260"/>
        <w:rPr>
          <w:rFonts w:ascii="Baskerville" w:hAnsi="Baskerville" w:cs="Baskerville"/>
        </w:rPr>
      </w:pPr>
      <w:r>
        <w:rPr>
          <w:rFonts w:ascii="Baskerville" w:hAnsi="Baskerville" w:cs="Baskerville"/>
        </w:rPr>
        <w:t xml:space="preserve">The word “drug” is defined as “any substance, natural or artificial, other than food, that by its chemical nature alters structure or function in a living organism.” </w:t>
      </w:r>
      <w:r w:rsidR="000E1E27" w:rsidRPr="00C9148B">
        <w:rPr>
          <w:rFonts w:ascii="Baskerville" w:hAnsi="Baskerville" w:cs="Baskerville"/>
        </w:rPr>
        <w:t>Drugs and medications of abuse can be grouped together into categories based on similarities between how they work and what effects they will produ</w:t>
      </w:r>
      <w:r w:rsidR="000E1E27">
        <w:rPr>
          <w:rFonts w:ascii="Baskerville" w:hAnsi="Baskerville" w:cs="Baskerville"/>
        </w:rPr>
        <w:t xml:space="preserve">ce in the human body and brain. As you read about each drug category, please take brief notes on the page that follows indicating a definition, general effects, and several drug examples. </w:t>
      </w:r>
    </w:p>
    <w:p w14:paraId="5EF9FCD0" w14:textId="77777777" w:rsidR="00F55E3D" w:rsidRDefault="00F55E3D" w:rsidP="00AF1635">
      <w:pPr>
        <w:pStyle w:val="NormalWeb"/>
        <w:spacing w:before="2" w:after="2"/>
        <w:ind w:left="-990" w:right="-1260"/>
        <w:rPr>
          <w:rFonts w:ascii="Baskerville" w:hAnsi="Baskerville" w:cs="Baskerville"/>
        </w:rPr>
      </w:pPr>
    </w:p>
    <w:p w14:paraId="6A1EF532" w14:textId="77777777" w:rsidR="000E1E27" w:rsidRPr="00C9148B" w:rsidRDefault="000E1E27" w:rsidP="000E1E27">
      <w:pPr>
        <w:pStyle w:val="Heading4"/>
        <w:spacing w:before="2" w:after="2"/>
        <w:ind w:left="-990" w:right="-1260"/>
        <w:rPr>
          <w:rFonts w:ascii="Baskerville" w:hAnsi="Baskerville" w:cs="Baskerville"/>
        </w:rPr>
      </w:pPr>
      <w:r w:rsidRPr="00C9148B">
        <w:rPr>
          <w:rFonts w:ascii="Baskerville" w:hAnsi="Baskerville" w:cs="Baskerville"/>
        </w:rPr>
        <w:t>Stimulants</w:t>
      </w:r>
    </w:p>
    <w:p w14:paraId="70511A48" w14:textId="093F58B1" w:rsidR="000E1E27" w:rsidRPr="00C9148B" w:rsidRDefault="000E1E27" w:rsidP="004477D7">
      <w:pPr>
        <w:pStyle w:val="NormalWeb"/>
        <w:spacing w:before="2" w:after="2"/>
        <w:ind w:left="-990" w:right="-1260"/>
        <w:rPr>
          <w:rFonts w:ascii="Baskerville" w:hAnsi="Baskerville" w:cs="Baskerville"/>
        </w:rPr>
      </w:pPr>
      <w:r w:rsidRPr="00C9148B">
        <w:rPr>
          <w:rFonts w:ascii="Baskerville" w:hAnsi="Baskerville" w:cs="Baskerville"/>
        </w:rPr>
        <w:t>These drugs speed up the body’s central nervous system and create a feeling of energy, increased wakefulness, and decreased appetite. Users often become more talkative, anxious, or irritable. Other effects can include an increase in heart rate and blood pressure, an increase in body temperature, muscle spasms, blurred vision, and nausea.  The effects on the heart can be so severe that the heart will lose its ability to beat in a normal rhythm causing a lethal condition known as fibrillation. When the effects of a stimulant wear off, the user is typically left with feelings of sickness and a loss of energy.  Stimulant drugs are extremely addictive and will lead to cravings.</w:t>
      </w:r>
    </w:p>
    <w:p w14:paraId="310C4582" w14:textId="77777777" w:rsidR="004477D7" w:rsidRDefault="004477D7" w:rsidP="000E1E27">
      <w:pPr>
        <w:pStyle w:val="NormalWeb"/>
        <w:spacing w:before="2" w:after="2"/>
        <w:ind w:left="-990" w:right="-1260"/>
        <w:rPr>
          <w:rFonts w:ascii="Baskerville" w:hAnsi="Baskerville" w:cs="Baskerville"/>
          <w:b/>
        </w:rPr>
      </w:pPr>
    </w:p>
    <w:p w14:paraId="726A25CD" w14:textId="4871B7CB" w:rsidR="000E1E27" w:rsidRPr="00C9148B" w:rsidRDefault="000E1E27" w:rsidP="000E1E27">
      <w:pPr>
        <w:pStyle w:val="NormalWeb"/>
        <w:spacing w:before="2" w:after="2"/>
        <w:ind w:left="-990" w:right="-1260"/>
        <w:rPr>
          <w:rFonts w:ascii="Baskerville" w:hAnsi="Baskerville" w:cs="Baskerville"/>
        </w:rPr>
      </w:pPr>
      <w:r w:rsidRPr="00C9148B">
        <w:rPr>
          <w:rFonts w:ascii="Baskerville" w:hAnsi="Baskerville" w:cs="Baskerville"/>
          <w:b/>
        </w:rPr>
        <w:t>Types of drugs include</w:t>
      </w:r>
      <w:r w:rsidRPr="00C9148B">
        <w:rPr>
          <w:rFonts w:ascii="Baskerville" w:hAnsi="Baskerville" w:cs="Baskerville"/>
        </w:rPr>
        <w:t>:</w:t>
      </w:r>
      <w:r w:rsidRPr="00C9148B">
        <w:rPr>
          <w:rFonts w:ascii="Baskerville" w:hAnsi="Baskerville" w:cs="Baskerville"/>
        </w:rPr>
        <w:tab/>
        <w:t>Cocaine</w:t>
      </w:r>
      <w:r w:rsidRPr="00C9148B">
        <w:rPr>
          <w:rFonts w:ascii="Baskerville" w:hAnsi="Baskerville" w:cs="Baskerville"/>
        </w:rPr>
        <w:tab/>
        <w:t xml:space="preserve">  Methamphetamines  </w:t>
      </w:r>
      <w:r w:rsidR="004477D7">
        <w:rPr>
          <w:rFonts w:ascii="Baskerville" w:hAnsi="Baskerville" w:cs="Baskerville"/>
        </w:rPr>
        <w:tab/>
      </w:r>
      <w:r w:rsidRPr="00C9148B">
        <w:rPr>
          <w:rFonts w:ascii="Baskerville" w:hAnsi="Baskerville" w:cs="Baskerville"/>
        </w:rPr>
        <w:t>Amphetamines(ADHD medications)   Nicotine    Caffeine</w:t>
      </w:r>
    </w:p>
    <w:p w14:paraId="067812EF" w14:textId="77777777" w:rsidR="000E1E27" w:rsidRDefault="000E1E27" w:rsidP="000E1E27">
      <w:pPr>
        <w:pStyle w:val="Heading4"/>
        <w:spacing w:before="2" w:after="2"/>
        <w:ind w:left="-990" w:right="-1260"/>
        <w:rPr>
          <w:rFonts w:ascii="Baskerville" w:hAnsi="Baskerville" w:cs="Baskerville"/>
        </w:rPr>
      </w:pPr>
    </w:p>
    <w:p w14:paraId="6D392E2B" w14:textId="77777777" w:rsidR="000E1E27" w:rsidRPr="00C9148B" w:rsidRDefault="000E1E27" w:rsidP="000E1E27">
      <w:pPr>
        <w:pStyle w:val="Heading4"/>
        <w:spacing w:before="2" w:after="2"/>
        <w:ind w:left="-990" w:right="-1260"/>
        <w:rPr>
          <w:rFonts w:ascii="Baskerville" w:hAnsi="Baskerville" w:cs="Baskerville"/>
        </w:rPr>
      </w:pPr>
      <w:r w:rsidRPr="00C9148B">
        <w:rPr>
          <w:rFonts w:ascii="Baskerville" w:hAnsi="Baskerville" w:cs="Baskerville"/>
        </w:rPr>
        <w:t>Depressants</w:t>
      </w:r>
    </w:p>
    <w:p w14:paraId="1D11B018" w14:textId="5E3A2D48" w:rsidR="000E1E27" w:rsidRPr="00C9148B" w:rsidRDefault="000E1E27" w:rsidP="004477D7">
      <w:pPr>
        <w:pStyle w:val="NormalWeb"/>
        <w:spacing w:before="2" w:after="2"/>
        <w:ind w:left="-990" w:right="-1260"/>
        <w:rPr>
          <w:rFonts w:ascii="Baskerville" w:hAnsi="Baskerville" w:cs="Baskerville"/>
        </w:rPr>
      </w:pPr>
      <w:r w:rsidRPr="00C9148B">
        <w:rPr>
          <w:rFonts w:ascii="Baskerville" w:hAnsi="Baskerville" w:cs="Baskerville"/>
        </w:rPr>
        <w:t xml:space="preserve">Depressant drugs slow down activity in the central nervous system of your body. These drugs are also called “downers” because they slow brain and heart function, and seem to give feelings of relaxation. Thus, they are often used to treat anxiety and sleep disorders.  They can also cause dizziness, blurred vision, nausea, amnesia, confusion, reduce reaction time, and impair judgment.  They can lead dependence and tolerance very quickly, causing the user to need more of the drug to get the same effects.  </w:t>
      </w:r>
    </w:p>
    <w:p w14:paraId="3ED34BEA" w14:textId="77777777" w:rsidR="004477D7" w:rsidRDefault="004477D7" w:rsidP="000E1E27">
      <w:pPr>
        <w:pStyle w:val="NormalWeb"/>
        <w:spacing w:before="2" w:after="2"/>
        <w:ind w:left="-990" w:right="-1260"/>
        <w:rPr>
          <w:rFonts w:ascii="Baskerville" w:hAnsi="Baskerville" w:cs="Baskerville"/>
          <w:b/>
        </w:rPr>
      </w:pPr>
    </w:p>
    <w:p w14:paraId="4A9D49E8" w14:textId="69D5E982" w:rsidR="000E1E27" w:rsidRPr="00C9148B" w:rsidRDefault="000E1E27" w:rsidP="000E1E27">
      <w:pPr>
        <w:pStyle w:val="NormalWeb"/>
        <w:spacing w:before="2" w:after="2"/>
        <w:ind w:left="-990" w:right="-1260"/>
        <w:rPr>
          <w:rFonts w:ascii="Baskerville" w:hAnsi="Baskerville" w:cs="Baskerville"/>
        </w:rPr>
      </w:pPr>
      <w:r w:rsidRPr="00C9148B">
        <w:rPr>
          <w:rFonts w:ascii="Baskerville" w:hAnsi="Baskerville" w:cs="Baskerville"/>
          <w:b/>
        </w:rPr>
        <w:t>Types of drugs:</w:t>
      </w:r>
      <w:r w:rsidR="00084521">
        <w:rPr>
          <w:rFonts w:ascii="Baskerville" w:hAnsi="Baskerville" w:cs="Baskerville"/>
        </w:rPr>
        <w:tab/>
      </w:r>
      <w:r w:rsidR="00084521">
        <w:rPr>
          <w:rFonts w:ascii="Baskerville" w:hAnsi="Baskerville" w:cs="Baskerville"/>
        </w:rPr>
        <w:tab/>
        <w:t>Barbiturates</w:t>
      </w:r>
      <w:r w:rsidR="00084521">
        <w:rPr>
          <w:rFonts w:ascii="Baskerville" w:hAnsi="Baskerville" w:cs="Baskerville"/>
        </w:rPr>
        <w:tab/>
        <w:t>Benzodiazepines</w:t>
      </w:r>
      <w:r w:rsidR="00084521">
        <w:rPr>
          <w:rFonts w:ascii="Baskerville" w:hAnsi="Baskerville" w:cs="Baskerville"/>
        </w:rPr>
        <w:tab/>
      </w:r>
      <w:r w:rsidR="00084521">
        <w:rPr>
          <w:rFonts w:ascii="Baskerville" w:hAnsi="Baskerville" w:cs="Baskerville"/>
        </w:rPr>
        <w:tab/>
        <w:t>GHB/Rohypnol</w:t>
      </w:r>
      <w:r w:rsidR="00084521">
        <w:rPr>
          <w:rFonts w:ascii="Baskerville" w:hAnsi="Baskerville" w:cs="Baskerville"/>
        </w:rPr>
        <w:tab/>
      </w:r>
      <w:r w:rsidR="00084521">
        <w:rPr>
          <w:rFonts w:ascii="Baskerville" w:hAnsi="Baskerville" w:cs="Baskerville"/>
        </w:rPr>
        <w:tab/>
        <w:t>Alcohol</w:t>
      </w:r>
    </w:p>
    <w:p w14:paraId="4E6C0694" w14:textId="77777777" w:rsidR="00084521" w:rsidRDefault="00084521" w:rsidP="000E1E27">
      <w:pPr>
        <w:pStyle w:val="Heading4"/>
        <w:spacing w:before="2" w:after="2"/>
        <w:ind w:left="-990" w:right="-1260"/>
        <w:rPr>
          <w:rFonts w:ascii="Baskerville" w:hAnsi="Baskerville" w:cs="Baskerville"/>
        </w:rPr>
      </w:pPr>
    </w:p>
    <w:p w14:paraId="385D6C20" w14:textId="77777777" w:rsidR="000E1E27" w:rsidRPr="00C9148B" w:rsidRDefault="000E1E27" w:rsidP="000E1E27">
      <w:pPr>
        <w:pStyle w:val="Heading4"/>
        <w:spacing w:before="2" w:after="2"/>
        <w:ind w:left="-990" w:right="-1260"/>
        <w:rPr>
          <w:rFonts w:ascii="Baskerville" w:hAnsi="Baskerville" w:cs="Baskerville"/>
        </w:rPr>
      </w:pPr>
      <w:r w:rsidRPr="00C9148B">
        <w:rPr>
          <w:rFonts w:ascii="Baskerville" w:hAnsi="Baskerville" w:cs="Baskerville"/>
        </w:rPr>
        <w:t>Inhalants</w:t>
      </w:r>
    </w:p>
    <w:p w14:paraId="5A24860B" w14:textId="78E7F8B9" w:rsidR="000E1E27" w:rsidRPr="00C9148B" w:rsidRDefault="000E1E27" w:rsidP="004477D7">
      <w:pPr>
        <w:pStyle w:val="NormalWeb"/>
        <w:spacing w:before="2" w:after="2"/>
        <w:ind w:left="-990" w:right="-1260"/>
        <w:rPr>
          <w:rFonts w:ascii="Baskerville" w:hAnsi="Baskerville" w:cs="Baskerville"/>
        </w:rPr>
      </w:pPr>
      <w:r w:rsidRPr="00C9148B">
        <w:rPr>
          <w:rFonts w:ascii="Baskerville" w:hAnsi="Baskerville" w:cs="Baskerville"/>
        </w:rPr>
        <w:t>Inhalants are sniffed or huffed and give the user an immediate high. Many young people believe they are harmless and use they to achieve a quick high, unfortunately, their use can result in sudden mental damage and even death. When inhalants are taken, the body becomes deprived of oxygen, causing a rapid heart beat. Other effects include slurred speech, lack of coordination, dizziness, nausea, affected sense of smell, difficulty walking and confusion.  The most significant and alarming effect is brain cell death. Many users will have irreversible damage done to brain function and will live a life time with memory problems, poor thinking skills, communication difficulties, and clumsy or slow muscle function. NONE of these products are safe or safer to use for this purpose.</w:t>
      </w:r>
    </w:p>
    <w:p w14:paraId="4B1438FB" w14:textId="77777777" w:rsidR="004477D7" w:rsidRDefault="004477D7" w:rsidP="000E1E27">
      <w:pPr>
        <w:pStyle w:val="NormalWeb"/>
        <w:spacing w:before="2" w:after="2"/>
        <w:ind w:left="-990" w:right="-1260"/>
        <w:rPr>
          <w:rFonts w:ascii="Baskerville" w:hAnsi="Baskerville" w:cs="Baskerville"/>
          <w:b/>
        </w:rPr>
      </w:pPr>
    </w:p>
    <w:p w14:paraId="46373B52" w14:textId="77777777" w:rsidR="000E1E27" w:rsidRPr="00C9148B" w:rsidRDefault="000E1E27" w:rsidP="000E1E27">
      <w:pPr>
        <w:pStyle w:val="NormalWeb"/>
        <w:spacing w:before="2" w:after="2"/>
        <w:ind w:left="-990" w:right="-1260"/>
        <w:rPr>
          <w:rFonts w:ascii="Baskerville" w:hAnsi="Baskerville" w:cs="Baskerville"/>
        </w:rPr>
      </w:pPr>
      <w:r w:rsidRPr="00C9148B">
        <w:rPr>
          <w:rFonts w:ascii="Baskerville" w:hAnsi="Baskerville" w:cs="Baskerville"/>
          <w:b/>
        </w:rPr>
        <w:t>Types of drugs include:</w:t>
      </w:r>
      <w:r w:rsidRPr="00C9148B">
        <w:rPr>
          <w:rFonts w:ascii="Baskerville" w:hAnsi="Baskerville" w:cs="Baskerville"/>
        </w:rPr>
        <w:t xml:space="preserve">   Glues</w:t>
      </w:r>
      <w:r w:rsidRPr="00C9148B">
        <w:rPr>
          <w:rFonts w:ascii="Baskerville" w:hAnsi="Baskerville" w:cs="Baskerville"/>
        </w:rPr>
        <w:tab/>
      </w:r>
      <w:r w:rsidRPr="00C9148B">
        <w:rPr>
          <w:rFonts w:ascii="Baskerville" w:hAnsi="Baskerville" w:cs="Baskerville"/>
        </w:rPr>
        <w:tab/>
        <w:t>Paint thinner</w:t>
      </w:r>
      <w:r w:rsidRPr="00C9148B">
        <w:rPr>
          <w:rFonts w:ascii="Baskerville" w:hAnsi="Baskerville" w:cs="Baskerville"/>
        </w:rPr>
        <w:tab/>
      </w:r>
      <w:r w:rsidRPr="00C9148B">
        <w:rPr>
          <w:rFonts w:ascii="Baskerville" w:hAnsi="Baskerville" w:cs="Baskerville"/>
        </w:rPr>
        <w:tab/>
        <w:t>Gasoline</w:t>
      </w:r>
      <w:r w:rsidRPr="00C9148B">
        <w:rPr>
          <w:rFonts w:ascii="Baskerville" w:hAnsi="Baskerville" w:cs="Baskerville"/>
        </w:rPr>
        <w:tab/>
      </w:r>
      <w:r w:rsidRPr="00C9148B">
        <w:rPr>
          <w:rFonts w:ascii="Baskerville" w:hAnsi="Baskerville" w:cs="Baskerville"/>
        </w:rPr>
        <w:tab/>
        <w:t>Laughing gas</w:t>
      </w:r>
      <w:r w:rsidRPr="00C9148B">
        <w:rPr>
          <w:rFonts w:ascii="Baskerville" w:hAnsi="Baskerville" w:cs="Baskerville"/>
        </w:rPr>
        <w:tab/>
      </w:r>
      <w:r w:rsidRPr="00C9148B">
        <w:rPr>
          <w:rFonts w:ascii="Baskerville" w:hAnsi="Baskerville" w:cs="Baskerville"/>
        </w:rPr>
        <w:tab/>
        <w:t>Aerosol sprays</w:t>
      </w:r>
    </w:p>
    <w:p w14:paraId="4FEBA522" w14:textId="77777777" w:rsidR="000E1E27" w:rsidRPr="00C9148B" w:rsidRDefault="000E1E27" w:rsidP="000E1E27">
      <w:pPr>
        <w:pStyle w:val="Heading4"/>
        <w:spacing w:before="2" w:after="2"/>
        <w:ind w:left="-990" w:right="-1260"/>
        <w:rPr>
          <w:rFonts w:ascii="Baskerville" w:hAnsi="Baskerville" w:cs="Baskerville"/>
        </w:rPr>
      </w:pPr>
    </w:p>
    <w:p w14:paraId="1E2AFC38" w14:textId="77777777" w:rsidR="000E1E27" w:rsidRPr="00C9148B" w:rsidRDefault="000E1E27" w:rsidP="000E1E27">
      <w:pPr>
        <w:pStyle w:val="Heading4"/>
        <w:spacing w:before="2" w:after="2"/>
        <w:ind w:left="-990" w:right="-1260"/>
        <w:rPr>
          <w:rFonts w:ascii="Baskerville" w:hAnsi="Baskerville" w:cs="Baskerville"/>
        </w:rPr>
      </w:pPr>
      <w:r w:rsidRPr="00C9148B">
        <w:rPr>
          <w:rFonts w:ascii="Baskerville" w:hAnsi="Baskerville" w:cs="Baskerville"/>
        </w:rPr>
        <w:t>Narcotics or Opiates</w:t>
      </w:r>
    </w:p>
    <w:p w14:paraId="05A942D5" w14:textId="35C6810F" w:rsidR="000E1E27" w:rsidRPr="004477D7" w:rsidRDefault="000E1E27" w:rsidP="004477D7">
      <w:pPr>
        <w:pStyle w:val="NormalWeb"/>
        <w:spacing w:before="2" w:after="2"/>
        <w:ind w:left="-990" w:right="-1260"/>
        <w:rPr>
          <w:rFonts w:ascii="Baskerville" w:hAnsi="Baskerville" w:cs="Baskerville"/>
        </w:rPr>
      </w:pPr>
      <w:r w:rsidRPr="00C9148B">
        <w:rPr>
          <w:rFonts w:ascii="Baskerville" w:hAnsi="Baskerville" w:cs="Baskerville"/>
        </w:rPr>
        <w:t>Narcotics or opiates are generally used legally to treat pain, but can also cause drowsiness, confusion, nausea, feelings of euphoria, significantly slowed breathing, and death. If a person takes one of these drugs through a means other than swallowing a pill it can be extremely dangerous. Tolerance and addiction are extremely common among users of these drugs, and the withdrawal symptoms associated with not having the drug are very painful</w:t>
      </w:r>
      <w:r w:rsidR="00F02AE7">
        <w:rPr>
          <w:rFonts w:ascii="Baskerville" w:hAnsi="Baskerville" w:cs="Baskerville"/>
        </w:rPr>
        <w:t xml:space="preserve">.  Some </w:t>
      </w:r>
      <w:r w:rsidRPr="00C9148B">
        <w:rPr>
          <w:rFonts w:ascii="Baskerville" w:hAnsi="Baskerville" w:cs="Baskerville"/>
        </w:rPr>
        <w:t xml:space="preserve">are legal and others are not. </w:t>
      </w:r>
    </w:p>
    <w:p w14:paraId="61DAE161" w14:textId="77777777" w:rsidR="004477D7" w:rsidRDefault="004477D7" w:rsidP="000E1E27">
      <w:pPr>
        <w:pStyle w:val="NormalWeb"/>
        <w:spacing w:before="2" w:after="2"/>
        <w:ind w:left="-990" w:right="-1260"/>
        <w:rPr>
          <w:rFonts w:ascii="Baskerville" w:hAnsi="Baskerville" w:cs="Baskerville"/>
          <w:b/>
        </w:rPr>
      </w:pPr>
    </w:p>
    <w:p w14:paraId="477B029C" w14:textId="0AE883A0" w:rsidR="000E1E27" w:rsidRDefault="000E1E27" w:rsidP="00400060">
      <w:pPr>
        <w:pStyle w:val="NormalWeb"/>
        <w:spacing w:before="2" w:after="2"/>
        <w:ind w:left="-990" w:right="-1260"/>
        <w:rPr>
          <w:rFonts w:ascii="Baskerville" w:hAnsi="Baskerville" w:cs="Baskerville"/>
        </w:rPr>
      </w:pPr>
      <w:r w:rsidRPr="00C9148B">
        <w:rPr>
          <w:rFonts w:ascii="Baskerville" w:hAnsi="Baskerville" w:cs="Baskerville"/>
          <w:b/>
        </w:rPr>
        <w:t>Types of drugs include:</w:t>
      </w:r>
      <w:r w:rsidRPr="00C9148B">
        <w:rPr>
          <w:rFonts w:ascii="Baskerville" w:hAnsi="Baskerville" w:cs="Baskerville"/>
        </w:rPr>
        <w:tab/>
        <w:t>Codeine</w:t>
      </w:r>
      <w:r w:rsidRPr="00C9148B">
        <w:rPr>
          <w:rFonts w:ascii="Baskerville" w:hAnsi="Baskerville" w:cs="Baskerville"/>
        </w:rPr>
        <w:tab/>
      </w:r>
      <w:r w:rsidRPr="00C9148B">
        <w:rPr>
          <w:rFonts w:ascii="Baskerville" w:hAnsi="Baskerville" w:cs="Baskerville"/>
        </w:rPr>
        <w:tab/>
        <w:t>Heroin</w:t>
      </w:r>
      <w:r w:rsidRPr="00C9148B">
        <w:rPr>
          <w:rFonts w:ascii="Baskerville" w:hAnsi="Baskerville" w:cs="Baskerville"/>
        </w:rPr>
        <w:tab/>
      </w:r>
      <w:r w:rsidRPr="00C9148B">
        <w:rPr>
          <w:rFonts w:ascii="Baskerville" w:hAnsi="Baskerville" w:cs="Baskerville"/>
        </w:rPr>
        <w:tab/>
        <w:t>Morphine</w:t>
      </w:r>
      <w:r w:rsidRPr="00C9148B">
        <w:rPr>
          <w:rFonts w:ascii="Baskerville" w:hAnsi="Baskerville" w:cs="Baskerville"/>
        </w:rPr>
        <w:tab/>
        <w:t xml:space="preserve">Oxycodone </w:t>
      </w:r>
      <w:r w:rsidRPr="00C9148B">
        <w:rPr>
          <w:rFonts w:ascii="Baskerville" w:hAnsi="Baskerville" w:cs="Baskerville"/>
        </w:rPr>
        <w:tab/>
      </w:r>
      <w:r w:rsidRPr="00C9148B">
        <w:rPr>
          <w:rFonts w:ascii="Baskerville" w:hAnsi="Baskerville" w:cs="Baskerville"/>
        </w:rPr>
        <w:tab/>
        <w:t xml:space="preserve">Hydrocodone </w:t>
      </w:r>
    </w:p>
    <w:p w14:paraId="3F3C5DD1" w14:textId="77777777" w:rsidR="000E1E27" w:rsidRPr="00C9148B" w:rsidRDefault="000E1E27" w:rsidP="000E1E27">
      <w:pPr>
        <w:pStyle w:val="Heading4"/>
        <w:spacing w:before="2" w:after="2"/>
        <w:ind w:left="-990" w:right="-1260"/>
        <w:rPr>
          <w:rFonts w:ascii="Baskerville" w:hAnsi="Baskerville" w:cs="Baskerville"/>
        </w:rPr>
      </w:pPr>
      <w:r w:rsidRPr="00C9148B">
        <w:rPr>
          <w:rFonts w:ascii="Baskerville" w:hAnsi="Baskerville" w:cs="Baskerville"/>
        </w:rPr>
        <w:t>Anabolic Steroids</w:t>
      </w:r>
    </w:p>
    <w:p w14:paraId="09E7FA03" w14:textId="77777777" w:rsidR="000E1E27" w:rsidRPr="00C9148B" w:rsidRDefault="000E1E27" w:rsidP="000E1E27">
      <w:pPr>
        <w:pStyle w:val="NormalWeb"/>
        <w:spacing w:before="2" w:after="2"/>
        <w:ind w:left="-990" w:right="-1260"/>
        <w:rPr>
          <w:rFonts w:ascii="Baskerville" w:hAnsi="Baskerville" w:cs="Baskerville"/>
        </w:rPr>
      </w:pPr>
      <w:r w:rsidRPr="00C9148B">
        <w:rPr>
          <w:rFonts w:ascii="Baskerville" w:hAnsi="Baskerville" w:cs="Baskerville"/>
        </w:rPr>
        <w:t>Steroids are a synthetic form of the male hormone testosterone, and are taken to improve physical performance as well as to enlarge muscles and increase strength. Negative effects of steroids include baldness, cysts, oily hair and skin, acne, decrease in testicle size, breast development in men, heart attack, stroke and change in voice. Hostility and aggressive behavior are also frequent side effects of anabolic steroids.</w:t>
      </w:r>
    </w:p>
    <w:p w14:paraId="552005D2" w14:textId="77777777" w:rsidR="000E1E27" w:rsidRDefault="000E1E27" w:rsidP="000E1E27">
      <w:pPr>
        <w:pStyle w:val="Heading4"/>
        <w:spacing w:before="2" w:after="2"/>
        <w:ind w:left="-990" w:right="-1260"/>
        <w:rPr>
          <w:rFonts w:ascii="Baskerville" w:hAnsi="Baskerville" w:cs="Baskerville"/>
        </w:rPr>
      </w:pPr>
    </w:p>
    <w:p w14:paraId="236F0BD3" w14:textId="77777777" w:rsidR="000E1E27" w:rsidRPr="00C9148B" w:rsidRDefault="000E1E27" w:rsidP="000E1E27">
      <w:pPr>
        <w:pStyle w:val="Heading4"/>
        <w:spacing w:before="2" w:after="2"/>
        <w:ind w:left="-990" w:right="-1260"/>
        <w:rPr>
          <w:rFonts w:ascii="Baskerville" w:hAnsi="Baskerville" w:cs="Baskerville"/>
        </w:rPr>
      </w:pPr>
      <w:r w:rsidRPr="00C9148B">
        <w:rPr>
          <w:rFonts w:ascii="Baskerville" w:hAnsi="Baskerville" w:cs="Baskerville"/>
        </w:rPr>
        <w:t>Hallucinogens</w:t>
      </w:r>
    </w:p>
    <w:p w14:paraId="7625631C" w14:textId="77777777" w:rsidR="000E1E27" w:rsidRPr="00C9148B" w:rsidRDefault="000E1E27" w:rsidP="000E1E27">
      <w:pPr>
        <w:pStyle w:val="NormalWeb"/>
        <w:spacing w:before="2" w:after="2"/>
        <w:ind w:left="-990" w:right="-1260"/>
        <w:rPr>
          <w:rFonts w:ascii="Baskerville" w:hAnsi="Baskerville" w:cs="Baskerville"/>
        </w:rPr>
      </w:pPr>
      <w:r w:rsidRPr="00C9148B">
        <w:rPr>
          <w:rFonts w:ascii="Baskerville" w:hAnsi="Baskerville" w:cs="Baskerville"/>
        </w:rPr>
        <w:t>These drugs change the mind and cause the user to hear and see things that are not there.   Hallucinogens affect the body’s self-control, such as speech and movement, and often bring about hostility, or rapid changes in emotions.  Other negative side effects of these drugs include heart failure, increased heart rate, higher blood pressure and changes in the body’s hormones. Some users will experience permanent psychosis, or an inability to recognize reality and function in society.</w:t>
      </w:r>
    </w:p>
    <w:p w14:paraId="135811A0" w14:textId="77777777" w:rsidR="000E1E27" w:rsidRPr="00C9148B" w:rsidRDefault="000E1E27" w:rsidP="000E1E27">
      <w:pPr>
        <w:pStyle w:val="NormalWeb"/>
        <w:spacing w:before="2" w:after="2"/>
        <w:ind w:left="-990" w:right="-1260"/>
        <w:rPr>
          <w:rFonts w:ascii="Baskerville" w:hAnsi="Baskerville" w:cs="Baskerville"/>
        </w:rPr>
      </w:pPr>
    </w:p>
    <w:p w14:paraId="285DC99D" w14:textId="25052B2B" w:rsidR="004477D7" w:rsidRDefault="000E1E27" w:rsidP="004477D7">
      <w:pPr>
        <w:pStyle w:val="NormalWeb"/>
        <w:spacing w:before="2" w:after="2"/>
        <w:ind w:left="-990" w:right="-1260"/>
        <w:rPr>
          <w:rFonts w:ascii="Baskerville" w:hAnsi="Baskerville" w:cs="Baskerville"/>
        </w:rPr>
      </w:pPr>
      <w:r w:rsidRPr="00C9148B">
        <w:rPr>
          <w:rFonts w:ascii="Baskerville" w:hAnsi="Baskerville" w:cs="Baskerville"/>
          <w:b/>
        </w:rPr>
        <w:t>Types of drugs include:</w:t>
      </w:r>
      <w:r w:rsidRPr="00C9148B">
        <w:rPr>
          <w:rFonts w:ascii="Baskerville" w:hAnsi="Baskerville" w:cs="Baskerville"/>
        </w:rPr>
        <w:tab/>
        <w:t xml:space="preserve">LSD </w:t>
      </w:r>
      <w:r w:rsidRPr="00C9148B">
        <w:rPr>
          <w:rFonts w:ascii="Baskerville" w:hAnsi="Baskerville" w:cs="Baskerville"/>
        </w:rPr>
        <w:tab/>
        <w:t>Mescaline</w:t>
      </w:r>
      <w:r w:rsidRPr="00C9148B">
        <w:rPr>
          <w:rFonts w:ascii="Baskerville" w:hAnsi="Baskerville" w:cs="Baskerville"/>
        </w:rPr>
        <w:tab/>
        <w:t>DXM(cough medicine/Robo)</w:t>
      </w:r>
      <w:r w:rsidRPr="00C9148B">
        <w:rPr>
          <w:rFonts w:ascii="Baskerville" w:hAnsi="Baskerville" w:cs="Baskerville"/>
        </w:rPr>
        <w:tab/>
        <w:t>Marijuana</w:t>
      </w:r>
      <w:r w:rsidRPr="00C9148B">
        <w:rPr>
          <w:rFonts w:ascii="Baskerville" w:hAnsi="Baskerville" w:cs="Baskerville"/>
        </w:rPr>
        <w:tab/>
        <w:t xml:space="preserve"> Mushrooms</w:t>
      </w:r>
    </w:p>
    <w:p w14:paraId="406C60CB" w14:textId="77777777" w:rsidR="00A74427" w:rsidRDefault="00A74427" w:rsidP="00084521">
      <w:pPr>
        <w:pStyle w:val="NormalWeb"/>
        <w:spacing w:before="2" w:after="2"/>
        <w:ind w:left="-990" w:right="-1260"/>
        <w:rPr>
          <w:rFonts w:ascii="Baskerville" w:hAnsi="Baskerville" w:cs="Baskerville"/>
          <w:b/>
          <w:sz w:val="24"/>
          <w:szCs w:val="24"/>
          <w:u w:val="single"/>
        </w:rPr>
      </w:pPr>
    </w:p>
    <w:p w14:paraId="47D06E2F" w14:textId="011916AC" w:rsidR="000E1E27" w:rsidRPr="004477D7" w:rsidRDefault="000E1E27" w:rsidP="00084521">
      <w:pPr>
        <w:pStyle w:val="NormalWeb"/>
        <w:spacing w:before="2" w:after="2"/>
        <w:ind w:left="-990" w:right="-1260"/>
        <w:rPr>
          <w:rFonts w:ascii="Baskerville" w:hAnsi="Baskerville" w:cs="Baskerville"/>
          <w:b/>
          <w:sz w:val="24"/>
          <w:szCs w:val="24"/>
          <w:u w:val="single"/>
        </w:rPr>
      </w:pPr>
      <w:r w:rsidRPr="004477D7">
        <w:rPr>
          <w:rFonts w:ascii="Baskerville" w:hAnsi="Baskerville" w:cs="Baskerville"/>
          <w:b/>
          <w:sz w:val="24"/>
          <w:szCs w:val="24"/>
          <w:u w:val="single"/>
        </w:rPr>
        <w:lastRenderedPageBreak/>
        <w:t>Drugs 101: Use, Abuse &amp; Addiction</w:t>
      </w:r>
    </w:p>
    <w:p w14:paraId="1B51F3AB" w14:textId="77777777" w:rsidR="00F02AE7" w:rsidRDefault="000E1E27" w:rsidP="00AA5FCF">
      <w:pPr>
        <w:spacing w:before="100" w:beforeAutospacing="1" w:after="100" w:afterAutospacing="1"/>
        <w:ind w:left="-990" w:right="-1170"/>
        <w:rPr>
          <w:rFonts w:eastAsiaTheme="minorHAnsi"/>
          <w:sz w:val="22"/>
          <w:szCs w:val="22"/>
        </w:rPr>
      </w:pPr>
      <w:r w:rsidRPr="00AA5FCF">
        <w:rPr>
          <w:rFonts w:eastAsiaTheme="minorHAnsi"/>
          <w:sz w:val="22"/>
          <w:szCs w:val="22"/>
        </w:rPr>
        <w:t>Drug addiction is a dep</w:t>
      </w:r>
      <w:r w:rsidR="00084521">
        <w:rPr>
          <w:rFonts w:eastAsiaTheme="minorHAnsi"/>
          <w:sz w:val="22"/>
          <w:szCs w:val="22"/>
        </w:rPr>
        <w:t xml:space="preserve">endence on an illegal drug or </w:t>
      </w:r>
      <w:r w:rsidRPr="00AA5FCF">
        <w:rPr>
          <w:rFonts w:eastAsiaTheme="minorHAnsi"/>
          <w:sz w:val="22"/>
          <w:szCs w:val="22"/>
        </w:rPr>
        <w:t>medication. When a person is addicted, they may not be able to control their drug use and they may continue using the drug despite the harm it causes. Drug addiction can cause an i</w:t>
      </w:r>
      <w:r w:rsidR="002B423B" w:rsidRPr="00AA5FCF">
        <w:rPr>
          <w:rFonts w:eastAsiaTheme="minorHAnsi"/>
          <w:sz w:val="22"/>
          <w:szCs w:val="22"/>
        </w:rPr>
        <w:t>ntense craving for the drug. The drug addicted person</w:t>
      </w:r>
      <w:r w:rsidRPr="00AA5FCF">
        <w:rPr>
          <w:rFonts w:eastAsiaTheme="minorHAnsi"/>
          <w:sz w:val="22"/>
          <w:szCs w:val="22"/>
        </w:rPr>
        <w:t xml:space="preserve"> may want to quit, but most people find they can't do it on their own. </w:t>
      </w:r>
      <w:r w:rsidR="002B423B" w:rsidRPr="00AA5FCF">
        <w:rPr>
          <w:rFonts w:eastAsiaTheme="minorHAnsi"/>
          <w:sz w:val="22"/>
          <w:szCs w:val="22"/>
        </w:rPr>
        <w:t>For many people, what starts as casual use leads to drug addiction. Drug addiction can cause serious, long-term consequences, including problems with physical and mental health, relationships, employment and the law.  Unfortunately with teenagers, their brains are wired in a way that makes drug use and addiction more likely, while the damage they c</w:t>
      </w:r>
      <w:r w:rsidR="00084521">
        <w:rPr>
          <w:rFonts w:eastAsiaTheme="minorHAnsi"/>
          <w:sz w:val="22"/>
          <w:szCs w:val="22"/>
        </w:rPr>
        <w:t xml:space="preserve">ause can be much </w:t>
      </w:r>
      <w:r w:rsidR="002B423B" w:rsidRPr="00AA5FCF">
        <w:rPr>
          <w:rFonts w:eastAsiaTheme="minorHAnsi"/>
          <w:sz w:val="22"/>
          <w:szCs w:val="22"/>
        </w:rPr>
        <w:t>more severe, since their bodies and brains are still</w:t>
      </w:r>
      <w:r w:rsidR="00084521">
        <w:rPr>
          <w:rFonts w:eastAsiaTheme="minorHAnsi"/>
          <w:sz w:val="22"/>
          <w:szCs w:val="22"/>
        </w:rPr>
        <w:t xml:space="preserve"> developing.  </w:t>
      </w:r>
    </w:p>
    <w:p w14:paraId="1FDD7745" w14:textId="31FDAB15" w:rsidR="000E1E27" w:rsidRDefault="00084521" w:rsidP="00AA5FCF">
      <w:pPr>
        <w:spacing w:before="100" w:beforeAutospacing="1" w:after="100" w:afterAutospacing="1"/>
        <w:ind w:left="-990" w:right="-1170"/>
        <w:rPr>
          <w:rFonts w:eastAsiaTheme="minorHAnsi"/>
          <w:sz w:val="22"/>
          <w:szCs w:val="22"/>
        </w:rPr>
      </w:pPr>
      <w:r>
        <w:rPr>
          <w:rFonts w:eastAsiaTheme="minorHAnsi"/>
          <w:sz w:val="22"/>
          <w:szCs w:val="22"/>
        </w:rPr>
        <w:t xml:space="preserve">Drug addiction can be </w:t>
      </w:r>
      <w:r w:rsidR="002B423B" w:rsidRPr="00AA5FCF">
        <w:rPr>
          <w:rFonts w:eastAsiaTheme="minorHAnsi"/>
          <w:sz w:val="22"/>
          <w:szCs w:val="22"/>
        </w:rPr>
        <w:t xml:space="preserve">characterized by </w:t>
      </w:r>
      <w:r w:rsidR="008C713A">
        <w:rPr>
          <w:rFonts w:eastAsiaTheme="minorHAnsi"/>
          <w:sz w:val="22"/>
          <w:szCs w:val="22"/>
        </w:rPr>
        <w:t xml:space="preserve">many different signs: </w:t>
      </w:r>
    </w:p>
    <w:p w14:paraId="52E3C607" w14:textId="5EB48F67" w:rsidR="008C713A" w:rsidRPr="00084521" w:rsidRDefault="008C713A" w:rsidP="00084521">
      <w:pPr>
        <w:spacing w:before="100" w:beforeAutospacing="1" w:after="100" w:afterAutospacing="1"/>
        <w:ind w:left="-990" w:right="-1170"/>
        <w:rPr>
          <w:rFonts w:ascii="Baskerville" w:eastAsiaTheme="minorHAnsi" w:hAnsi="Baskerville" w:cs="Baskerville"/>
          <w:b/>
          <w:sz w:val="22"/>
          <w:szCs w:val="22"/>
        </w:rPr>
      </w:pPr>
      <w:r w:rsidRPr="00084521">
        <w:rPr>
          <w:rFonts w:ascii="Baskerville" w:eastAsiaTheme="minorHAnsi" w:hAnsi="Baskerville" w:cs="Baskerville"/>
          <w:b/>
          <w:sz w:val="22"/>
          <w:szCs w:val="22"/>
        </w:rPr>
        <w:t xml:space="preserve">Potential Signs of Addiction: </w:t>
      </w:r>
    </w:p>
    <w:p w14:paraId="276A000A" w14:textId="77777777" w:rsidR="008C713A" w:rsidRPr="008C713A" w:rsidRDefault="008C713A" w:rsidP="004477D7">
      <w:pPr>
        <w:numPr>
          <w:ilvl w:val="0"/>
          <w:numId w:val="19"/>
        </w:numPr>
        <w:tabs>
          <w:tab w:val="clear" w:pos="360"/>
          <w:tab w:val="num" w:pos="-900"/>
        </w:tabs>
        <w:spacing w:before="100" w:beforeAutospacing="1" w:after="100" w:afterAutospacing="1"/>
        <w:ind w:left="-630"/>
        <w:rPr>
          <w:rFonts w:ascii="Baskerville" w:eastAsia="Times New Roman" w:hAnsi="Baskerville" w:cs="Baskerville"/>
        </w:rPr>
      </w:pPr>
      <w:r w:rsidRPr="008C713A">
        <w:rPr>
          <w:rFonts w:ascii="Baskerville" w:eastAsia="Times New Roman" w:hAnsi="Baskerville" w:cs="Baskerville"/>
        </w:rPr>
        <w:t>Extreme mood changes – happy, sad, excited, anxious, etc</w:t>
      </w:r>
    </w:p>
    <w:p w14:paraId="28905A73" w14:textId="77777777" w:rsidR="008C713A" w:rsidRPr="008C713A" w:rsidRDefault="008C713A" w:rsidP="004477D7">
      <w:pPr>
        <w:numPr>
          <w:ilvl w:val="0"/>
          <w:numId w:val="19"/>
        </w:numPr>
        <w:tabs>
          <w:tab w:val="clear" w:pos="360"/>
          <w:tab w:val="num" w:pos="-900"/>
        </w:tabs>
        <w:spacing w:before="100" w:beforeAutospacing="1" w:after="100" w:afterAutospacing="1"/>
        <w:ind w:left="-630"/>
        <w:rPr>
          <w:rFonts w:ascii="Baskerville" w:eastAsia="Times New Roman" w:hAnsi="Baskerville" w:cs="Baskerville"/>
        </w:rPr>
      </w:pPr>
      <w:r w:rsidRPr="008C713A">
        <w:rPr>
          <w:rFonts w:ascii="Baskerville" w:eastAsia="Times New Roman" w:hAnsi="Baskerville" w:cs="Baskerville"/>
        </w:rPr>
        <w:t>Sleeping a lot more or less than usual, or at different times of day or night</w:t>
      </w:r>
    </w:p>
    <w:p w14:paraId="44EAA6F3" w14:textId="77777777" w:rsidR="008C713A" w:rsidRPr="008C713A" w:rsidRDefault="008C713A" w:rsidP="004477D7">
      <w:pPr>
        <w:numPr>
          <w:ilvl w:val="0"/>
          <w:numId w:val="19"/>
        </w:numPr>
        <w:tabs>
          <w:tab w:val="clear" w:pos="360"/>
          <w:tab w:val="num" w:pos="-900"/>
        </w:tabs>
        <w:spacing w:before="100" w:beforeAutospacing="1" w:after="100" w:afterAutospacing="1"/>
        <w:ind w:left="-630"/>
        <w:rPr>
          <w:rFonts w:ascii="Baskerville" w:eastAsia="Times New Roman" w:hAnsi="Baskerville" w:cs="Baskerville"/>
        </w:rPr>
      </w:pPr>
      <w:r w:rsidRPr="008C713A">
        <w:rPr>
          <w:rFonts w:ascii="Baskerville" w:eastAsia="Times New Roman" w:hAnsi="Baskerville" w:cs="Baskerville"/>
        </w:rPr>
        <w:t>Changes in energy – unexpectedly and extremely tired or energetic</w:t>
      </w:r>
    </w:p>
    <w:p w14:paraId="7C809599" w14:textId="379D8D10" w:rsidR="008C713A" w:rsidRPr="004477D7" w:rsidRDefault="008C713A" w:rsidP="004477D7">
      <w:pPr>
        <w:numPr>
          <w:ilvl w:val="0"/>
          <w:numId w:val="19"/>
        </w:numPr>
        <w:tabs>
          <w:tab w:val="clear" w:pos="360"/>
          <w:tab w:val="num" w:pos="-900"/>
        </w:tabs>
        <w:spacing w:before="100" w:beforeAutospacing="1" w:after="100" w:afterAutospacing="1"/>
        <w:ind w:left="-630"/>
        <w:rPr>
          <w:rFonts w:ascii="Baskerville" w:eastAsia="Times New Roman" w:hAnsi="Baskerville" w:cs="Baskerville"/>
        </w:rPr>
      </w:pPr>
      <w:r w:rsidRPr="008C713A">
        <w:rPr>
          <w:rFonts w:ascii="Baskerville" w:eastAsia="Times New Roman" w:hAnsi="Baskerville" w:cs="Baskerville"/>
        </w:rPr>
        <w:t>Weight loss or weight gain</w:t>
      </w:r>
      <w:r w:rsidR="004477D7">
        <w:rPr>
          <w:rFonts w:ascii="Baskerville" w:eastAsia="Times New Roman" w:hAnsi="Baskerville" w:cs="Baskerville"/>
        </w:rPr>
        <w:tab/>
      </w:r>
      <w:r w:rsidR="004477D7">
        <w:rPr>
          <w:rFonts w:ascii="Baskerville" w:eastAsia="Times New Roman" w:hAnsi="Baskerville" w:cs="Baskerville"/>
        </w:rPr>
        <w:tab/>
        <w:t xml:space="preserve">- </w:t>
      </w:r>
      <w:r w:rsidRPr="004477D7">
        <w:rPr>
          <w:rFonts w:ascii="Baskerville" w:eastAsia="Times New Roman" w:hAnsi="Baskerville" w:cs="Baskerville"/>
        </w:rPr>
        <w:t>Unexpected and persistent coughs or sniffles</w:t>
      </w:r>
    </w:p>
    <w:p w14:paraId="6BF7F95A" w14:textId="77777777" w:rsidR="008C713A" w:rsidRPr="008C713A" w:rsidRDefault="008C713A" w:rsidP="004477D7">
      <w:pPr>
        <w:numPr>
          <w:ilvl w:val="0"/>
          <w:numId w:val="19"/>
        </w:numPr>
        <w:tabs>
          <w:tab w:val="clear" w:pos="360"/>
          <w:tab w:val="num" w:pos="-900"/>
        </w:tabs>
        <w:spacing w:before="100" w:beforeAutospacing="1" w:after="100" w:afterAutospacing="1"/>
        <w:ind w:left="-630"/>
        <w:rPr>
          <w:rFonts w:ascii="Baskerville" w:eastAsia="Times New Roman" w:hAnsi="Baskerville" w:cs="Baskerville"/>
        </w:rPr>
      </w:pPr>
      <w:r w:rsidRPr="008C713A">
        <w:rPr>
          <w:rFonts w:ascii="Baskerville" w:eastAsia="Times New Roman" w:hAnsi="Baskerville" w:cs="Baskerville"/>
        </w:rPr>
        <w:t>Seeming unwell at certain times, and better at other times</w:t>
      </w:r>
    </w:p>
    <w:p w14:paraId="2325EBC1" w14:textId="77777777" w:rsidR="008C713A" w:rsidRPr="008C713A" w:rsidRDefault="008C713A" w:rsidP="004477D7">
      <w:pPr>
        <w:numPr>
          <w:ilvl w:val="0"/>
          <w:numId w:val="19"/>
        </w:numPr>
        <w:tabs>
          <w:tab w:val="clear" w:pos="360"/>
          <w:tab w:val="num" w:pos="-900"/>
        </w:tabs>
        <w:spacing w:before="100" w:beforeAutospacing="1" w:after="240"/>
        <w:ind w:left="-630"/>
        <w:rPr>
          <w:rFonts w:ascii="Baskerville" w:eastAsia="Times New Roman" w:hAnsi="Baskerville" w:cs="Baskerville"/>
        </w:rPr>
      </w:pPr>
      <w:r w:rsidRPr="008C713A">
        <w:rPr>
          <w:rFonts w:ascii="Baskerville" w:eastAsia="Times New Roman" w:hAnsi="Baskerville" w:cs="Baskerville"/>
        </w:rPr>
        <w:t>Pupils of the eyes seeming smaller or larger than usual</w:t>
      </w:r>
    </w:p>
    <w:p w14:paraId="334D5E5C" w14:textId="068C59BA" w:rsidR="008C713A" w:rsidRPr="004477D7" w:rsidRDefault="008C713A" w:rsidP="004477D7">
      <w:pPr>
        <w:numPr>
          <w:ilvl w:val="0"/>
          <w:numId w:val="19"/>
        </w:numPr>
        <w:tabs>
          <w:tab w:val="clear" w:pos="360"/>
          <w:tab w:val="num" w:pos="-900"/>
        </w:tabs>
        <w:spacing w:before="100" w:beforeAutospacing="1" w:after="100" w:afterAutospacing="1"/>
        <w:ind w:left="-630"/>
        <w:rPr>
          <w:rFonts w:ascii="Baskerville" w:eastAsia="Times New Roman" w:hAnsi="Baskerville" w:cs="Baskerville"/>
        </w:rPr>
      </w:pPr>
      <w:r w:rsidRPr="008C713A">
        <w:rPr>
          <w:rFonts w:ascii="Baskerville" w:eastAsia="Times New Roman" w:hAnsi="Baskerville" w:cs="Baskerville"/>
        </w:rPr>
        <w:t>Secretiveness</w:t>
      </w:r>
      <w:r w:rsidR="004477D7">
        <w:rPr>
          <w:rFonts w:ascii="Baskerville" w:eastAsia="Times New Roman" w:hAnsi="Baskerville" w:cs="Baskerville"/>
        </w:rPr>
        <w:t>/Lying</w:t>
      </w:r>
      <w:r w:rsidR="004477D7">
        <w:rPr>
          <w:rFonts w:ascii="Baskerville" w:eastAsia="Times New Roman" w:hAnsi="Baskerville" w:cs="Baskerville"/>
        </w:rPr>
        <w:tab/>
      </w:r>
      <w:r w:rsidR="004477D7">
        <w:rPr>
          <w:rFonts w:ascii="Baskerville" w:eastAsia="Times New Roman" w:hAnsi="Baskerville" w:cs="Baskerville"/>
        </w:rPr>
        <w:tab/>
      </w:r>
      <w:r w:rsidR="004477D7">
        <w:rPr>
          <w:rFonts w:ascii="Baskerville" w:eastAsia="Times New Roman" w:hAnsi="Baskerville" w:cs="Baskerville"/>
        </w:rPr>
        <w:tab/>
        <w:t xml:space="preserve">- </w:t>
      </w:r>
      <w:r w:rsidRPr="004477D7">
        <w:rPr>
          <w:rFonts w:ascii="Baskerville" w:eastAsia="Times New Roman" w:hAnsi="Baskerville" w:cs="Baskerville"/>
        </w:rPr>
        <w:t>Stealing</w:t>
      </w:r>
    </w:p>
    <w:p w14:paraId="3A29B4EB" w14:textId="515AF54F" w:rsidR="008C713A" w:rsidRPr="008C713A" w:rsidRDefault="008C713A" w:rsidP="004477D7">
      <w:pPr>
        <w:numPr>
          <w:ilvl w:val="0"/>
          <w:numId w:val="19"/>
        </w:numPr>
        <w:tabs>
          <w:tab w:val="clear" w:pos="360"/>
          <w:tab w:val="num" w:pos="-900"/>
        </w:tabs>
        <w:spacing w:before="100" w:beforeAutospacing="1" w:after="100" w:afterAutospacing="1"/>
        <w:ind w:left="-630" w:right="-630"/>
        <w:rPr>
          <w:rFonts w:ascii="Baskerville" w:eastAsia="Times New Roman" w:hAnsi="Baskerville" w:cs="Baskerville"/>
        </w:rPr>
      </w:pPr>
      <w:r w:rsidRPr="008C713A">
        <w:rPr>
          <w:rFonts w:ascii="Baskerville" w:eastAsia="Times New Roman" w:hAnsi="Baskerville" w:cs="Baskerville"/>
        </w:rPr>
        <w:t>Financially unpredictable, having large amounts of cash at times but no money at all at other times</w:t>
      </w:r>
    </w:p>
    <w:p w14:paraId="6D0E741F" w14:textId="77777777" w:rsidR="008C713A" w:rsidRDefault="008C713A" w:rsidP="004477D7">
      <w:pPr>
        <w:numPr>
          <w:ilvl w:val="0"/>
          <w:numId w:val="19"/>
        </w:numPr>
        <w:tabs>
          <w:tab w:val="clear" w:pos="360"/>
          <w:tab w:val="num" w:pos="-900"/>
        </w:tabs>
        <w:spacing w:before="100" w:beforeAutospacing="1" w:after="100" w:afterAutospacing="1"/>
        <w:ind w:left="-630"/>
        <w:rPr>
          <w:rFonts w:ascii="Baskerville" w:eastAsia="Times New Roman" w:hAnsi="Baskerville" w:cs="Baskerville"/>
        </w:rPr>
      </w:pPr>
      <w:r w:rsidRPr="008C713A">
        <w:rPr>
          <w:rFonts w:ascii="Baskerville" w:eastAsia="Times New Roman" w:hAnsi="Baskerville" w:cs="Baskerville"/>
        </w:rPr>
        <w:t>Changes in social groups, new and unusual friends, odd cell-phone conversations</w:t>
      </w:r>
    </w:p>
    <w:p w14:paraId="4FEE5D00" w14:textId="77CF58E9" w:rsidR="008C713A" w:rsidRDefault="008C713A" w:rsidP="004477D7">
      <w:pPr>
        <w:numPr>
          <w:ilvl w:val="0"/>
          <w:numId w:val="19"/>
        </w:numPr>
        <w:tabs>
          <w:tab w:val="clear" w:pos="360"/>
          <w:tab w:val="num" w:pos="-900"/>
        </w:tabs>
        <w:spacing w:before="100" w:beforeAutospacing="1" w:after="100" w:afterAutospacing="1"/>
        <w:ind w:left="-630" w:right="-900"/>
        <w:rPr>
          <w:rFonts w:ascii="Baskerville" w:eastAsia="Times New Roman" w:hAnsi="Baskerville" w:cs="Baskerville"/>
        </w:rPr>
      </w:pPr>
      <w:r>
        <w:rPr>
          <w:rFonts w:ascii="Baskerville" w:eastAsia="Times New Roman" w:hAnsi="Baskerville" w:cs="Baskerville"/>
        </w:rPr>
        <w:t>Giving up recreational activities, not participating in things that used to be important</w:t>
      </w:r>
    </w:p>
    <w:p w14:paraId="0672A923" w14:textId="6892E17F" w:rsidR="008C713A" w:rsidRPr="008C713A" w:rsidRDefault="008C713A" w:rsidP="004477D7">
      <w:pPr>
        <w:numPr>
          <w:ilvl w:val="0"/>
          <w:numId w:val="19"/>
        </w:numPr>
        <w:tabs>
          <w:tab w:val="clear" w:pos="360"/>
          <w:tab w:val="num" w:pos="-900"/>
        </w:tabs>
        <w:spacing w:before="100" w:beforeAutospacing="1" w:after="100" w:afterAutospacing="1"/>
        <w:ind w:left="-630"/>
        <w:rPr>
          <w:rFonts w:ascii="Baskerville" w:eastAsia="Times New Roman" w:hAnsi="Baskerville" w:cs="Baskerville"/>
        </w:rPr>
      </w:pPr>
      <w:r>
        <w:rPr>
          <w:rFonts w:ascii="Baskerville" w:eastAsia="Times New Roman" w:hAnsi="Baskerville" w:cs="Baskerville"/>
        </w:rPr>
        <w:t>Drop in grades, not caring about school</w:t>
      </w:r>
    </w:p>
    <w:p w14:paraId="5E89BC33" w14:textId="77777777" w:rsidR="008C713A" w:rsidRDefault="008C713A" w:rsidP="004477D7">
      <w:pPr>
        <w:numPr>
          <w:ilvl w:val="0"/>
          <w:numId w:val="19"/>
        </w:numPr>
        <w:tabs>
          <w:tab w:val="clear" w:pos="360"/>
          <w:tab w:val="num" w:pos="-900"/>
        </w:tabs>
        <w:spacing w:before="100" w:beforeAutospacing="1" w:after="100" w:afterAutospacing="1"/>
        <w:ind w:left="-630"/>
        <w:rPr>
          <w:rFonts w:ascii="Baskerville" w:eastAsia="Times New Roman" w:hAnsi="Baskerville" w:cs="Baskerville"/>
        </w:rPr>
      </w:pPr>
      <w:r w:rsidRPr="008C713A">
        <w:rPr>
          <w:rFonts w:ascii="Baskerville" w:eastAsia="Times New Roman" w:hAnsi="Baskerville" w:cs="Baskerville"/>
        </w:rPr>
        <w:t>Repeated unexplained outings, often with a sense of urgency</w:t>
      </w:r>
    </w:p>
    <w:p w14:paraId="6F68C952" w14:textId="2094D86C" w:rsidR="004477D7" w:rsidRPr="004477D7" w:rsidRDefault="008C713A" w:rsidP="004477D7">
      <w:pPr>
        <w:numPr>
          <w:ilvl w:val="0"/>
          <w:numId w:val="19"/>
        </w:numPr>
        <w:tabs>
          <w:tab w:val="num" w:pos="-900"/>
        </w:tabs>
        <w:spacing w:before="100" w:beforeAutospacing="1" w:after="100" w:afterAutospacing="1"/>
        <w:ind w:left="-630"/>
        <w:rPr>
          <w:rFonts w:ascii="Baskerville" w:eastAsia="Times New Roman" w:hAnsi="Baskerville" w:cs="Baskerville"/>
        </w:rPr>
      </w:pPr>
      <w:r>
        <w:rPr>
          <w:rFonts w:ascii="Baskerville" w:eastAsia="Times New Roman" w:hAnsi="Baskerville" w:cs="Baskerville"/>
        </w:rPr>
        <w:t>Isolation: Hanging out alone or only with certain people</w:t>
      </w:r>
    </w:p>
    <w:p w14:paraId="451520B9" w14:textId="6ABFE3F2" w:rsidR="004477D7" w:rsidRPr="004477D7" w:rsidRDefault="004477D7" w:rsidP="00F02AE7">
      <w:pPr>
        <w:spacing w:before="100" w:beforeAutospacing="1" w:after="100" w:afterAutospacing="1"/>
        <w:ind w:left="-990" w:right="-1260"/>
        <w:rPr>
          <w:rFonts w:ascii="Baskerville" w:eastAsia="Times New Roman" w:hAnsi="Baskerville" w:cs="Baskerville"/>
        </w:rPr>
      </w:pPr>
      <w:r w:rsidRPr="004477D7">
        <w:rPr>
          <w:rFonts w:ascii="Baskerville" w:eastAsia="Times New Roman" w:hAnsi="Baskerville" w:cs="Baskerville"/>
          <w:sz w:val="22"/>
          <w:szCs w:val="22"/>
        </w:rPr>
        <w:t>Drug abuse and addiction have negative conseque</w:t>
      </w:r>
      <w:r w:rsidR="00F02AE7">
        <w:rPr>
          <w:rFonts w:ascii="Baskerville" w:eastAsia="Times New Roman" w:hAnsi="Baskerville" w:cs="Baskerville"/>
          <w:sz w:val="22"/>
          <w:szCs w:val="22"/>
        </w:rPr>
        <w:t>nces for individuals and for soc</w:t>
      </w:r>
      <w:r w:rsidRPr="004477D7">
        <w:rPr>
          <w:rFonts w:ascii="Baskerville" w:eastAsia="Times New Roman" w:hAnsi="Baskerville" w:cs="Baskerville"/>
          <w:sz w:val="22"/>
          <w:szCs w:val="22"/>
        </w:rPr>
        <w:t>ciety. Estimates of the total overall costs of substance abuse in the United States, including productivity and health- and crime-related costs, exceed $600 billion annually. This includes approximately $193 billion for illicit drugs,</w:t>
      </w:r>
      <w:hyperlink r:id="rId9" w:anchor="references" w:history="1">
        <w:r w:rsidRPr="004477D7">
          <w:rPr>
            <w:rStyle w:val="Hyperlink"/>
            <w:rFonts w:ascii="Baskerville" w:hAnsi="Baskerville" w:cs="Baskerville"/>
            <w:sz w:val="22"/>
            <w:szCs w:val="22"/>
            <w:vertAlign w:val="superscript"/>
          </w:rPr>
          <w:t>1</w:t>
        </w:r>
      </w:hyperlink>
      <w:r w:rsidRPr="004477D7">
        <w:rPr>
          <w:rFonts w:ascii="Baskerville" w:eastAsia="Times New Roman" w:hAnsi="Baskerville" w:cs="Baskerville"/>
          <w:sz w:val="22"/>
          <w:szCs w:val="22"/>
        </w:rPr>
        <w:t xml:space="preserve"> $193 billion for tobacco,</w:t>
      </w:r>
      <w:hyperlink r:id="rId10" w:anchor="references" w:history="1">
        <w:r w:rsidRPr="004477D7">
          <w:rPr>
            <w:rStyle w:val="Hyperlink"/>
            <w:rFonts w:ascii="Baskerville" w:hAnsi="Baskerville" w:cs="Baskerville"/>
            <w:sz w:val="22"/>
            <w:szCs w:val="22"/>
            <w:vertAlign w:val="superscript"/>
          </w:rPr>
          <w:t>2</w:t>
        </w:r>
      </w:hyperlink>
      <w:r w:rsidRPr="004477D7">
        <w:rPr>
          <w:rFonts w:ascii="Baskerville" w:eastAsia="Times New Roman" w:hAnsi="Baskerville" w:cs="Baskerville"/>
          <w:sz w:val="22"/>
          <w:szCs w:val="22"/>
        </w:rPr>
        <w:t xml:space="preserve"> and $235 billion for alcohol.</w:t>
      </w:r>
      <w:hyperlink r:id="rId11" w:anchor="references" w:history="1">
        <w:r w:rsidRPr="004477D7">
          <w:rPr>
            <w:rStyle w:val="Hyperlink"/>
            <w:rFonts w:ascii="Baskerville" w:hAnsi="Baskerville" w:cs="Baskerville"/>
            <w:sz w:val="22"/>
            <w:szCs w:val="22"/>
            <w:vertAlign w:val="superscript"/>
          </w:rPr>
          <w:t>3</w:t>
        </w:r>
      </w:hyperlink>
      <w:r w:rsidRPr="004477D7">
        <w:rPr>
          <w:rFonts w:ascii="Baskerville" w:eastAsia="Times New Roman" w:hAnsi="Baskerville" w:cs="Baskerville"/>
          <w:sz w:val="22"/>
          <w:szCs w:val="22"/>
        </w:rPr>
        <w:t xml:space="preserve"> As staggering as these numbers are, they do not fully describe the breadth of destructive public health and safety implications of drug abuse and addiction, such as family disintegration, loss of employment, failure in school, domestic violence, and child abuse.</w:t>
      </w:r>
    </w:p>
    <w:p w14:paraId="3BBFF5BC" w14:textId="21D1E35F" w:rsidR="002B423B" w:rsidRPr="00AA5FCF" w:rsidRDefault="002B423B" w:rsidP="00AA5FCF">
      <w:pPr>
        <w:spacing w:before="100" w:beforeAutospacing="1" w:after="100" w:afterAutospacing="1"/>
        <w:ind w:left="-990" w:right="-1170"/>
        <w:rPr>
          <w:rFonts w:eastAsiaTheme="minorHAnsi"/>
          <w:sz w:val="22"/>
          <w:szCs w:val="22"/>
        </w:rPr>
      </w:pPr>
      <w:r w:rsidRPr="00AA5FCF">
        <w:rPr>
          <w:rFonts w:eastAsiaTheme="minorHAnsi"/>
          <w:sz w:val="22"/>
          <w:szCs w:val="22"/>
        </w:rPr>
        <w:t>As a person continues to use a drug, they will begin to develop tolerance. Tolerance refers to the idea that</w:t>
      </w:r>
      <w:r w:rsidR="00F02AE7">
        <w:rPr>
          <w:rFonts w:eastAsiaTheme="minorHAnsi"/>
          <w:sz w:val="22"/>
          <w:szCs w:val="22"/>
        </w:rPr>
        <w:t xml:space="preserve"> as you use a drug, over time, the</w:t>
      </w:r>
      <w:r w:rsidRPr="00AA5FCF">
        <w:rPr>
          <w:rFonts w:eastAsiaTheme="minorHAnsi"/>
          <w:sz w:val="22"/>
          <w:szCs w:val="22"/>
        </w:rPr>
        <w:t xml:space="preserve"> person will get</w:t>
      </w:r>
      <w:r w:rsidR="00F02AE7">
        <w:rPr>
          <w:rFonts w:eastAsiaTheme="minorHAnsi"/>
          <w:sz w:val="22"/>
          <w:szCs w:val="22"/>
        </w:rPr>
        <w:t xml:space="preserve"> a</w:t>
      </w:r>
      <w:r w:rsidRPr="00AA5FCF">
        <w:rPr>
          <w:rFonts w:eastAsiaTheme="minorHAnsi"/>
          <w:sz w:val="22"/>
          <w:szCs w:val="22"/>
        </w:rPr>
        <w:t xml:space="preserve"> less intense effect from the same drug dose.  Thus, they need to take more of the drug to get the same effect.  Tolerance to a drug is considered a key component to addiction.  In addition to becoming tolerant, the drug addicted person will begin to experience physical or psychological dependence, or in some cases, they will experience both. </w:t>
      </w:r>
    </w:p>
    <w:p w14:paraId="14967D48" w14:textId="3C63B7FC" w:rsidR="002B423B" w:rsidRDefault="002B423B" w:rsidP="00AA5FCF">
      <w:pPr>
        <w:spacing w:before="100" w:beforeAutospacing="1" w:after="100" w:afterAutospacing="1"/>
        <w:ind w:left="-990" w:right="-1170"/>
        <w:rPr>
          <w:rFonts w:eastAsiaTheme="minorHAnsi"/>
          <w:sz w:val="22"/>
          <w:szCs w:val="22"/>
        </w:rPr>
      </w:pPr>
      <w:r w:rsidRPr="00AA5FCF">
        <w:rPr>
          <w:rFonts w:eastAsiaTheme="minorHAnsi"/>
          <w:sz w:val="22"/>
          <w:szCs w:val="22"/>
        </w:rPr>
        <w:t>Physical dependence is defined by the occurrence of withdrawal symptoms. With some drug</w:t>
      </w:r>
      <w:r w:rsidR="00084521">
        <w:rPr>
          <w:rFonts w:eastAsiaTheme="minorHAnsi"/>
          <w:sz w:val="22"/>
          <w:szCs w:val="22"/>
        </w:rPr>
        <w:t>s</w:t>
      </w:r>
      <w:r w:rsidRPr="00AA5FCF">
        <w:rPr>
          <w:rFonts w:eastAsiaTheme="minorHAnsi"/>
          <w:sz w:val="22"/>
          <w:szCs w:val="22"/>
        </w:rPr>
        <w:t xml:space="preserve">, when the person stops taking the drug abruptly, a set of symptoms begins to appear as the drug level in the system drops. </w:t>
      </w:r>
      <w:r w:rsidR="00AA5FCF" w:rsidRPr="00AA5FCF">
        <w:rPr>
          <w:rFonts w:eastAsiaTheme="minorHAnsi"/>
          <w:sz w:val="22"/>
          <w:szCs w:val="22"/>
        </w:rPr>
        <w:t>Typical withdrawal symptoms may include cravings, disturbed mood, insomnia, headaches, irritability, etc.</w:t>
      </w:r>
      <w:r w:rsidRPr="00AA5FCF">
        <w:rPr>
          <w:rFonts w:eastAsiaTheme="minorHAnsi"/>
          <w:sz w:val="22"/>
          <w:szCs w:val="22"/>
        </w:rPr>
        <w:t xml:space="preserve"> For example, as the level of heroin drops in a heroin addict, that person’s nose might run and he or she might begin to experience chills, fever, nausea, vomiting, diarrhea, insomnia, and many other potential symptoms.  Withdrawal symptoms can make quitting a drug incredibly difficult, particularly since re-administering the drug will make the withdrawal symptoms go away. </w:t>
      </w:r>
    </w:p>
    <w:p w14:paraId="576C94D1" w14:textId="5B582CB3" w:rsidR="00F02AE7" w:rsidRPr="00AA5FCF" w:rsidRDefault="00693339" w:rsidP="00AA5FCF">
      <w:pPr>
        <w:spacing w:before="100" w:beforeAutospacing="1" w:after="100" w:afterAutospacing="1"/>
        <w:ind w:left="-990" w:right="-1170"/>
        <w:rPr>
          <w:rFonts w:eastAsiaTheme="minorHAnsi"/>
          <w:sz w:val="22"/>
          <w:szCs w:val="22"/>
        </w:rPr>
      </w:pPr>
      <w:r>
        <w:rPr>
          <w:rFonts w:eastAsiaTheme="minorHAnsi"/>
          <w:sz w:val="22"/>
          <w:szCs w:val="22"/>
        </w:rPr>
        <w:t>It</w:t>
      </w:r>
      <w:r w:rsidR="00F02AE7">
        <w:rPr>
          <w:rFonts w:eastAsiaTheme="minorHAnsi"/>
          <w:sz w:val="22"/>
          <w:szCs w:val="22"/>
        </w:rPr>
        <w:t xml:space="preserve"> seems th</w:t>
      </w:r>
      <w:r>
        <w:rPr>
          <w:rFonts w:eastAsiaTheme="minorHAnsi"/>
          <w:sz w:val="22"/>
          <w:szCs w:val="22"/>
        </w:rPr>
        <w:t xml:space="preserve">at many teenagers believe that using drugs is “no big deal,” and it is an expectation or normal behavior for teens or college students.  In reality, most teens do not use drugs because they recognize the potential harm they can cause.  If you start to notice signs of addiction in yourself or a friend, please seek out someone in your life </w:t>
      </w:r>
      <w:r w:rsidR="00A46F48">
        <w:rPr>
          <w:rFonts w:eastAsiaTheme="minorHAnsi"/>
          <w:sz w:val="22"/>
          <w:szCs w:val="22"/>
        </w:rPr>
        <w:t>that can help.  There are many resources within the school and community that can help teens who are addicted to drugs, quit!</w:t>
      </w:r>
    </w:p>
    <w:p w14:paraId="0A671511" w14:textId="77777777" w:rsidR="00AF1635" w:rsidRPr="00C9148B" w:rsidRDefault="00AF1635" w:rsidP="00A46F48">
      <w:pPr>
        <w:rPr>
          <w:rFonts w:ascii="Baskerville" w:hAnsi="Baskerville" w:cs="Baskerville"/>
        </w:rPr>
      </w:pPr>
    </w:p>
    <w:tbl>
      <w:tblPr>
        <w:tblW w:w="1143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3600"/>
        <w:gridCol w:w="3780"/>
        <w:gridCol w:w="2520"/>
      </w:tblGrid>
      <w:tr w:rsidR="000E1E27" w:rsidRPr="00C9148B" w14:paraId="4FC7697B" w14:textId="77777777" w:rsidTr="00A46F48">
        <w:tc>
          <w:tcPr>
            <w:tcW w:w="1530" w:type="dxa"/>
          </w:tcPr>
          <w:p w14:paraId="2F9FDBB5" w14:textId="77777777" w:rsidR="000E1E27" w:rsidRPr="00C9148B" w:rsidRDefault="000E1E27" w:rsidP="005C0550">
            <w:pPr>
              <w:rPr>
                <w:rFonts w:ascii="Baskerville" w:hAnsi="Baskerville" w:cs="Baskerville"/>
                <w:b/>
              </w:rPr>
            </w:pPr>
            <w:r w:rsidRPr="00C9148B">
              <w:rPr>
                <w:rFonts w:ascii="Baskerville" w:hAnsi="Baskerville" w:cs="Baskerville"/>
                <w:b/>
              </w:rPr>
              <w:t>Drug</w:t>
            </w:r>
          </w:p>
        </w:tc>
        <w:tc>
          <w:tcPr>
            <w:tcW w:w="3600" w:type="dxa"/>
          </w:tcPr>
          <w:p w14:paraId="22BC80E1" w14:textId="68DC95BB" w:rsidR="000E1E27" w:rsidRPr="00C9148B" w:rsidRDefault="000E1E27" w:rsidP="000E1E27">
            <w:pPr>
              <w:pStyle w:val="Heading1"/>
              <w:rPr>
                <w:rFonts w:ascii="Baskerville" w:hAnsi="Baskerville" w:cs="Baskerville"/>
              </w:rPr>
            </w:pPr>
            <w:r w:rsidRPr="00C9148B">
              <w:rPr>
                <w:rFonts w:ascii="Baskerville" w:hAnsi="Baskerville" w:cs="Baskerville"/>
              </w:rPr>
              <w:t>Definition</w:t>
            </w:r>
          </w:p>
        </w:tc>
        <w:tc>
          <w:tcPr>
            <w:tcW w:w="3780" w:type="dxa"/>
          </w:tcPr>
          <w:p w14:paraId="7CD7EB02" w14:textId="77C14EF9" w:rsidR="000E1E27" w:rsidRPr="00C9148B" w:rsidRDefault="006A223C" w:rsidP="005C0550">
            <w:pPr>
              <w:rPr>
                <w:rFonts w:ascii="Baskerville" w:hAnsi="Baskerville" w:cs="Baskerville"/>
                <w:b/>
              </w:rPr>
            </w:pPr>
            <w:r>
              <w:rPr>
                <w:rFonts w:ascii="Baskerville" w:hAnsi="Baskerville" w:cs="Baskerville"/>
                <w:b/>
              </w:rPr>
              <w:t xml:space="preserve">General </w:t>
            </w:r>
            <w:r w:rsidR="000E1E27">
              <w:rPr>
                <w:rFonts w:ascii="Baskerville" w:hAnsi="Baskerville" w:cs="Baskerville"/>
                <w:b/>
              </w:rPr>
              <w:t>Effects</w:t>
            </w:r>
          </w:p>
        </w:tc>
        <w:tc>
          <w:tcPr>
            <w:tcW w:w="2520" w:type="dxa"/>
          </w:tcPr>
          <w:p w14:paraId="34A8EE36" w14:textId="049D9638" w:rsidR="000E1E27" w:rsidRPr="00C9148B" w:rsidRDefault="000E1E27" w:rsidP="005C0550">
            <w:pPr>
              <w:rPr>
                <w:rFonts w:ascii="Baskerville" w:hAnsi="Baskerville" w:cs="Baskerville"/>
                <w:b/>
              </w:rPr>
            </w:pPr>
            <w:r w:rsidRPr="00C9148B">
              <w:rPr>
                <w:rFonts w:ascii="Baskerville" w:hAnsi="Baskerville" w:cs="Baskerville"/>
                <w:b/>
              </w:rPr>
              <w:t>Drug Examples/Products</w:t>
            </w:r>
          </w:p>
        </w:tc>
      </w:tr>
      <w:tr w:rsidR="000E1E27" w:rsidRPr="00C9148B" w14:paraId="66E1C182" w14:textId="77777777" w:rsidTr="00A46F48">
        <w:tc>
          <w:tcPr>
            <w:tcW w:w="1530" w:type="dxa"/>
          </w:tcPr>
          <w:p w14:paraId="302661AF" w14:textId="77777777" w:rsidR="000E1E27" w:rsidRPr="00C9148B" w:rsidRDefault="000E1E27" w:rsidP="005C0550">
            <w:pPr>
              <w:rPr>
                <w:rFonts w:ascii="Baskerville" w:hAnsi="Baskerville" w:cs="Baskerville"/>
              </w:rPr>
            </w:pPr>
            <w:r w:rsidRPr="00C9148B">
              <w:rPr>
                <w:rFonts w:ascii="Baskerville" w:hAnsi="Baskerville" w:cs="Baskerville"/>
              </w:rPr>
              <w:t>Stimulants</w:t>
            </w:r>
          </w:p>
        </w:tc>
        <w:tc>
          <w:tcPr>
            <w:tcW w:w="3600" w:type="dxa"/>
          </w:tcPr>
          <w:p w14:paraId="4B7E53C9" w14:textId="77777777" w:rsidR="000E1E27" w:rsidRPr="00C9148B" w:rsidRDefault="000E1E27" w:rsidP="005C0550">
            <w:pPr>
              <w:rPr>
                <w:rFonts w:ascii="Baskerville" w:hAnsi="Baskerville" w:cs="Baskerville"/>
              </w:rPr>
            </w:pPr>
          </w:p>
          <w:p w14:paraId="48611E5C" w14:textId="77777777" w:rsidR="000E1E27" w:rsidRPr="00C9148B" w:rsidRDefault="000E1E27" w:rsidP="005C0550">
            <w:pPr>
              <w:rPr>
                <w:rFonts w:ascii="Baskerville" w:hAnsi="Baskerville" w:cs="Baskerville"/>
              </w:rPr>
            </w:pPr>
          </w:p>
          <w:p w14:paraId="50D68F2E" w14:textId="77777777" w:rsidR="000E1E27" w:rsidRPr="00C9148B" w:rsidRDefault="000E1E27" w:rsidP="005C0550">
            <w:pPr>
              <w:rPr>
                <w:rFonts w:ascii="Baskerville" w:hAnsi="Baskerville" w:cs="Baskerville"/>
              </w:rPr>
            </w:pPr>
          </w:p>
          <w:p w14:paraId="523FB6CB" w14:textId="77777777" w:rsidR="000E1E27" w:rsidRPr="00C9148B" w:rsidRDefault="000E1E27" w:rsidP="005C0550">
            <w:pPr>
              <w:rPr>
                <w:rFonts w:ascii="Baskerville" w:hAnsi="Baskerville" w:cs="Baskerville"/>
              </w:rPr>
            </w:pPr>
          </w:p>
          <w:p w14:paraId="715476D7" w14:textId="77777777" w:rsidR="000E1E27" w:rsidRPr="00C9148B" w:rsidRDefault="000E1E27" w:rsidP="005C0550">
            <w:pPr>
              <w:rPr>
                <w:rFonts w:ascii="Baskerville" w:hAnsi="Baskerville" w:cs="Baskerville"/>
              </w:rPr>
            </w:pPr>
          </w:p>
          <w:p w14:paraId="506001ED" w14:textId="77777777" w:rsidR="000E1E27" w:rsidRPr="00C9148B" w:rsidRDefault="000E1E27" w:rsidP="005C0550">
            <w:pPr>
              <w:rPr>
                <w:rFonts w:ascii="Baskerville" w:hAnsi="Baskerville" w:cs="Baskerville"/>
              </w:rPr>
            </w:pPr>
          </w:p>
        </w:tc>
        <w:tc>
          <w:tcPr>
            <w:tcW w:w="3780" w:type="dxa"/>
          </w:tcPr>
          <w:p w14:paraId="2914B513" w14:textId="77777777" w:rsidR="000E1E27" w:rsidRPr="00C9148B" w:rsidRDefault="000E1E27" w:rsidP="005C0550">
            <w:pPr>
              <w:rPr>
                <w:rFonts w:ascii="Baskerville" w:hAnsi="Baskerville" w:cs="Baskerville"/>
              </w:rPr>
            </w:pPr>
          </w:p>
        </w:tc>
        <w:tc>
          <w:tcPr>
            <w:tcW w:w="2520" w:type="dxa"/>
          </w:tcPr>
          <w:p w14:paraId="0E36C9A0" w14:textId="025F9CF3" w:rsidR="000E1E27" w:rsidRPr="00C9148B" w:rsidRDefault="000E1E27" w:rsidP="005C0550">
            <w:pPr>
              <w:rPr>
                <w:rFonts w:ascii="Baskerville" w:hAnsi="Baskerville" w:cs="Baskerville"/>
              </w:rPr>
            </w:pPr>
          </w:p>
        </w:tc>
      </w:tr>
      <w:tr w:rsidR="000E1E27" w:rsidRPr="00C9148B" w14:paraId="6617EA39" w14:textId="77777777" w:rsidTr="00A46F48">
        <w:tc>
          <w:tcPr>
            <w:tcW w:w="1530" w:type="dxa"/>
          </w:tcPr>
          <w:p w14:paraId="7DC995E1" w14:textId="77777777" w:rsidR="000E1E27" w:rsidRPr="00C9148B" w:rsidRDefault="000E1E27" w:rsidP="005C0550">
            <w:pPr>
              <w:rPr>
                <w:rFonts w:ascii="Baskerville" w:hAnsi="Baskerville" w:cs="Baskerville"/>
              </w:rPr>
            </w:pPr>
            <w:r w:rsidRPr="00C9148B">
              <w:rPr>
                <w:rFonts w:ascii="Baskerville" w:hAnsi="Baskerville" w:cs="Baskerville"/>
              </w:rPr>
              <w:t>Depressants</w:t>
            </w:r>
          </w:p>
        </w:tc>
        <w:tc>
          <w:tcPr>
            <w:tcW w:w="3600" w:type="dxa"/>
          </w:tcPr>
          <w:p w14:paraId="3987CA08" w14:textId="77777777" w:rsidR="000E1E27" w:rsidRPr="00C9148B" w:rsidRDefault="000E1E27" w:rsidP="005C0550">
            <w:pPr>
              <w:rPr>
                <w:rFonts w:ascii="Baskerville" w:hAnsi="Baskerville" w:cs="Baskerville"/>
              </w:rPr>
            </w:pPr>
          </w:p>
          <w:p w14:paraId="295E60F6" w14:textId="77777777" w:rsidR="000E1E27" w:rsidRPr="00C9148B" w:rsidRDefault="000E1E27" w:rsidP="005C0550">
            <w:pPr>
              <w:rPr>
                <w:rFonts w:ascii="Baskerville" w:hAnsi="Baskerville" w:cs="Baskerville"/>
              </w:rPr>
            </w:pPr>
          </w:p>
          <w:p w14:paraId="24BA7EDB" w14:textId="77777777" w:rsidR="000E1E27" w:rsidRPr="00C9148B" w:rsidRDefault="000E1E27" w:rsidP="005C0550">
            <w:pPr>
              <w:rPr>
                <w:rFonts w:ascii="Baskerville" w:hAnsi="Baskerville" w:cs="Baskerville"/>
              </w:rPr>
            </w:pPr>
          </w:p>
          <w:p w14:paraId="21A167F5" w14:textId="77777777" w:rsidR="000E1E27" w:rsidRPr="00C9148B" w:rsidRDefault="000E1E27" w:rsidP="005C0550">
            <w:pPr>
              <w:rPr>
                <w:rFonts w:ascii="Baskerville" w:hAnsi="Baskerville" w:cs="Baskerville"/>
              </w:rPr>
            </w:pPr>
          </w:p>
          <w:p w14:paraId="481DF805" w14:textId="77777777" w:rsidR="000E1E27" w:rsidRPr="00C9148B" w:rsidRDefault="000E1E27" w:rsidP="005C0550">
            <w:pPr>
              <w:rPr>
                <w:rFonts w:ascii="Baskerville" w:hAnsi="Baskerville" w:cs="Baskerville"/>
              </w:rPr>
            </w:pPr>
          </w:p>
          <w:p w14:paraId="40C0C5BD" w14:textId="77777777" w:rsidR="000E1E27" w:rsidRPr="00C9148B" w:rsidRDefault="000E1E27" w:rsidP="005C0550">
            <w:pPr>
              <w:rPr>
                <w:rFonts w:ascii="Baskerville" w:hAnsi="Baskerville" w:cs="Baskerville"/>
              </w:rPr>
            </w:pPr>
          </w:p>
          <w:p w14:paraId="3E6EA90B" w14:textId="77777777" w:rsidR="000E1E27" w:rsidRPr="00C9148B" w:rsidRDefault="000E1E27" w:rsidP="005C0550">
            <w:pPr>
              <w:rPr>
                <w:rFonts w:ascii="Baskerville" w:hAnsi="Baskerville" w:cs="Baskerville"/>
              </w:rPr>
            </w:pPr>
          </w:p>
        </w:tc>
        <w:tc>
          <w:tcPr>
            <w:tcW w:w="3780" w:type="dxa"/>
          </w:tcPr>
          <w:p w14:paraId="582F5F96" w14:textId="77777777" w:rsidR="000E1E27" w:rsidRPr="00C9148B" w:rsidRDefault="000E1E27" w:rsidP="005C0550">
            <w:pPr>
              <w:rPr>
                <w:rFonts w:ascii="Baskerville" w:hAnsi="Baskerville" w:cs="Baskerville"/>
              </w:rPr>
            </w:pPr>
          </w:p>
        </w:tc>
        <w:tc>
          <w:tcPr>
            <w:tcW w:w="2520" w:type="dxa"/>
          </w:tcPr>
          <w:p w14:paraId="3657EC7B" w14:textId="1A73667C" w:rsidR="000E1E27" w:rsidRPr="00C9148B" w:rsidRDefault="000E1E27" w:rsidP="005C0550">
            <w:pPr>
              <w:rPr>
                <w:rFonts w:ascii="Baskerville" w:hAnsi="Baskerville" w:cs="Baskerville"/>
              </w:rPr>
            </w:pPr>
          </w:p>
        </w:tc>
      </w:tr>
      <w:tr w:rsidR="000E1E27" w:rsidRPr="00C9148B" w14:paraId="499505E2" w14:textId="77777777" w:rsidTr="00A46F48">
        <w:tc>
          <w:tcPr>
            <w:tcW w:w="1530" w:type="dxa"/>
          </w:tcPr>
          <w:p w14:paraId="3E8167BF" w14:textId="77777777" w:rsidR="000E1E27" w:rsidRPr="00C9148B" w:rsidRDefault="000E1E27" w:rsidP="005C0550">
            <w:pPr>
              <w:rPr>
                <w:rFonts w:ascii="Baskerville" w:hAnsi="Baskerville" w:cs="Baskerville"/>
              </w:rPr>
            </w:pPr>
            <w:r w:rsidRPr="00C9148B">
              <w:rPr>
                <w:rFonts w:ascii="Baskerville" w:hAnsi="Baskerville" w:cs="Baskerville"/>
              </w:rPr>
              <w:t>Inhalants</w:t>
            </w:r>
          </w:p>
        </w:tc>
        <w:tc>
          <w:tcPr>
            <w:tcW w:w="3600" w:type="dxa"/>
          </w:tcPr>
          <w:p w14:paraId="0575D877" w14:textId="77777777" w:rsidR="000E1E27" w:rsidRPr="00C9148B" w:rsidRDefault="000E1E27" w:rsidP="005C0550">
            <w:pPr>
              <w:rPr>
                <w:rFonts w:ascii="Baskerville" w:hAnsi="Baskerville" w:cs="Baskerville"/>
              </w:rPr>
            </w:pPr>
          </w:p>
          <w:p w14:paraId="14FE0B0D" w14:textId="77777777" w:rsidR="000E1E27" w:rsidRPr="00C9148B" w:rsidRDefault="000E1E27" w:rsidP="005C0550">
            <w:pPr>
              <w:rPr>
                <w:rFonts w:ascii="Baskerville" w:hAnsi="Baskerville" w:cs="Baskerville"/>
              </w:rPr>
            </w:pPr>
          </w:p>
          <w:p w14:paraId="70FA9F93" w14:textId="77777777" w:rsidR="000E1E27" w:rsidRPr="00C9148B" w:rsidRDefault="000E1E27" w:rsidP="005C0550">
            <w:pPr>
              <w:rPr>
                <w:rFonts w:ascii="Baskerville" w:hAnsi="Baskerville" w:cs="Baskerville"/>
              </w:rPr>
            </w:pPr>
          </w:p>
          <w:p w14:paraId="0802E332" w14:textId="77777777" w:rsidR="000E1E27" w:rsidRPr="00C9148B" w:rsidRDefault="000E1E27" w:rsidP="005C0550">
            <w:pPr>
              <w:rPr>
                <w:rFonts w:ascii="Baskerville" w:hAnsi="Baskerville" w:cs="Baskerville"/>
              </w:rPr>
            </w:pPr>
          </w:p>
          <w:p w14:paraId="71D2AE42" w14:textId="77777777" w:rsidR="000E1E27" w:rsidRPr="00C9148B" w:rsidRDefault="000E1E27" w:rsidP="005C0550">
            <w:pPr>
              <w:rPr>
                <w:rFonts w:ascii="Baskerville" w:hAnsi="Baskerville" w:cs="Baskerville"/>
              </w:rPr>
            </w:pPr>
          </w:p>
          <w:p w14:paraId="3A74038D" w14:textId="77777777" w:rsidR="000E1E27" w:rsidRPr="00C9148B" w:rsidRDefault="000E1E27" w:rsidP="005C0550">
            <w:pPr>
              <w:rPr>
                <w:rFonts w:ascii="Baskerville" w:hAnsi="Baskerville" w:cs="Baskerville"/>
              </w:rPr>
            </w:pPr>
          </w:p>
        </w:tc>
        <w:tc>
          <w:tcPr>
            <w:tcW w:w="3780" w:type="dxa"/>
          </w:tcPr>
          <w:p w14:paraId="512276DB" w14:textId="77777777" w:rsidR="000E1E27" w:rsidRPr="00C9148B" w:rsidRDefault="000E1E27" w:rsidP="005C0550">
            <w:pPr>
              <w:rPr>
                <w:rFonts w:ascii="Baskerville" w:hAnsi="Baskerville" w:cs="Baskerville"/>
              </w:rPr>
            </w:pPr>
          </w:p>
        </w:tc>
        <w:tc>
          <w:tcPr>
            <w:tcW w:w="2520" w:type="dxa"/>
          </w:tcPr>
          <w:p w14:paraId="0FB90F84" w14:textId="2C72F4B4" w:rsidR="000E1E27" w:rsidRPr="00C9148B" w:rsidRDefault="000E1E27" w:rsidP="005C0550">
            <w:pPr>
              <w:rPr>
                <w:rFonts w:ascii="Baskerville" w:hAnsi="Baskerville" w:cs="Baskerville"/>
              </w:rPr>
            </w:pPr>
          </w:p>
        </w:tc>
      </w:tr>
      <w:tr w:rsidR="000E1E27" w:rsidRPr="00C9148B" w14:paraId="0654A40A" w14:textId="77777777" w:rsidTr="00A46F48">
        <w:tc>
          <w:tcPr>
            <w:tcW w:w="1530" w:type="dxa"/>
          </w:tcPr>
          <w:p w14:paraId="750F7B27" w14:textId="77777777" w:rsidR="000E1E27" w:rsidRPr="00C9148B" w:rsidRDefault="000E1E27" w:rsidP="005C0550">
            <w:pPr>
              <w:rPr>
                <w:rFonts w:ascii="Baskerville" w:hAnsi="Baskerville" w:cs="Baskerville"/>
              </w:rPr>
            </w:pPr>
            <w:r w:rsidRPr="00C9148B">
              <w:rPr>
                <w:rFonts w:ascii="Baskerville" w:hAnsi="Baskerville" w:cs="Baskerville"/>
              </w:rPr>
              <w:t>Narcotics or Opiates</w:t>
            </w:r>
          </w:p>
          <w:p w14:paraId="6DF46F04" w14:textId="77777777" w:rsidR="000E1E27" w:rsidRPr="00C9148B" w:rsidRDefault="000E1E27" w:rsidP="005C0550">
            <w:pPr>
              <w:rPr>
                <w:rFonts w:ascii="Baskerville" w:hAnsi="Baskerville" w:cs="Baskerville"/>
              </w:rPr>
            </w:pPr>
          </w:p>
          <w:p w14:paraId="5553E35D" w14:textId="77777777" w:rsidR="000E1E27" w:rsidRPr="00C9148B" w:rsidRDefault="000E1E27" w:rsidP="005C0550">
            <w:pPr>
              <w:rPr>
                <w:rFonts w:ascii="Baskerville" w:hAnsi="Baskerville" w:cs="Baskerville"/>
              </w:rPr>
            </w:pPr>
          </w:p>
          <w:p w14:paraId="0E464AD1" w14:textId="77777777" w:rsidR="000E1E27" w:rsidRPr="00C9148B" w:rsidRDefault="000E1E27" w:rsidP="005C0550">
            <w:pPr>
              <w:rPr>
                <w:rFonts w:ascii="Baskerville" w:hAnsi="Baskerville" w:cs="Baskerville"/>
              </w:rPr>
            </w:pPr>
          </w:p>
          <w:p w14:paraId="39B0FA36" w14:textId="77777777" w:rsidR="000E1E27" w:rsidRPr="00C9148B" w:rsidRDefault="000E1E27" w:rsidP="005C0550">
            <w:pPr>
              <w:rPr>
                <w:rFonts w:ascii="Baskerville" w:hAnsi="Baskerville" w:cs="Baskerville"/>
              </w:rPr>
            </w:pPr>
          </w:p>
        </w:tc>
        <w:tc>
          <w:tcPr>
            <w:tcW w:w="3600" w:type="dxa"/>
          </w:tcPr>
          <w:p w14:paraId="557BABA1" w14:textId="77777777" w:rsidR="000E1E27" w:rsidRPr="00C9148B" w:rsidRDefault="000E1E27" w:rsidP="005C0550">
            <w:pPr>
              <w:rPr>
                <w:rFonts w:ascii="Baskerville" w:hAnsi="Baskerville" w:cs="Baskerville"/>
              </w:rPr>
            </w:pPr>
          </w:p>
          <w:p w14:paraId="04741A4E" w14:textId="77777777" w:rsidR="000E1E27" w:rsidRPr="00C9148B" w:rsidRDefault="000E1E27" w:rsidP="005C0550">
            <w:pPr>
              <w:rPr>
                <w:rFonts w:ascii="Baskerville" w:hAnsi="Baskerville" w:cs="Baskerville"/>
              </w:rPr>
            </w:pPr>
          </w:p>
          <w:p w14:paraId="7521DB81" w14:textId="77777777" w:rsidR="000E1E27" w:rsidRPr="00C9148B" w:rsidRDefault="000E1E27" w:rsidP="005C0550">
            <w:pPr>
              <w:rPr>
                <w:rFonts w:ascii="Baskerville" w:hAnsi="Baskerville" w:cs="Baskerville"/>
              </w:rPr>
            </w:pPr>
          </w:p>
          <w:p w14:paraId="1B576D07" w14:textId="77777777" w:rsidR="000E1E27" w:rsidRPr="00C9148B" w:rsidRDefault="000E1E27" w:rsidP="005C0550">
            <w:pPr>
              <w:rPr>
                <w:rFonts w:ascii="Baskerville" w:hAnsi="Baskerville" w:cs="Baskerville"/>
              </w:rPr>
            </w:pPr>
          </w:p>
          <w:p w14:paraId="03FE77D1" w14:textId="77777777" w:rsidR="000E1E27" w:rsidRPr="00C9148B" w:rsidRDefault="000E1E27" w:rsidP="005C0550">
            <w:pPr>
              <w:rPr>
                <w:rFonts w:ascii="Baskerville" w:hAnsi="Baskerville" w:cs="Baskerville"/>
              </w:rPr>
            </w:pPr>
          </w:p>
          <w:p w14:paraId="54475156" w14:textId="77777777" w:rsidR="000E1E27" w:rsidRPr="00C9148B" w:rsidRDefault="000E1E27" w:rsidP="005C0550">
            <w:pPr>
              <w:rPr>
                <w:rFonts w:ascii="Baskerville" w:hAnsi="Baskerville" w:cs="Baskerville"/>
              </w:rPr>
            </w:pPr>
          </w:p>
        </w:tc>
        <w:tc>
          <w:tcPr>
            <w:tcW w:w="3780" w:type="dxa"/>
          </w:tcPr>
          <w:p w14:paraId="708FA7BE" w14:textId="77777777" w:rsidR="000E1E27" w:rsidRPr="00C9148B" w:rsidRDefault="000E1E27" w:rsidP="005C0550">
            <w:pPr>
              <w:rPr>
                <w:rFonts w:ascii="Baskerville" w:hAnsi="Baskerville" w:cs="Baskerville"/>
              </w:rPr>
            </w:pPr>
          </w:p>
        </w:tc>
        <w:tc>
          <w:tcPr>
            <w:tcW w:w="2520" w:type="dxa"/>
          </w:tcPr>
          <w:p w14:paraId="4F0823DD" w14:textId="323684C1" w:rsidR="000E1E27" w:rsidRPr="00C9148B" w:rsidRDefault="000E1E27" w:rsidP="005C0550">
            <w:pPr>
              <w:rPr>
                <w:rFonts w:ascii="Baskerville" w:hAnsi="Baskerville" w:cs="Baskerville"/>
              </w:rPr>
            </w:pPr>
          </w:p>
        </w:tc>
      </w:tr>
      <w:tr w:rsidR="000E1E27" w:rsidRPr="00C9148B" w14:paraId="4F27710A" w14:textId="77777777" w:rsidTr="00A46F48">
        <w:tc>
          <w:tcPr>
            <w:tcW w:w="1530" w:type="dxa"/>
          </w:tcPr>
          <w:p w14:paraId="7825C36F" w14:textId="77777777" w:rsidR="000E1E27" w:rsidRPr="00C9148B" w:rsidRDefault="000E1E27" w:rsidP="005C0550">
            <w:pPr>
              <w:rPr>
                <w:rFonts w:ascii="Baskerville" w:hAnsi="Baskerville" w:cs="Baskerville"/>
              </w:rPr>
            </w:pPr>
            <w:r w:rsidRPr="00C9148B">
              <w:rPr>
                <w:rFonts w:ascii="Baskerville" w:hAnsi="Baskerville" w:cs="Baskerville"/>
              </w:rPr>
              <w:t>Anabolic Steroids</w:t>
            </w:r>
          </w:p>
        </w:tc>
        <w:tc>
          <w:tcPr>
            <w:tcW w:w="3600" w:type="dxa"/>
          </w:tcPr>
          <w:p w14:paraId="5BC7752E" w14:textId="77777777" w:rsidR="000E1E27" w:rsidRPr="00C9148B" w:rsidRDefault="000E1E27" w:rsidP="005C0550">
            <w:pPr>
              <w:rPr>
                <w:rFonts w:ascii="Baskerville" w:hAnsi="Baskerville" w:cs="Baskerville"/>
              </w:rPr>
            </w:pPr>
          </w:p>
          <w:p w14:paraId="0DE7494B" w14:textId="77777777" w:rsidR="000E1E27" w:rsidRPr="00C9148B" w:rsidRDefault="000E1E27" w:rsidP="005C0550">
            <w:pPr>
              <w:rPr>
                <w:rFonts w:ascii="Baskerville" w:hAnsi="Baskerville" w:cs="Baskerville"/>
              </w:rPr>
            </w:pPr>
          </w:p>
          <w:p w14:paraId="7CF38514" w14:textId="77777777" w:rsidR="000E1E27" w:rsidRPr="00C9148B" w:rsidRDefault="000E1E27" w:rsidP="005C0550">
            <w:pPr>
              <w:rPr>
                <w:rFonts w:ascii="Baskerville" w:hAnsi="Baskerville" w:cs="Baskerville"/>
              </w:rPr>
            </w:pPr>
          </w:p>
          <w:p w14:paraId="2545515E" w14:textId="77777777" w:rsidR="000E1E27" w:rsidRPr="00C9148B" w:rsidRDefault="000E1E27" w:rsidP="005C0550">
            <w:pPr>
              <w:rPr>
                <w:rFonts w:ascii="Baskerville" w:hAnsi="Baskerville" w:cs="Baskerville"/>
              </w:rPr>
            </w:pPr>
          </w:p>
          <w:p w14:paraId="6F4F5BC9" w14:textId="77777777" w:rsidR="000E1E27" w:rsidRPr="00C9148B" w:rsidRDefault="000E1E27" w:rsidP="005C0550">
            <w:pPr>
              <w:rPr>
                <w:rFonts w:ascii="Baskerville" w:hAnsi="Baskerville" w:cs="Baskerville"/>
              </w:rPr>
            </w:pPr>
          </w:p>
          <w:p w14:paraId="528129A7" w14:textId="77777777" w:rsidR="000E1E27" w:rsidRPr="00C9148B" w:rsidRDefault="000E1E27" w:rsidP="005C0550">
            <w:pPr>
              <w:rPr>
                <w:rFonts w:ascii="Baskerville" w:hAnsi="Baskerville" w:cs="Baskerville"/>
              </w:rPr>
            </w:pPr>
          </w:p>
        </w:tc>
        <w:tc>
          <w:tcPr>
            <w:tcW w:w="3780" w:type="dxa"/>
          </w:tcPr>
          <w:p w14:paraId="272C2E19" w14:textId="77777777" w:rsidR="000E1E27" w:rsidRPr="00C9148B" w:rsidRDefault="000E1E27" w:rsidP="005C0550">
            <w:pPr>
              <w:rPr>
                <w:rFonts w:ascii="Baskerville" w:hAnsi="Baskerville" w:cs="Baskerville"/>
              </w:rPr>
            </w:pPr>
          </w:p>
        </w:tc>
        <w:tc>
          <w:tcPr>
            <w:tcW w:w="2520" w:type="dxa"/>
          </w:tcPr>
          <w:p w14:paraId="4027BA6B" w14:textId="522316BD" w:rsidR="000E1E27" w:rsidRPr="00C9148B" w:rsidRDefault="000E1E27" w:rsidP="005C0550">
            <w:pPr>
              <w:rPr>
                <w:rFonts w:ascii="Baskerville" w:hAnsi="Baskerville" w:cs="Baskerville"/>
              </w:rPr>
            </w:pPr>
            <w:r w:rsidRPr="00C9148B">
              <w:rPr>
                <w:rFonts w:ascii="Baskerville" w:hAnsi="Baskerville" w:cs="Baskerville"/>
              </w:rPr>
              <w:t>Anabolic Steroids</w:t>
            </w:r>
          </w:p>
        </w:tc>
      </w:tr>
      <w:tr w:rsidR="000E1E27" w:rsidRPr="00C9148B" w14:paraId="76EE3E3F" w14:textId="77777777" w:rsidTr="00A46F48">
        <w:tc>
          <w:tcPr>
            <w:tcW w:w="1530" w:type="dxa"/>
          </w:tcPr>
          <w:p w14:paraId="37286220" w14:textId="128466D9" w:rsidR="000E1E27" w:rsidRPr="00C9148B" w:rsidRDefault="00A46F48" w:rsidP="005C0550">
            <w:pPr>
              <w:rPr>
                <w:rFonts w:ascii="Baskerville" w:hAnsi="Baskerville" w:cs="Baskerville"/>
              </w:rPr>
            </w:pPr>
            <w:r>
              <w:rPr>
                <w:rFonts w:ascii="Baskerville" w:hAnsi="Baskerville" w:cs="Baskerville"/>
              </w:rPr>
              <w:t>Hallucinogen</w:t>
            </w:r>
          </w:p>
          <w:p w14:paraId="23494922" w14:textId="77777777" w:rsidR="000E1E27" w:rsidRPr="00C9148B" w:rsidRDefault="000E1E27" w:rsidP="005C0550">
            <w:pPr>
              <w:rPr>
                <w:rFonts w:ascii="Baskerville" w:hAnsi="Baskerville" w:cs="Baskerville"/>
              </w:rPr>
            </w:pPr>
          </w:p>
          <w:p w14:paraId="5C769834" w14:textId="77777777" w:rsidR="000E1E27" w:rsidRPr="00C9148B" w:rsidRDefault="000E1E27" w:rsidP="005C0550">
            <w:pPr>
              <w:rPr>
                <w:rFonts w:ascii="Baskerville" w:hAnsi="Baskerville" w:cs="Baskerville"/>
              </w:rPr>
            </w:pPr>
          </w:p>
          <w:p w14:paraId="4CB9DB15" w14:textId="77777777" w:rsidR="000E1E27" w:rsidRPr="00C9148B" w:rsidRDefault="000E1E27" w:rsidP="005C0550">
            <w:pPr>
              <w:rPr>
                <w:rFonts w:ascii="Baskerville" w:hAnsi="Baskerville" w:cs="Baskerville"/>
              </w:rPr>
            </w:pPr>
          </w:p>
          <w:p w14:paraId="11168674" w14:textId="77777777" w:rsidR="000E1E27" w:rsidRPr="00C9148B" w:rsidRDefault="000E1E27" w:rsidP="005C0550">
            <w:pPr>
              <w:rPr>
                <w:rFonts w:ascii="Baskerville" w:hAnsi="Baskerville" w:cs="Baskerville"/>
              </w:rPr>
            </w:pPr>
          </w:p>
        </w:tc>
        <w:tc>
          <w:tcPr>
            <w:tcW w:w="3600" w:type="dxa"/>
          </w:tcPr>
          <w:p w14:paraId="2830D11B" w14:textId="77777777" w:rsidR="000E1E27" w:rsidRPr="00C9148B" w:rsidRDefault="000E1E27" w:rsidP="005C0550">
            <w:pPr>
              <w:rPr>
                <w:rFonts w:ascii="Baskerville" w:hAnsi="Baskerville" w:cs="Baskerville"/>
              </w:rPr>
            </w:pPr>
          </w:p>
        </w:tc>
        <w:tc>
          <w:tcPr>
            <w:tcW w:w="3780" w:type="dxa"/>
          </w:tcPr>
          <w:p w14:paraId="15964621" w14:textId="77777777" w:rsidR="000E1E27" w:rsidRPr="00C9148B" w:rsidRDefault="000E1E27" w:rsidP="005C0550">
            <w:pPr>
              <w:rPr>
                <w:rFonts w:ascii="Baskerville" w:hAnsi="Baskerville" w:cs="Baskerville"/>
              </w:rPr>
            </w:pPr>
          </w:p>
        </w:tc>
        <w:tc>
          <w:tcPr>
            <w:tcW w:w="2520" w:type="dxa"/>
          </w:tcPr>
          <w:p w14:paraId="73D2BECA" w14:textId="64F13BF6" w:rsidR="000E1E27" w:rsidRPr="00C9148B" w:rsidRDefault="000E1E27" w:rsidP="005C0550">
            <w:pPr>
              <w:rPr>
                <w:rFonts w:ascii="Baskerville" w:hAnsi="Baskerville" w:cs="Baskerville"/>
              </w:rPr>
            </w:pPr>
          </w:p>
        </w:tc>
      </w:tr>
    </w:tbl>
    <w:p w14:paraId="23E7B728" w14:textId="77777777" w:rsidR="000E1E27" w:rsidRDefault="000E1E27" w:rsidP="00B467C8">
      <w:pPr>
        <w:ind w:left="-1080"/>
        <w:rPr>
          <w:rFonts w:ascii="Baskerville" w:hAnsi="Baskerville" w:cs="Baskerville"/>
          <w:b/>
        </w:rPr>
      </w:pPr>
    </w:p>
    <w:tbl>
      <w:tblPr>
        <w:tblStyle w:val="TableGrid"/>
        <w:tblW w:w="11430" w:type="dxa"/>
        <w:tblInd w:w="-1152" w:type="dxa"/>
        <w:tblLook w:val="04A0" w:firstRow="1" w:lastRow="0" w:firstColumn="1" w:lastColumn="0" w:noHBand="0" w:noVBand="1"/>
      </w:tblPr>
      <w:tblGrid>
        <w:gridCol w:w="1530"/>
        <w:gridCol w:w="9900"/>
      </w:tblGrid>
      <w:tr w:rsidR="00A46F48" w14:paraId="18185E3D" w14:textId="77777777" w:rsidTr="006C15FF">
        <w:tc>
          <w:tcPr>
            <w:tcW w:w="1530" w:type="dxa"/>
          </w:tcPr>
          <w:p w14:paraId="1EE69495" w14:textId="1DB33D44" w:rsidR="00A46F48" w:rsidRDefault="00A46F48" w:rsidP="00B467C8">
            <w:pPr>
              <w:rPr>
                <w:rFonts w:ascii="Baskerville" w:hAnsi="Baskerville" w:cs="Baskerville"/>
                <w:b/>
              </w:rPr>
            </w:pPr>
            <w:r>
              <w:rPr>
                <w:rFonts w:ascii="Baskerville" w:hAnsi="Baskerville" w:cs="Baskerville"/>
                <w:b/>
              </w:rPr>
              <w:t>Term</w:t>
            </w:r>
          </w:p>
        </w:tc>
        <w:tc>
          <w:tcPr>
            <w:tcW w:w="9900" w:type="dxa"/>
          </w:tcPr>
          <w:p w14:paraId="0EDEE588" w14:textId="00422AEE" w:rsidR="00A46F48" w:rsidRDefault="00A46F48" w:rsidP="00B467C8">
            <w:pPr>
              <w:rPr>
                <w:rFonts w:ascii="Baskerville" w:hAnsi="Baskerville" w:cs="Baskerville"/>
                <w:b/>
              </w:rPr>
            </w:pPr>
            <w:r>
              <w:rPr>
                <w:rFonts w:ascii="Baskerville" w:hAnsi="Baskerville" w:cs="Baskerville"/>
                <w:b/>
              </w:rPr>
              <w:t>Definition</w:t>
            </w:r>
          </w:p>
        </w:tc>
      </w:tr>
      <w:tr w:rsidR="00A46F48" w14:paraId="2666FB11" w14:textId="77777777" w:rsidTr="006C15FF">
        <w:tc>
          <w:tcPr>
            <w:tcW w:w="1530" w:type="dxa"/>
          </w:tcPr>
          <w:p w14:paraId="79E3F6BD" w14:textId="05759C0B" w:rsidR="00A46F48" w:rsidRDefault="00A46F48" w:rsidP="00B467C8">
            <w:pPr>
              <w:rPr>
                <w:rFonts w:ascii="Baskerville" w:hAnsi="Baskerville" w:cs="Baskerville"/>
                <w:b/>
              </w:rPr>
            </w:pPr>
            <w:r>
              <w:rPr>
                <w:rFonts w:ascii="Baskerville" w:hAnsi="Baskerville" w:cs="Baskerville"/>
                <w:b/>
              </w:rPr>
              <w:t>Addiction</w:t>
            </w:r>
          </w:p>
        </w:tc>
        <w:tc>
          <w:tcPr>
            <w:tcW w:w="9900" w:type="dxa"/>
          </w:tcPr>
          <w:p w14:paraId="3FE3EDEF" w14:textId="77777777" w:rsidR="00A46F48" w:rsidRDefault="00A46F48" w:rsidP="00B467C8">
            <w:pPr>
              <w:rPr>
                <w:rFonts w:ascii="Baskerville" w:hAnsi="Baskerville" w:cs="Baskerville"/>
                <w:b/>
              </w:rPr>
            </w:pPr>
          </w:p>
          <w:p w14:paraId="1CE8C82C" w14:textId="77777777" w:rsidR="00A46F48" w:rsidRDefault="00A46F48" w:rsidP="00B467C8">
            <w:pPr>
              <w:rPr>
                <w:rFonts w:ascii="Baskerville" w:hAnsi="Baskerville" w:cs="Baskerville"/>
                <w:b/>
              </w:rPr>
            </w:pPr>
          </w:p>
          <w:p w14:paraId="0321D728" w14:textId="77777777" w:rsidR="00A46F48" w:rsidRDefault="00A46F48" w:rsidP="00B467C8">
            <w:pPr>
              <w:rPr>
                <w:rFonts w:ascii="Baskerville" w:hAnsi="Baskerville" w:cs="Baskerville"/>
                <w:b/>
              </w:rPr>
            </w:pPr>
          </w:p>
          <w:p w14:paraId="397DB3C9" w14:textId="77777777" w:rsidR="00A46F48" w:rsidRDefault="00A46F48" w:rsidP="00B467C8">
            <w:pPr>
              <w:rPr>
                <w:rFonts w:ascii="Baskerville" w:hAnsi="Baskerville" w:cs="Baskerville"/>
                <w:b/>
              </w:rPr>
            </w:pPr>
          </w:p>
        </w:tc>
      </w:tr>
      <w:tr w:rsidR="00A46F48" w14:paraId="6D540DEB" w14:textId="77777777" w:rsidTr="006C15FF">
        <w:tc>
          <w:tcPr>
            <w:tcW w:w="1530" w:type="dxa"/>
          </w:tcPr>
          <w:p w14:paraId="57BA74DF" w14:textId="0BF01297" w:rsidR="00A46F48" w:rsidRDefault="00A46F48" w:rsidP="00B467C8">
            <w:pPr>
              <w:rPr>
                <w:rFonts w:ascii="Baskerville" w:hAnsi="Baskerville" w:cs="Baskerville"/>
                <w:b/>
              </w:rPr>
            </w:pPr>
            <w:r>
              <w:rPr>
                <w:rFonts w:ascii="Baskerville" w:hAnsi="Baskerville" w:cs="Baskerville"/>
                <w:b/>
              </w:rPr>
              <w:t>Tolerance</w:t>
            </w:r>
          </w:p>
        </w:tc>
        <w:tc>
          <w:tcPr>
            <w:tcW w:w="9900" w:type="dxa"/>
          </w:tcPr>
          <w:p w14:paraId="262BBB9C" w14:textId="77777777" w:rsidR="00A46F48" w:rsidRDefault="00A46F48" w:rsidP="00B467C8">
            <w:pPr>
              <w:rPr>
                <w:rFonts w:ascii="Baskerville" w:hAnsi="Baskerville" w:cs="Baskerville"/>
                <w:b/>
              </w:rPr>
            </w:pPr>
          </w:p>
          <w:p w14:paraId="2953FB41" w14:textId="77777777" w:rsidR="00A46F48" w:rsidRDefault="00A46F48" w:rsidP="00B467C8">
            <w:pPr>
              <w:rPr>
                <w:rFonts w:ascii="Baskerville" w:hAnsi="Baskerville" w:cs="Baskerville"/>
                <w:b/>
              </w:rPr>
            </w:pPr>
          </w:p>
          <w:p w14:paraId="4447C1FE" w14:textId="77777777" w:rsidR="00A46F48" w:rsidRDefault="00A46F48" w:rsidP="00B467C8">
            <w:pPr>
              <w:rPr>
                <w:rFonts w:ascii="Baskerville" w:hAnsi="Baskerville" w:cs="Baskerville"/>
                <w:b/>
              </w:rPr>
            </w:pPr>
          </w:p>
          <w:p w14:paraId="2722639C" w14:textId="77777777" w:rsidR="00A46F48" w:rsidRDefault="00A46F48" w:rsidP="00B467C8">
            <w:pPr>
              <w:rPr>
                <w:rFonts w:ascii="Baskerville" w:hAnsi="Baskerville" w:cs="Baskerville"/>
                <w:b/>
              </w:rPr>
            </w:pPr>
          </w:p>
        </w:tc>
      </w:tr>
      <w:tr w:rsidR="00A46F48" w14:paraId="13E39AB8" w14:textId="77777777" w:rsidTr="006C15FF">
        <w:tc>
          <w:tcPr>
            <w:tcW w:w="1530" w:type="dxa"/>
          </w:tcPr>
          <w:p w14:paraId="4CA6DDB1" w14:textId="1405DC5F" w:rsidR="00A46F48" w:rsidRDefault="00A46F48" w:rsidP="00B467C8">
            <w:pPr>
              <w:rPr>
                <w:rFonts w:ascii="Baskerville" w:hAnsi="Baskerville" w:cs="Baskerville"/>
                <w:b/>
              </w:rPr>
            </w:pPr>
            <w:r>
              <w:rPr>
                <w:rFonts w:ascii="Baskerville" w:hAnsi="Baskerville" w:cs="Baskerville"/>
                <w:b/>
              </w:rPr>
              <w:t>Withdrawal</w:t>
            </w:r>
          </w:p>
        </w:tc>
        <w:tc>
          <w:tcPr>
            <w:tcW w:w="9900" w:type="dxa"/>
          </w:tcPr>
          <w:p w14:paraId="76C9204B" w14:textId="77777777" w:rsidR="00A46F48" w:rsidRDefault="00A46F48" w:rsidP="00B467C8">
            <w:pPr>
              <w:rPr>
                <w:rFonts w:ascii="Baskerville" w:hAnsi="Baskerville" w:cs="Baskerville"/>
                <w:b/>
              </w:rPr>
            </w:pPr>
          </w:p>
          <w:p w14:paraId="15DABA18" w14:textId="77777777" w:rsidR="00A46F48" w:rsidRDefault="00A46F48" w:rsidP="00B467C8">
            <w:pPr>
              <w:rPr>
                <w:rFonts w:ascii="Baskerville" w:hAnsi="Baskerville" w:cs="Baskerville"/>
                <w:b/>
              </w:rPr>
            </w:pPr>
          </w:p>
          <w:p w14:paraId="73043720" w14:textId="77777777" w:rsidR="00A46F48" w:rsidRDefault="00A46F48" w:rsidP="00B467C8">
            <w:pPr>
              <w:rPr>
                <w:rFonts w:ascii="Baskerville" w:hAnsi="Baskerville" w:cs="Baskerville"/>
                <w:b/>
              </w:rPr>
            </w:pPr>
          </w:p>
          <w:p w14:paraId="3893A9BD" w14:textId="77777777" w:rsidR="00A46F48" w:rsidRDefault="00A46F48" w:rsidP="00B467C8">
            <w:pPr>
              <w:rPr>
                <w:rFonts w:ascii="Baskerville" w:hAnsi="Baskerville" w:cs="Baskerville"/>
                <w:b/>
              </w:rPr>
            </w:pPr>
          </w:p>
        </w:tc>
      </w:tr>
    </w:tbl>
    <w:p w14:paraId="4C0F21F3" w14:textId="77777777" w:rsidR="00A46F48" w:rsidRPr="00C9148B" w:rsidRDefault="00A46F48" w:rsidP="00400060">
      <w:pPr>
        <w:tabs>
          <w:tab w:val="left" w:pos="360"/>
        </w:tabs>
        <w:ind w:left="-1260"/>
        <w:rPr>
          <w:rFonts w:ascii="Baskerville" w:hAnsi="Baskerville" w:cs="Baskerville"/>
          <w:b/>
          <w:sz w:val="32"/>
          <w:szCs w:val="32"/>
        </w:rPr>
      </w:pPr>
      <w:r w:rsidRPr="00C9148B">
        <w:rPr>
          <w:rFonts w:ascii="Baskerville" w:hAnsi="Baskerville" w:cs="Baskerville"/>
          <w:b/>
          <w:sz w:val="32"/>
          <w:szCs w:val="32"/>
        </w:rPr>
        <w:lastRenderedPageBreak/>
        <w:t xml:space="preserve">Drug Effects: </w:t>
      </w:r>
    </w:p>
    <w:p w14:paraId="7B96526C" w14:textId="77777777" w:rsidR="00A46F48" w:rsidRPr="00C9148B" w:rsidRDefault="00A46F48" w:rsidP="00A46F48">
      <w:pPr>
        <w:ind w:left="-1260"/>
        <w:rPr>
          <w:rFonts w:ascii="Baskerville" w:hAnsi="Baskerville" w:cs="Baskerville"/>
        </w:rPr>
      </w:pPr>
    </w:p>
    <w:p w14:paraId="5901D595" w14:textId="47BBA95F" w:rsidR="006C15FF" w:rsidRDefault="00400060" w:rsidP="006C15FF">
      <w:pPr>
        <w:ind w:left="-1260"/>
        <w:rPr>
          <w:rFonts w:ascii="Baskerville" w:hAnsi="Baskerville" w:cs="Baskerville"/>
        </w:rPr>
      </w:pPr>
      <w:r>
        <w:rPr>
          <w:rFonts w:ascii="Baskerville" w:hAnsi="Baskerville" w:cs="Baskerville"/>
        </w:rPr>
        <w:t>Desired</w:t>
      </w:r>
      <w:r w:rsidR="00A46F48" w:rsidRPr="00C9148B">
        <w:rPr>
          <w:rFonts w:ascii="Baskerville" w:hAnsi="Baskerville" w:cs="Baskerville"/>
        </w:rPr>
        <w:t xml:space="preserve"> Effe</w:t>
      </w:r>
      <w:r w:rsidR="006C15FF">
        <w:rPr>
          <w:rFonts w:ascii="Baskerville" w:hAnsi="Baskerville" w:cs="Baskerville"/>
        </w:rPr>
        <w:t>ct</w:t>
      </w:r>
      <w:r>
        <w:rPr>
          <w:rFonts w:ascii="Baskerville" w:hAnsi="Baskerville" w:cs="Baskerville"/>
        </w:rPr>
        <w:t>:</w:t>
      </w:r>
    </w:p>
    <w:p w14:paraId="56951A8F" w14:textId="77777777" w:rsidR="006C15FF" w:rsidRDefault="006C15FF" w:rsidP="006C15FF">
      <w:pPr>
        <w:ind w:left="-1260"/>
        <w:rPr>
          <w:rFonts w:ascii="Baskerville" w:hAnsi="Baskerville" w:cs="Baskerville"/>
        </w:rPr>
      </w:pPr>
    </w:p>
    <w:p w14:paraId="3128C507" w14:textId="77777777" w:rsidR="006C15FF" w:rsidRDefault="006C15FF" w:rsidP="006C15FF">
      <w:pPr>
        <w:ind w:left="-1260"/>
        <w:rPr>
          <w:rFonts w:ascii="Baskerville" w:hAnsi="Baskerville" w:cs="Baskerville"/>
        </w:rPr>
      </w:pPr>
    </w:p>
    <w:p w14:paraId="50E4EFB2" w14:textId="7406E63D" w:rsidR="00A46F48" w:rsidRPr="00C9148B" w:rsidRDefault="00400060" w:rsidP="006C15FF">
      <w:pPr>
        <w:ind w:left="-1260"/>
        <w:rPr>
          <w:rFonts w:ascii="Baskerville" w:hAnsi="Baskerville" w:cs="Baskerville"/>
        </w:rPr>
      </w:pPr>
      <w:r>
        <w:rPr>
          <w:rFonts w:ascii="Baskerville" w:hAnsi="Baskerville" w:cs="Baskerville"/>
        </w:rPr>
        <w:t>Undesired</w:t>
      </w:r>
      <w:r w:rsidR="00A46F48" w:rsidRPr="00C9148B">
        <w:rPr>
          <w:rFonts w:ascii="Baskerville" w:hAnsi="Baskerville" w:cs="Baskerville"/>
        </w:rPr>
        <w:t xml:space="preserve"> Effect: </w:t>
      </w:r>
    </w:p>
    <w:p w14:paraId="30952FE6" w14:textId="77777777" w:rsidR="00A46F48" w:rsidRPr="00C9148B" w:rsidRDefault="00A46F48" w:rsidP="006C15FF">
      <w:pPr>
        <w:rPr>
          <w:rFonts w:ascii="Baskerville" w:hAnsi="Baskerville" w:cs="Baskerville"/>
        </w:rPr>
      </w:pPr>
    </w:p>
    <w:p w14:paraId="573EF55E" w14:textId="77777777" w:rsidR="00A46F48" w:rsidRPr="00C9148B" w:rsidRDefault="00A46F48" w:rsidP="00400060">
      <w:pPr>
        <w:rPr>
          <w:rFonts w:ascii="Baskerville" w:hAnsi="Baskerville" w:cs="Baskerville"/>
        </w:rPr>
      </w:pPr>
      <w:r w:rsidRPr="00C9148B">
        <w:rPr>
          <w:rFonts w:ascii="Baskerville" w:hAnsi="Baskerville" w:cs="Baskerville"/>
        </w:rPr>
        <w:t xml:space="preserve">Example: </w:t>
      </w:r>
    </w:p>
    <w:p w14:paraId="2557FF3A" w14:textId="77777777" w:rsidR="00A46F48" w:rsidRPr="00C9148B" w:rsidRDefault="00A46F48" w:rsidP="00A46F48">
      <w:pPr>
        <w:ind w:left="-1260"/>
        <w:rPr>
          <w:rFonts w:ascii="Baskerville" w:hAnsi="Baskerville" w:cs="Baskerville"/>
        </w:rPr>
      </w:pPr>
    </w:p>
    <w:p w14:paraId="2AD123BF" w14:textId="77777777" w:rsidR="00A46F48" w:rsidRPr="00C9148B" w:rsidRDefault="00A46F48" w:rsidP="00A46F48">
      <w:pPr>
        <w:ind w:left="-1260"/>
        <w:rPr>
          <w:rFonts w:ascii="Baskerville" w:hAnsi="Baskerville" w:cs="Baskerville"/>
        </w:rPr>
      </w:pPr>
    </w:p>
    <w:p w14:paraId="0912B224" w14:textId="2D48CB9F" w:rsidR="006C15FF" w:rsidRDefault="006C15FF" w:rsidP="006C15FF">
      <w:pPr>
        <w:ind w:left="-1260"/>
        <w:rPr>
          <w:rFonts w:ascii="Baskerville" w:hAnsi="Baskerville" w:cs="Baskerville"/>
        </w:rPr>
      </w:pPr>
      <w:r>
        <w:rPr>
          <w:rFonts w:ascii="Baskerville" w:hAnsi="Baskerville" w:cs="Baskerville"/>
        </w:rPr>
        <w:t>Safest Method of</w:t>
      </w:r>
      <w:r w:rsidR="00A46F48">
        <w:rPr>
          <w:rFonts w:ascii="Baskerville" w:hAnsi="Baskerville" w:cs="Baskerville"/>
        </w:rPr>
        <w:t xml:space="preserve"> Delivery: </w:t>
      </w:r>
    </w:p>
    <w:p w14:paraId="5CB8639C" w14:textId="77777777" w:rsidR="006C15FF" w:rsidRDefault="006C15FF" w:rsidP="006C15FF">
      <w:pPr>
        <w:ind w:left="-1260"/>
        <w:rPr>
          <w:rFonts w:ascii="Baskerville" w:hAnsi="Baskerville" w:cs="Baskerville"/>
        </w:rPr>
      </w:pPr>
    </w:p>
    <w:p w14:paraId="28D23123" w14:textId="77777777" w:rsidR="006C15FF" w:rsidRDefault="006C15FF" w:rsidP="006C15FF">
      <w:pPr>
        <w:ind w:left="-1260"/>
        <w:rPr>
          <w:rFonts w:ascii="Baskerville" w:hAnsi="Baskerville" w:cs="Baskerville"/>
        </w:rPr>
      </w:pPr>
    </w:p>
    <w:p w14:paraId="22B3E0E9" w14:textId="6F15C60B" w:rsidR="006C15FF" w:rsidRDefault="00EE069B" w:rsidP="006C15FF">
      <w:pPr>
        <w:ind w:left="-1260"/>
        <w:rPr>
          <w:rFonts w:ascii="Baskerville" w:hAnsi="Baskerville" w:cs="Baskerville"/>
        </w:rPr>
      </w:pPr>
      <w:r>
        <w:rPr>
          <w:rFonts w:ascii="Baskerville" w:hAnsi="Baskerville" w:cs="Baskerville"/>
        </w:rPr>
        <w:t xml:space="preserve">Most Unsafe </w:t>
      </w:r>
      <w:r w:rsidR="006C15FF">
        <w:rPr>
          <w:rFonts w:ascii="Baskerville" w:hAnsi="Baskerville" w:cs="Baskerville"/>
        </w:rPr>
        <w:t>Method</w:t>
      </w:r>
      <w:r>
        <w:rPr>
          <w:rFonts w:ascii="Baskerville" w:hAnsi="Baskerville" w:cs="Baskerville"/>
        </w:rPr>
        <w:t>s</w:t>
      </w:r>
      <w:r w:rsidR="006C15FF">
        <w:rPr>
          <w:rFonts w:ascii="Baskerville" w:hAnsi="Baskerville" w:cs="Baskerville"/>
        </w:rPr>
        <w:t xml:space="preserve"> of Delivery:</w:t>
      </w:r>
    </w:p>
    <w:p w14:paraId="20AE93F5" w14:textId="77777777" w:rsidR="00400060" w:rsidRDefault="00400060" w:rsidP="006C15FF">
      <w:pPr>
        <w:ind w:left="-1260"/>
        <w:rPr>
          <w:rFonts w:ascii="Baskerville" w:hAnsi="Baskerville" w:cs="Baskerville"/>
        </w:rPr>
      </w:pPr>
    </w:p>
    <w:p w14:paraId="646ED081" w14:textId="77777777" w:rsidR="00400060" w:rsidRDefault="00400060" w:rsidP="006C15FF">
      <w:pPr>
        <w:ind w:left="-1260"/>
        <w:rPr>
          <w:rFonts w:ascii="Baskerville" w:hAnsi="Baskerville" w:cs="Baskerville"/>
        </w:rPr>
      </w:pPr>
    </w:p>
    <w:p w14:paraId="0A41CF0A" w14:textId="77777777" w:rsidR="00400060" w:rsidRDefault="00400060" w:rsidP="006C15FF">
      <w:pPr>
        <w:ind w:left="-1260"/>
        <w:rPr>
          <w:rFonts w:ascii="Baskerville" w:hAnsi="Baskerville" w:cs="Baskerville"/>
        </w:rPr>
      </w:pPr>
    </w:p>
    <w:p w14:paraId="6E0EBE4C" w14:textId="2BA9805F" w:rsidR="00A46F48" w:rsidRDefault="00DE32E2" w:rsidP="00A46F48">
      <w:pPr>
        <w:ind w:left="-1260"/>
        <w:rPr>
          <w:rFonts w:ascii="Baskerville" w:hAnsi="Baskerville" w:cs="Baskerville"/>
        </w:rPr>
      </w:pPr>
      <w:r>
        <w:rPr>
          <w:rFonts w:ascii="Baskerville" w:hAnsi="Baskerville" w:cs="Baskerville"/>
        </w:rPr>
        <w:pict w14:anchorId="3C719A1C">
          <v:shapetype id="_x0000_t202" coordsize="21600,21600" o:spt="202" path="m0,0l0,21600,21600,21600,21600,0xe">
            <v:stroke joinstyle="miter"/>
            <v:path gradientshapeok="t" o:connecttype="rect"/>
          </v:shapetype>
          <v:shape id="_x0000_s1042" type="#_x0000_t202" style="position:absolute;left:0;text-align:left;margin-left:-54pt;margin-top:5.4pt;width:567pt;height:71.6pt;z-index:251667456">
            <v:textbox style="mso-next-textbox:#_x0000_s1042">
              <w:txbxContent>
                <w:p w14:paraId="5736DE5C" w14:textId="77777777" w:rsidR="00435FA4" w:rsidRPr="0035604A" w:rsidRDefault="00435FA4" w:rsidP="00A46F48">
                  <w:pPr>
                    <w:pStyle w:val="BodyText"/>
                    <w:jc w:val="center"/>
                    <w:rPr>
                      <w:sz w:val="32"/>
                      <w:szCs w:val="32"/>
                    </w:rPr>
                  </w:pPr>
                  <w:r w:rsidRPr="0035604A">
                    <w:rPr>
                      <w:b/>
                      <w:sz w:val="32"/>
                      <w:szCs w:val="32"/>
                    </w:rPr>
                    <w:t>Drug Scheduling</w:t>
                  </w:r>
                  <w:r w:rsidRPr="0035604A">
                    <w:rPr>
                      <w:sz w:val="32"/>
                      <w:szCs w:val="32"/>
                    </w:rPr>
                    <w:t xml:space="preserve">:  </w:t>
                  </w:r>
                </w:p>
                <w:p w14:paraId="6EFD5552" w14:textId="77777777" w:rsidR="00435FA4" w:rsidRDefault="00435FA4" w:rsidP="00A46F48">
                  <w:pPr>
                    <w:pStyle w:val="BodyText"/>
                    <w:jc w:val="center"/>
                    <w:rPr>
                      <w:sz w:val="32"/>
                      <w:szCs w:val="32"/>
                    </w:rPr>
                  </w:pPr>
                  <w:r w:rsidRPr="0035604A">
                    <w:rPr>
                      <w:sz w:val="32"/>
                      <w:szCs w:val="32"/>
                    </w:rPr>
                    <w:t xml:space="preserve">A method to </w:t>
                  </w:r>
                  <w:r>
                    <w:rPr>
                      <w:sz w:val="32"/>
                      <w:szCs w:val="32"/>
                    </w:rPr>
                    <w:t xml:space="preserve">categorize drugs based on addiction potential, </w:t>
                  </w:r>
                </w:p>
                <w:p w14:paraId="07BF2C32" w14:textId="77777777" w:rsidR="00435FA4" w:rsidRPr="0035604A" w:rsidRDefault="00435FA4" w:rsidP="00A46F48">
                  <w:pPr>
                    <w:pStyle w:val="BodyText"/>
                    <w:jc w:val="center"/>
                    <w:rPr>
                      <w:sz w:val="32"/>
                      <w:szCs w:val="32"/>
                    </w:rPr>
                  </w:pPr>
                  <w:r>
                    <w:rPr>
                      <w:sz w:val="32"/>
                      <w:szCs w:val="32"/>
                    </w:rPr>
                    <w:t xml:space="preserve">abuse </w:t>
                  </w:r>
                  <w:r w:rsidRPr="0035604A">
                    <w:rPr>
                      <w:sz w:val="32"/>
                      <w:szCs w:val="32"/>
                    </w:rPr>
                    <w:t>and medical use.  (Controlled Substances Act of 1970)</w:t>
                  </w:r>
                </w:p>
              </w:txbxContent>
            </v:textbox>
          </v:shape>
        </w:pict>
      </w:r>
    </w:p>
    <w:p w14:paraId="3B71FA25" w14:textId="2AD4400A" w:rsidR="006C15FF" w:rsidRDefault="006C15FF" w:rsidP="00A46F48">
      <w:pPr>
        <w:rPr>
          <w:rFonts w:ascii="Baskerville" w:hAnsi="Baskerville" w:cs="Baskerville"/>
        </w:rPr>
      </w:pPr>
    </w:p>
    <w:p w14:paraId="1D965947" w14:textId="77777777" w:rsidR="00A46F48" w:rsidRPr="00C9148B" w:rsidRDefault="00DE32E2" w:rsidP="00A46F48">
      <w:pPr>
        <w:rPr>
          <w:rFonts w:ascii="Baskerville" w:hAnsi="Baskerville" w:cs="Baskerville"/>
        </w:rPr>
      </w:pPr>
      <w:r>
        <w:rPr>
          <w:rFonts w:ascii="Baskerville" w:hAnsi="Baskerville" w:cs="Baskerville"/>
        </w:rPr>
        <w:pict w14:anchorId="2B03A2B8">
          <v:rect id="_x0000_s1041" style="position:absolute;margin-left:-4.95pt;margin-top:-13.3pt;width:460.4pt;height:85.75pt;z-index:251662336;v-text-anchor:middle" filled="f" fillcolor="#bbe0e3" stroked="f">
            <o:lock v:ext="edit" grouping="t"/>
            <v:textbox style="mso-next-textbox:#_x0000_s1041">
              <w:txbxContent>
                <w:p w14:paraId="6D31FBD6" w14:textId="77777777" w:rsidR="00435FA4" w:rsidRDefault="00435FA4" w:rsidP="00A46F48">
                  <w:pPr>
                    <w:autoSpaceDE w:val="0"/>
                    <w:autoSpaceDN w:val="0"/>
                    <w:adjustRightInd w:val="0"/>
                    <w:jc w:val="center"/>
                    <w:rPr>
                      <w:rFonts w:ascii="Arial" w:hAnsi="Arial"/>
                      <w:color w:val="000000"/>
                      <w:sz w:val="72"/>
                    </w:rPr>
                  </w:pPr>
                  <w:r>
                    <w:rPr>
                      <w:rFonts w:ascii="Arial" w:hAnsi="Arial"/>
                      <w:color w:val="000000"/>
                      <w:sz w:val="72"/>
                    </w:rPr>
                    <w:t>Scheduling of Drugs</w:t>
                  </w:r>
                </w:p>
              </w:txbxContent>
            </v:textbox>
          </v:rect>
        </w:pict>
      </w:r>
    </w:p>
    <w:p w14:paraId="2BEBBA48" w14:textId="1592BFDE" w:rsidR="00A46F48" w:rsidRPr="00C9148B" w:rsidRDefault="00A46F48" w:rsidP="00A46F48">
      <w:pPr>
        <w:ind w:left="360"/>
        <w:rPr>
          <w:rFonts w:ascii="Baskerville" w:hAnsi="Baskerville" w:cs="Baskerville"/>
        </w:rPr>
      </w:pPr>
    </w:p>
    <w:p w14:paraId="0D562C8F" w14:textId="7DB9B28D" w:rsidR="00A46F48" w:rsidRPr="00C9148B" w:rsidRDefault="00A46F48" w:rsidP="00A46F48">
      <w:pPr>
        <w:ind w:left="360"/>
        <w:rPr>
          <w:rFonts w:ascii="Baskerville" w:hAnsi="Baskerville" w:cs="Baskerville"/>
        </w:rPr>
      </w:pPr>
    </w:p>
    <w:p w14:paraId="3DF8199B" w14:textId="29AF6ED7" w:rsidR="00A46F48" w:rsidRPr="00C9148B" w:rsidRDefault="00DE32E2" w:rsidP="00A46F48">
      <w:pPr>
        <w:ind w:left="360"/>
        <w:rPr>
          <w:rFonts w:ascii="Baskerville" w:hAnsi="Baskerville" w:cs="Baskerville"/>
          <w:b/>
        </w:rPr>
      </w:pPr>
      <w:r>
        <w:rPr>
          <w:rFonts w:ascii="Baskerville" w:hAnsi="Baskerville" w:cs="Baskerville"/>
        </w:rPr>
        <w:pict w14:anchorId="4586318E">
          <v:rect id="_x0000_s1039" style="position:absolute;left:0;text-align:left;margin-left:-58.95pt;margin-top:12.25pt;width:310.95pt;height:401.95pt;z-index:251659264" fillcolor="#f3fca2" stroked="f">
            <o:lock v:ext="edit" grouping="t"/>
            <v:textbox style="mso-next-textbox:#_x0000_s1039">
              <w:txbxContent>
                <w:p w14:paraId="31972E83" w14:textId="77777777" w:rsidR="00435FA4" w:rsidRPr="00B467C8" w:rsidRDefault="00435FA4" w:rsidP="00A46F48">
                  <w:pPr>
                    <w:autoSpaceDE w:val="0"/>
                    <w:autoSpaceDN w:val="0"/>
                    <w:adjustRightInd w:val="0"/>
                    <w:ind w:left="540" w:hanging="540"/>
                    <w:rPr>
                      <w:rFonts w:ascii="Arial" w:hAnsi="Arial"/>
                      <w:b/>
                      <w:color w:val="000000"/>
                      <w:szCs w:val="24"/>
                    </w:rPr>
                  </w:pPr>
                  <w:r w:rsidRPr="00B467C8">
                    <w:rPr>
                      <w:rFonts w:ascii="Arial" w:hAnsi="Arial"/>
                      <w:b/>
                      <w:color w:val="000000"/>
                      <w:szCs w:val="24"/>
                    </w:rPr>
                    <w:t xml:space="preserve">Schedule I: </w:t>
                  </w:r>
                </w:p>
                <w:p w14:paraId="0FE0357A" w14:textId="77777777" w:rsidR="00435FA4" w:rsidRPr="00B467C8" w:rsidRDefault="00435FA4" w:rsidP="00A46F48">
                  <w:pPr>
                    <w:autoSpaceDE w:val="0"/>
                    <w:autoSpaceDN w:val="0"/>
                    <w:adjustRightInd w:val="0"/>
                    <w:ind w:left="540" w:hanging="540"/>
                    <w:rPr>
                      <w:rFonts w:ascii="Arial" w:hAnsi="Arial"/>
                      <w:color w:val="000000"/>
                      <w:szCs w:val="24"/>
                    </w:rPr>
                  </w:pPr>
                  <w:r w:rsidRPr="00B467C8">
                    <w:rPr>
                      <w:rFonts w:ascii="Arial" w:hAnsi="Arial"/>
                      <w:color w:val="000000"/>
                      <w:szCs w:val="24"/>
                    </w:rPr>
                    <w:tab/>
                    <w:t>-  high potential for abuse- most dangerous</w:t>
                  </w:r>
                </w:p>
                <w:p w14:paraId="277053A7" w14:textId="77777777" w:rsidR="00435FA4" w:rsidRPr="00B467C8" w:rsidRDefault="00435FA4" w:rsidP="00A46F48">
                  <w:pPr>
                    <w:autoSpaceDE w:val="0"/>
                    <w:autoSpaceDN w:val="0"/>
                    <w:adjustRightInd w:val="0"/>
                    <w:ind w:left="540" w:hanging="540"/>
                    <w:rPr>
                      <w:rFonts w:ascii="Arial" w:hAnsi="Arial"/>
                      <w:color w:val="000000"/>
                      <w:szCs w:val="24"/>
                    </w:rPr>
                  </w:pPr>
                  <w:r w:rsidRPr="00B467C8">
                    <w:rPr>
                      <w:rFonts w:ascii="Arial" w:hAnsi="Arial"/>
                      <w:color w:val="000000"/>
                      <w:szCs w:val="24"/>
                    </w:rPr>
                    <w:tab/>
                    <w:t>-  no accepted medical use in US</w:t>
                  </w:r>
                </w:p>
                <w:p w14:paraId="1B45E857" w14:textId="77777777" w:rsidR="00435FA4" w:rsidRPr="00B467C8" w:rsidRDefault="00435FA4" w:rsidP="00A46F48">
                  <w:pPr>
                    <w:autoSpaceDE w:val="0"/>
                    <w:autoSpaceDN w:val="0"/>
                    <w:adjustRightInd w:val="0"/>
                    <w:ind w:left="540" w:hanging="540"/>
                    <w:rPr>
                      <w:rFonts w:ascii="Arial" w:hAnsi="Arial"/>
                      <w:color w:val="000000"/>
                      <w:szCs w:val="24"/>
                    </w:rPr>
                  </w:pPr>
                  <w:r w:rsidRPr="00B467C8">
                    <w:rPr>
                      <w:rFonts w:ascii="Arial" w:hAnsi="Arial"/>
                      <w:color w:val="000000"/>
                      <w:szCs w:val="24"/>
                    </w:rPr>
                    <w:tab/>
                    <w:t>-  illegal to possess</w:t>
                  </w:r>
                </w:p>
                <w:p w14:paraId="63EF0DB2" w14:textId="77777777" w:rsidR="00435FA4" w:rsidRPr="00B467C8" w:rsidRDefault="00435FA4" w:rsidP="00A46F48">
                  <w:pPr>
                    <w:autoSpaceDE w:val="0"/>
                    <w:autoSpaceDN w:val="0"/>
                    <w:adjustRightInd w:val="0"/>
                    <w:ind w:left="540" w:hanging="540"/>
                    <w:rPr>
                      <w:rFonts w:ascii="Arial" w:hAnsi="Arial"/>
                      <w:color w:val="000000"/>
                      <w:szCs w:val="24"/>
                    </w:rPr>
                  </w:pPr>
                </w:p>
                <w:p w14:paraId="64ED596D" w14:textId="77777777" w:rsidR="00435FA4" w:rsidRPr="00B467C8" w:rsidRDefault="00435FA4" w:rsidP="00A46F48">
                  <w:pPr>
                    <w:autoSpaceDE w:val="0"/>
                    <w:autoSpaceDN w:val="0"/>
                    <w:adjustRightInd w:val="0"/>
                    <w:ind w:left="540" w:hanging="540"/>
                    <w:rPr>
                      <w:rFonts w:ascii="Arial" w:hAnsi="Arial"/>
                      <w:b/>
                      <w:color w:val="000000"/>
                      <w:szCs w:val="24"/>
                    </w:rPr>
                  </w:pPr>
                  <w:r w:rsidRPr="00B467C8">
                    <w:rPr>
                      <w:rFonts w:ascii="Arial" w:hAnsi="Arial"/>
                      <w:b/>
                      <w:color w:val="000000"/>
                      <w:szCs w:val="24"/>
                    </w:rPr>
                    <w:t>Schedule II:</w:t>
                  </w:r>
                </w:p>
                <w:p w14:paraId="008C9CCB"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High potential for abuse</w:t>
                  </w:r>
                </w:p>
                <w:p w14:paraId="2D67C454"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Has current accepted medical use in US with severe restrictions</w:t>
                  </w:r>
                </w:p>
                <w:p w14:paraId="00E3A748"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Abuse may lead to severe dependence</w:t>
                  </w:r>
                </w:p>
                <w:p w14:paraId="38952F30" w14:textId="77777777" w:rsidR="00435FA4" w:rsidRPr="00B467C8" w:rsidRDefault="00435FA4" w:rsidP="00A46F48">
                  <w:pPr>
                    <w:autoSpaceDE w:val="0"/>
                    <w:autoSpaceDN w:val="0"/>
                    <w:adjustRightInd w:val="0"/>
                    <w:ind w:left="540" w:hanging="540"/>
                    <w:rPr>
                      <w:rFonts w:ascii="Arial" w:hAnsi="Arial"/>
                      <w:b/>
                      <w:color w:val="000000"/>
                      <w:szCs w:val="24"/>
                    </w:rPr>
                  </w:pPr>
                </w:p>
                <w:p w14:paraId="4E402535" w14:textId="77777777" w:rsidR="00435FA4" w:rsidRPr="00B467C8" w:rsidRDefault="00435FA4" w:rsidP="00A46F48">
                  <w:pPr>
                    <w:autoSpaceDE w:val="0"/>
                    <w:autoSpaceDN w:val="0"/>
                    <w:adjustRightInd w:val="0"/>
                    <w:ind w:left="540" w:hanging="540"/>
                    <w:rPr>
                      <w:rFonts w:ascii="Arial" w:hAnsi="Arial"/>
                      <w:b/>
                      <w:color w:val="000000"/>
                      <w:szCs w:val="24"/>
                    </w:rPr>
                  </w:pPr>
                  <w:r w:rsidRPr="00B467C8">
                    <w:rPr>
                      <w:rFonts w:ascii="Arial" w:hAnsi="Arial"/>
                      <w:b/>
                      <w:color w:val="000000"/>
                      <w:szCs w:val="24"/>
                    </w:rPr>
                    <w:t>Schedule III:</w:t>
                  </w:r>
                </w:p>
                <w:p w14:paraId="0DE04B02"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Less abuse potential than schedules I and II</w:t>
                  </w:r>
                </w:p>
                <w:p w14:paraId="70AA3CA7"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Has accepted medical use in US</w:t>
                  </w:r>
                </w:p>
                <w:p w14:paraId="4DE5C3F6"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Abuse many lead to moderate dependence</w:t>
                  </w:r>
                </w:p>
                <w:p w14:paraId="029B806C" w14:textId="77777777" w:rsidR="00435FA4" w:rsidRPr="00B467C8" w:rsidRDefault="00435FA4" w:rsidP="00A46F48">
                  <w:pPr>
                    <w:autoSpaceDE w:val="0"/>
                    <w:autoSpaceDN w:val="0"/>
                    <w:adjustRightInd w:val="0"/>
                    <w:ind w:left="540" w:hanging="540"/>
                    <w:rPr>
                      <w:rFonts w:ascii="Arial" w:hAnsi="Arial"/>
                      <w:color w:val="000000"/>
                      <w:szCs w:val="24"/>
                    </w:rPr>
                  </w:pPr>
                </w:p>
                <w:p w14:paraId="229A70B9" w14:textId="77777777" w:rsidR="00435FA4" w:rsidRPr="00B467C8" w:rsidRDefault="00435FA4" w:rsidP="00A46F48">
                  <w:pPr>
                    <w:autoSpaceDE w:val="0"/>
                    <w:autoSpaceDN w:val="0"/>
                    <w:adjustRightInd w:val="0"/>
                    <w:ind w:left="540" w:hanging="540"/>
                    <w:rPr>
                      <w:rFonts w:ascii="Arial" w:hAnsi="Arial"/>
                      <w:b/>
                      <w:color w:val="000000"/>
                      <w:szCs w:val="24"/>
                    </w:rPr>
                  </w:pPr>
                  <w:r w:rsidRPr="00B467C8">
                    <w:rPr>
                      <w:rFonts w:ascii="Arial" w:hAnsi="Arial"/>
                      <w:b/>
                      <w:color w:val="000000"/>
                      <w:szCs w:val="24"/>
                    </w:rPr>
                    <w:t xml:space="preserve">Schedule IV:  </w:t>
                  </w:r>
                </w:p>
                <w:p w14:paraId="19E3399C"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Low potential for abuse</w:t>
                  </w:r>
                </w:p>
                <w:p w14:paraId="3D25DC54"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Has accepted medical use in US</w:t>
                  </w:r>
                </w:p>
                <w:p w14:paraId="7082675E"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Abuse may lead to limited dependence</w:t>
                  </w:r>
                </w:p>
                <w:p w14:paraId="55C46DB8" w14:textId="77777777" w:rsidR="00435FA4" w:rsidRPr="00B467C8" w:rsidRDefault="00435FA4" w:rsidP="00A46F48">
                  <w:pPr>
                    <w:autoSpaceDE w:val="0"/>
                    <w:autoSpaceDN w:val="0"/>
                    <w:adjustRightInd w:val="0"/>
                    <w:ind w:left="540" w:hanging="540"/>
                    <w:rPr>
                      <w:rFonts w:ascii="Arial" w:hAnsi="Arial"/>
                      <w:color w:val="000000"/>
                      <w:szCs w:val="24"/>
                    </w:rPr>
                  </w:pPr>
                </w:p>
                <w:p w14:paraId="6BB20D53" w14:textId="77777777" w:rsidR="00435FA4" w:rsidRPr="00B467C8" w:rsidRDefault="00435FA4" w:rsidP="00A46F48">
                  <w:pPr>
                    <w:autoSpaceDE w:val="0"/>
                    <w:autoSpaceDN w:val="0"/>
                    <w:adjustRightInd w:val="0"/>
                    <w:ind w:left="540" w:hanging="540"/>
                    <w:rPr>
                      <w:rFonts w:ascii="Arial" w:hAnsi="Arial"/>
                      <w:b/>
                      <w:color w:val="000000"/>
                      <w:szCs w:val="24"/>
                    </w:rPr>
                  </w:pPr>
                  <w:r w:rsidRPr="00B467C8">
                    <w:rPr>
                      <w:rFonts w:ascii="Arial" w:hAnsi="Arial"/>
                      <w:b/>
                      <w:color w:val="000000"/>
                      <w:szCs w:val="24"/>
                    </w:rPr>
                    <w:t xml:space="preserve">Schedule V: </w:t>
                  </w:r>
                </w:p>
                <w:p w14:paraId="28B60F0E"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Very low potential for abuse</w:t>
                  </w:r>
                  <w:r w:rsidRPr="00B467C8">
                    <w:rPr>
                      <w:rFonts w:ascii="Arial" w:hAnsi="Arial"/>
                      <w:color w:val="000000"/>
                      <w:szCs w:val="24"/>
                    </w:rPr>
                    <w:tab/>
                    <w:t>- prescriptions not always required</w:t>
                  </w:r>
                </w:p>
                <w:p w14:paraId="6B6C671F"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Has accepted medical use in US</w:t>
                  </w:r>
                  <w:r w:rsidRPr="00B467C8">
                    <w:rPr>
                      <w:rFonts w:ascii="Arial" w:hAnsi="Arial"/>
                      <w:color w:val="000000"/>
                      <w:szCs w:val="24"/>
                    </w:rPr>
                    <w:tab/>
                  </w:r>
                </w:p>
                <w:p w14:paraId="38BD04B3" w14:textId="77777777" w:rsidR="00435FA4" w:rsidRPr="00B467C8" w:rsidRDefault="00435FA4" w:rsidP="00A46F48">
                  <w:pPr>
                    <w:numPr>
                      <w:ilvl w:val="0"/>
                      <w:numId w:val="1"/>
                    </w:numPr>
                    <w:autoSpaceDE w:val="0"/>
                    <w:autoSpaceDN w:val="0"/>
                    <w:adjustRightInd w:val="0"/>
                    <w:ind w:left="540" w:hanging="540"/>
                    <w:rPr>
                      <w:rFonts w:ascii="Arial" w:hAnsi="Arial"/>
                      <w:color w:val="000000"/>
                      <w:szCs w:val="24"/>
                    </w:rPr>
                  </w:pPr>
                  <w:r w:rsidRPr="00B467C8">
                    <w:rPr>
                      <w:rFonts w:ascii="Arial" w:hAnsi="Arial"/>
                      <w:color w:val="000000"/>
                      <w:szCs w:val="24"/>
                    </w:rPr>
                    <w:t>- least dangerous</w:t>
                  </w:r>
                </w:p>
                <w:p w14:paraId="466A2B5B" w14:textId="77777777" w:rsidR="00435FA4" w:rsidRDefault="00435FA4" w:rsidP="00A46F48">
                  <w:pPr>
                    <w:autoSpaceDE w:val="0"/>
                    <w:autoSpaceDN w:val="0"/>
                    <w:adjustRightInd w:val="0"/>
                    <w:ind w:left="540" w:hanging="540"/>
                    <w:rPr>
                      <w:rFonts w:ascii="Arial" w:hAnsi="Arial"/>
                      <w:color w:val="000000"/>
                      <w:sz w:val="28"/>
                    </w:rPr>
                  </w:pPr>
                </w:p>
              </w:txbxContent>
            </v:textbox>
          </v:rect>
        </w:pict>
      </w:r>
    </w:p>
    <w:p w14:paraId="71FB16DD" w14:textId="63943109" w:rsidR="00A46F48" w:rsidRPr="00C9148B" w:rsidRDefault="00A46F48" w:rsidP="00A46F48">
      <w:pPr>
        <w:ind w:left="360"/>
        <w:rPr>
          <w:rFonts w:ascii="Baskerville" w:hAnsi="Baskerville" w:cs="Baskerville"/>
          <w:b/>
        </w:rPr>
      </w:pPr>
      <w:r w:rsidRPr="00C9148B">
        <w:rPr>
          <w:rFonts w:ascii="Baskerville" w:hAnsi="Baskerville" w:cs="Baskerville"/>
          <w:noProof/>
        </w:rPr>
        <w:drawing>
          <wp:anchor distT="0" distB="0" distL="114300" distR="114300" simplePos="0" relativeHeight="251660288" behindDoc="0" locked="0" layoutInCell="1" allowOverlap="1" wp14:anchorId="345A7C39" wp14:editId="0E5C6EAD">
            <wp:simplePos x="0" y="0"/>
            <wp:positionH relativeFrom="column">
              <wp:posOffset>3200400</wp:posOffset>
            </wp:positionH>
            <wp:positionV relativeFrom="paragraph">
              <wp:posOffset>55880</wp:posOffset>
            </wp:positionV>
            <wp:extent cx="753110" cy="753110"/>
            <wp:effectExtent l="0" t="0" r="0" b="0"/>
            <wp:wrapNone/>
            <wp:docPr id="5" name="Picture 4" descr="MCj043156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4315610000[1]"/>
                    <pic:cNvPicPr>
                      <a:picLocks noChangeAspect="1" noChangeArrowheads="1"/>
                    </pic:cNvPicPr>
                  </pic:nvPicPr>
                  <pic:blipFill>
                    <a:blip r:embed="rId12"/>
                    <a:srcRect/>
                    <a:stretch>
                      <a:fillRect/>
                    </a:stretch>
                  </pic:blipFill>
                  <pic:spPr bwMode="auto">
                    <a:xfrm>
                      <a:off x="0" y="0"/>
                      <a:ext cx="753110" cy="753110"/>
                    </a:xfrm>
                    <a:prstGeom prst="rect">
                      <a:avLst/>
                    </a:prstGeom>
                    <a:noFill/>
                  </pic:spPr>
                </pic:pic>
              </a:graphicData>
            </a:graphic>
          </wp:anchor>
        </w:drawing>
      </w:r>
    </w:p>
    <w:p w14:paraId="48A90808" w14:textId="2FDD4D7F" w:rsidR="00A46F48" w:rsidRPr="00C9148B" w:rsidRDefault="00DE32E2" w:rsidP="00A46F48">
      <w:pPr>
        <w:ind w:left="360"/>
        <w:rPr>
          <w:rFonts w:ascii="Baskerville" w:hAnsi="Baskerville" w:cs="Baskerville"/>
        </w:rPr>
      </w:pPr>
      <w:r>
        <w:rPr>
          <w:rFonts w:ascii="Baskerville" w:hAnsi="Baskerville" w:cs="Baskerville"/>
        </w:rPr>
        <w:pict w14:anchorId="4827DDB7">
          <v:shape id="_x0000_s1040" type="#_x0000_t202" style="position:absolute;left:0;text-align:left;margin-left:329.3pt;margin-top:2.55pt;width:2in;height:393.55pt;z-index:251661312" filled="f" fillcolor="#bbe0e3" stroked="f">
            <v:textbox>
              <w:txbxContent>
                <w:p w14:paraId="720E2436" w14:textId="77777777" w:rsidR="00435FA4" w:rsidRDefault="00435FA4" w:rsidP="00A46F48">
                  <w:pPr>
                    <w:autoSpaceDE w:val="0"/>
                    <w:autoSpaceDN w:val="0"/>
                    <w:adjustRightInd w:val="0"/>
                    <w:rPr>
                      <w:rFonts w:ascii="Arial" w:hAnsi="Arial"/>
                      <w:color w:val="000000"/>
                      <w:sz w:val="28"/>
                    </w:rPr>
                  </w:pPr>
                  <w:r>
                    <w:rPr>
                      <w:rFonts w:ascii="Arial" w:hAnsi="Arial"/>
                      <w:color w:val="000000"/>
                      <w:sz w:val="28"/>
                    </w:rPr>
                    <w:t>Marijuana, ecstasy, heroin, GHB, LSD</w:t>
                  </w:r>
                </w:p>
                <w:p w14:paraId="239029E0" w14:textId="77777777" w:rsidR="00435FA4" w:rsidRDefault="00435FA4" w:rsidP="00A46F48">
                  <w:pPr>
                    <w:autoSpaceDE w:val="0"/>
                    <w:autoSpaceDN w:val="0"/>
                    <w:adjustRightInd w:val="0"/>
                    <w:rPr>
                      <w:rFonts w:ascii="Arial" w:hAnsi="Arial"/>
                      <w:color w:val="000000"/>
                      <w:sz w:val="28"/>
                    </w:rPr>
                  </w:pPr>
                </w:p>
                <w:p w14:paraId="6CA32C65" w14:textId="77777777" w:rsidR="00435FA4" w:rsidRDefault="00435FA4" w:rsidP="00A46F48">
                  <w:pPr>
                    <w:autoSpaceDE w:val="0"/>
                    <w:autoSpaceDN w:val="0"/>
                    <w:adjustRightInd w:val="0"/>
                    <w:rPr>
                      <w:rFonts w:ascii="Arial" w:hAnsi="Arial"/>
                      <w:color w:val="000000"/>
                      <w:sz w:val="28"/>
                    </w:rPr>
                  </w:pPr>
                </w:p>
                <w:p w14:paraId="4AEB1D78" w14:textId="77777777" w:rsidR="00435FA4" w:rsidRDefault="00435FA4" w:rsidP="00A46F48">
                  <w:pPr>
                    <w:autoSpaceDE w:val="0"/>
                    <w:autoSpaceDN w:val="0"/>
                    <w:adjustRightInd w:val="0"/>
                    <w:rPr>
                      <w:rFonts w:ascii="Arial" w:hAnsi="Arial"/>
                      <w:color w:val="000000"/>
                      <w:sz w:val="28"/>
                    </w:rPr>
                  </w:pPr>
                </w:p>
                <w:p w14:paraId="38D66B52" w14:textId="77777777" w:rsidR="00435FA4" w:rsidRDefault="00435FA4" w:rsidP="00A46F48">
                  <w:pPr>
                    <w:autoSpaceDE w:val="0"/>
                    <w:autoSpaceDN w:val="0"/>
                    <w:adjustRightInd w:val="0"/>
                    <w:rPr>
                      <w:rFonts w:ascii="Arial" w:hAnsi="Arial"/>
                      <w:color w:val="000000"/>
                      <w:sz w:val="28"/>
                    </w:rPr>
                  </w:pPr>
                  <w:r>
                    <w:rPr>
                      <w:rFonts w:ascii="Arial" w:hAnsi="Arial"/>
                      <w:color w:val="000000"/>
                      <w:sz w:val="28"/>
                    </w:rPr>
                    <w:t>Ritalin/Concerta, cocaine, morphine, codeine, oxycodone</w:t>
                  </w:r>
                </w:p>
                <w:p w14:paraId="14E003C1" w14:textId="77777777" w:rsidR="00435FA4" w:rsidRDefault="00435FA4" w:rsidP="00A46F48">
                  <w:pPr>
                    <w:autoSpaceDE w:val="0"/>
                    <w:autoSpaceDN w:val="0"/>
                    <w:adjustRightInd w:val="0"/>
                    <w:rPr>
                      <w:rFonts w:ascii="Arial" w:hAnsi="Arial"/>
                      <w:color w:val="000000"/>
                      <w:sz w:val="28"/>
                    </w:rPr>
                  </w:pPr>
                </w:p>
                <w:p w14:paraId="70FCCA38" w14:textId="77777777" w:rsidR="00435FA4" w:rsidRDefault="00435FA4" w:rsidP="00A46F48">
                  <w:pPr>
                    <w:autoSpaceDE w:val="0"/>
                    <w:autoSpaceDN w:val="0"/>
                    <w:adjustRightInd w:val="0"/>
                    <w:rPr>
                      <w:rFonts w:ascii="Arial" w:hAnsi="Arial"/>
                      <w:color w:val="000000"/>
                      <w:sz w:val="28"/>
                    </w:rPr>
                  </w:pPr>
                </w:p>
                <w:p w14:paraId="2CE6AEA5" w14:textId="77777777" w:rsidR="00435FA4" w:rsidRDefault="00435FA4" w:rsidP="00A46F48">
                  <w:pPr>
                    <w:autoSpaceDE w:val="0"/>
                    <w:autoSpaceDN w:val="0"/>
                    <w:adjustRightInd w:val="0"/>
                    <w:rPr>
                      <w:rFonts w:ascii="Arial" w:hAnsi="Arial"/>
                      <w:color w:val="000000"/>
                      <w:sz w:val="28"/>
                    </w:rPr>
                  </w:pPr>
                </w:p>
                <w:p w14:paraId="28C6C3CA" w14:textId="77777777" w:rsidR="00435FA4" w:rsidRDefault="00435FA4" w:rsidP="00A46F48">
                  <w:pPr>
                    <w:autoSpaceDE w:val="0"/>
                    <w:autoSpaceDN w:val="0"/>
                    <w:adjustRightInd w:val="0"/>
                    <w:rPr>
                      <w:rFonts w:ascii="Arial" w:hAnsi="Arial"/>
                      <w:color w:val="000000"/>
                      <w:sz w:val="28"/>
                    </w:rPr>
                  </w:pPr>
                  <w:r>
                    <w:rPr>
                      <w:rFonts w:ascii="Arial" w:hAnsi="Arial"/>
                      <w:color w:val="000000"/>
                      <w:sz w:val="28"/>
                    </w:rPr>
                    <w:t xml:space="preserve">Anabolic steroids, marinol, </w:t>
                  </w:r>
                </w:p>
                <w:p w14:paraId="6C51D9AC" w14:textId="77777777" w:rsidR="00435FA4" w:rsidRDefault="00435FA4" w:rsidP="00A46F48">
                  <w:pPr>
                    <w:autoSpaceDE w:val="0"/>
                    <w:autoSpaceDN w:val="0"/>
                    <w:adjustRightInd w:val="0"/>
                    <w:rPr>
                      <w:rFonts w:ascii="Arial" w:hAnsi="Arial"/>
                      <w:color w:val="000000"/>
                      <w:sz w:val="28"/>
                    </w:rPr>
                  </w:pPr>
                </w:p>
                <w:p w14:paraId="1B188BA8" w14:textId="77777777" w:rsidR="00435FA4" w:rsidRDefault="00435FA4" w:rsidP="00A46F48">
                  <w:pPr>
                    <w:autoSpaceDE w:val="0"/>
                    <w:autoSpaceDN w:val="0"/>
                    <w:adjustRightInd w:val="0"/>
                    <w:rPr>
                      <w:rFonts w:ascii="Arial" w:hAnsi="Arial"/>
                      <w:color w:val="000000"/>
                      <w:sz w:val="28"/>
                    </w:rPr>
                  </w:pPr>
                </w:p>
                <w:p w14:paraId="17B25C5D" w14:textId="77777777" w:rsidR="00435FA4" w:rsidRDefault="00435FA4" w:rsidP="00A46F48">
                  <w:pPr>
                    <w:autoSpaceDE w:val="0"/>
                    <w:autoSpaceDN w:val="0"/>
                    <w:adjustRightInd w:val="0"/>
                    <w:rPr>
                      <w:rFonts w:ascii="Arial" w:hAnsi="Arial"/>
                      <w:color w:val="000000"/>
                      <w:sz w:val="28"/>
                    </w:rPr>
                  </w:pPr>
                  <w:r>
                    <w:rPr>
                      <w:rFonts w:ascii="Arial" w:hAnsi="Arial"/>
                      <w:color w:val="000000"/>
                      <w:sz w:val="28"/>
                    </w:rPr>
                    <w:t>Valium, anti-depressants, anti-diarrheals</w:t>
                  </w:r>
                </w:p>
                <w:p w14:paraId="308E1555" w14:textId="77777777" w:rsidR="00435FA4" w:rsidRDefault="00435FA4" w:rsidP="00A46F48">
                  <w:pPr>
                    <w:autoSpaceDE w:val="0"/>
                    <w:autoSpaceDN w:val="0"/>
                    <w:adjustRightInd w:val="0"/>
                    <w:rPr>
                      <w:rFonts w:ascii="Arial" w:hAnsi="Arial"/>
                      <w:color w:val="000000"/>
                      <w:sz w:val="28"/>
                    </w:rPr>
                  </w:pPr>
                </w:p>
                <w:p w14:paraId="55D52489" w14:textId="77777777" w:rsidR="00435FA4" w:rsidRDefault="00435FA4" w:rsidP="00A46F48">
                  <w:pPr>
                    <w:autoSpaceDE w:val="0"/>
                    <w:autoSpaceDN w:val="0"/>
                    <w:adjustRightInd w:val="0"/>
                    <w:rPr>
                      <w:rFonts w:ascii="Arial" w:hAnsi="Arial"/>
                      <w:color w:val="000000"/>
                      <w:sz w:val="28"/>
                    </w:rPr>
                  </w:pPr>
                </w:p>
                <w:p w14:paraId="6CE7809F" w14:textId="77777777" w:rsidR="00435FA4" w:rsidRDefault="00435FA4" w:rsidP="00A46F48">
                  <w:pPr>
                    <w:autoSpaceDE w:val="0"/>
                    <w:autoSpaceDN w:val="0"/>
                    <w:adjustRightInd w:val="0"/>
                    <w:rPr>
                      <w:rFonts w:ascii="Arial" w:hAnsi="Arial"/>
                      <w:color w:val="000000"/>
                      <w:sz w:val="28"/>
                    </w:rPr>
                  </w:pPr>
                  <w:r>
                    <w:rPr>
                      <w:rFonts w:ascii="Arial" w:hAnsi="Arial"/>
                      <w:color w:val="000000"/>
                      <w:sz w:val="28"/>
                    </w:rPr>
                    <w:t>Cough syrups without DXM</w:t>
                  </w:r>
                </w:p>
                <w:p w14:paraId="083E4056" w14:textId="77777777" w:rsidR="00435FA4" w:rsidRDefault="00435FA4" w:rsidP="00A46F48">
                  <w:pPr>
                    <w:autoSpaceDE w:val="0"/>
                    <w:autoSpaceDN w:val="0"/>
                    <w:adjustRightInd w:val="0"/>
                    <w:rPr>
                      <w:rFonts w:ascii="Arial" w:hAnsi="Arial"/>
                      <w:color w:val="000000"/>
                      <w:sz w:val="28"/>
                    </w:rPr>
                  </w:pPr>
                </w:p>
              </w:txbxContent>
            </v:textbox>
          </v:shape>
        </w:pict>
      </w:r>
    </w:p>
    <w:p w14:paraId="17A5FC8A" w14:textId="0712041F" w:rsidR="00A46F48" w:rsidRPr="00C9148B" w:rsidRDefault="00A46F48" w:rsidP="00A46F48">
      <w:pPr>
        <w:rPr>
          <w:rFonts w:ascii="Baskerville" w:hAnsi="Baskerville" w:cs="Baskerville"/>
        </w:rPr>
      </w:pPr>
    </w:p>
    <w:p w14:paraId="55D6079C" w14:textId="11894E88" w:rsidR="00A46F48" w:rsidRPr="00C9148B" w:rsidRDefault="00A46F48" w:rsidP="00A46F48">
      <w:pPr>
        <w:rPr>
          <w:rFonts w:ascii="Baskerville" w:hAnsi="Baskerville" w:cs="Baskerville"/>
        </w:rPr>
      </w:pPr>
    </w:p>
    <w:p w14:paraId="0EEEBE79" w14:textId="77777777" w:rsidR="00A46F48" w:rsidRPr="00C9148B" w:rsidRDefault="00A46F48" w:rsidP="00A46F48">
      <w:pPr>
        <w:rPr>
          <w:rFonts w:ascii="Baskerville" w:hAnsi="Baskerville" w:cs="Baskerville"/>
        </w:rPr>
      </w:pPr>
    </w:p>
    <w:p w14:paraId="780DD06A" w14:textId="77777777" w:rsidR="00A46F48" w:rsidRPr="00C9148B" w:rsidRDefault="00A46F48" w:rsidP="00A46F48">
      <w:pPr>
        <w:rPr>
          <w:rFonts w:ascii="Baskerville" w:hAnsi="Baskerville" w:cs="Baskerville"/>
        </w:rPr>
      </w:pPr>
    </w:p>
    <w:p w14:paraId="45017602" w14:textId="77777777" w:rsidR="00A46F48" w:rsidRPr="00C9148B" w:rsidRDefault="00A46F48" w:rsidP="00A46F48">
      <w:pPr>
        <w:rPr>
          <w:rFonts w:ascii="Baskerville" w:hAnsi="Baskerville" w:cs="Baskerville"/>
        </w:rPr>
      </w:pPr>
      <w:r w:rsidRPr="00C9148B">
        <w:rPr>
          <w:rFonts w:ascii="Baskerville" w:hAnsi="Baskerville" w:cs="Baskerville"/>
          <w:noProof/>
        </w:rPr>
        <w:drawing>
          <wp:anchor distT="0" distB="0" distL="114300" distR="114300" simplePos="0" relativeHeight="251663360" behindDoc="0" locked="0" layoutInCell="1" allowOverlap="1" wp14:anchorId="0B0E9FC5" wp14:editId="4B13EF87">
            <wp:simplePos x="0" y="0"/>
            <wp:positionH relativeFrom="column">
              <wp:posOffset>3200400</wp:posOffset>
            </wp:positionH>
            <wp:positionV relativeFrom="paragraph">
              <wp:posOffset>151130</wp:posOffset>
            </wp:positionV>
            <wp:extent cx="753110" cy="753110"/>
            <wp:effectExtent l="0" t="0" r="0" b="0"/>
            <wp:wrapNone/>
            <wp:docPr id="4" name="Picture 7" descr="MCj043156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4315610000[1]"/>
                    <pic:cNvPicPr>
                      <a:picLocks noChangeAspect="1" noChangeArrowheads="1"/>
                    </pic:cNvPicPr>
                  </pic:nvPicPr>
                  <pic:blipFill>
                    <a:blip r:embed="rId12"/>
                    <a:srcRect/>
                    <a:stretch>
                      <a:fillRect/>
                    </a:stretch>
                  </pic:blipFill>
                  <pic:spPr bwMode="auto">
                    <a:xfrm>
                      <a:off x="0" y="0"/>
                      <a:ext cx="753110" cy="753110"/>
                    </a:xfrm>
                    <a:prstGeom prst="rect">
                      <a:avLst/>
                    </a:prstGeom>
                    <a:noFill/>
                  </pic:spPr>
                </pic:pic>
              </a:graphicData>
            </a:graphic>
          </wp:anchor>
        </w:drawing>
      </w:r>
    </w:p>
    <w:p w14:paraId="6418FC2C" w14:textId="5815DB1C" w:rsidR="00A46F48" w:rsidRPr="00C9148B" w:rsidRDefault="00A46F48" w:rsidP="00A46F48">
      <w:pPr>
        <w:rPr>
          <w:rFonts w:ascii="Baskerville" w:hAnsi="Baskerville" w:cs="Baskerville"/>
        </w:rPr>
      </w:pPr>
    </w:p>
    <w:p w14:paraId="2D8F0ED5" w14:textId="7D42ECD0" w:rsidR="00A46F48" w:rsidRPr="00C9148B" w:rsidRDefault="00A46F48" w:rsidP="00A46F48">
      <w:pPr>
        <w:rPr>
          <w:rFonts w:ascii="Baskerville" w:hAnsi="Baskerville" w:cs="Baskerville"/>
        </w:rPr>
      </w:pPr>
    </w:p>
    <w:p w14:paraId="6438DBF7" w14:textId="77777777" w:rsidR="00A46F48" w:rsidRPr="00C9148B" w:rsidRDefault="00A46F48" w:rsidP="00A46F48">
      <w:pPr>
        <w:rPr>
          <w:rFonts w:ascii="Baskerville" w:hAnsi="Baskerville" w:cs="Baskerville"/>
        </w:rPr>
      </w:pPr>
    </w:p>
    <w:p w14:paraId="745B83B8" w14:textId="6D3135D7" w:rsidR="00A46F48" w:rsidRPr="00C9148B" w:rsidRDefault="00A46F48" w:rsidP="00A46F48">
      <w:pPr>
        <w:rPr>
          <w:rFonts w:ascii="Baskerville" w:hAnsi="Baskerville" w:cs="Baskerville"/>
        </w:rPr>
      </w:pPr>
    </w:p>
    <w:p w14:paraId="75D926BF" w14:textId="68C450D3" w:rsidR="00A46F48" w:rsidRPr="00C9148B" w:rsidRDefault="00A46F48" w:rsidP="00A46F48">
      <w:pPr>
        <w:rPr>
          <w:rFonts w:ascii="Baskerville" w:hAnsi="Baskerville" w:cs="Baskerville"/>
        </w:rPr>
      </w:pPr>
    </w:p>
    <w:p w14:paraId="26B065CC" w14:textId="77777777" w:rsidR="00A46F48" w:rsidRPr="00C9148B" w:rsidRDefault="00A46F48" w:rsidP="00A46F48">
      <w:pPr>
        <w:rPr>
          <w:rFonts w:ascii="Baskerville" w:hAnsi="Baskerville" w:cs="Baskerville"/>
        </w:rPr>
      </w:pPr>
    </w:p>
    <w:p w14:paraId="583E190D" w14:textId="77777777" w:rsidR="00A46F48" w:rsidRPr="00C9148B" w:rsidRDefault="00A46F48" w:rsidP="00A46F48">
      <w:pPr>
        <w:rPr>
          <w:rFonts w:ascii="Baskerville" w:hAnsi="Baskerville" w:cs="Baskerville"/>
        </w:rPr>
      </w:pPr>
      <w:r w:rsidRPr="00C9148B">
        <w:rPr>
          <w:rFonts w:ascii="Baskerville" w:hAnsi="Baskerville" w:cs="Baskerville"/>
          <w:noProof/>
        </w:rPr>
        <w:drawing>
          <wp:anchor distT="0" distB="0" distL="114300" distR="114300" simplePos="0" relativeHeight="251666432" behindDoc="0" locked="0" layoutInCell="1" allowOverlap="1" wp14:anchorId="56D8F944" wp14:editId="5CDF7CC5">
            <wp:simplePos x="0" y="0"/>
            <wp:positionH relativeFrom="column">
              <wp:posOffset>3200400</wp:posOffset>
            </wp:positionH>
            <wp:positionV relativeFrom="paragraph">
              <wp:posOffset>73660</wp:posOffset>
            </wp:positionV>
            <wp:extent cx="753110" cy="753110"/>
            <wp:effectExtent l="0" t="0" r="0" b="0"/>
            <wp:wrapNone/>
            <wp:docPr id="10" name="Picture 10" descr="MCj043156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4315610000[1]"/>
                    <pic:cNvPicPr>
                      <a:picLocks noChangeAspect="1" noChangeArrowheads="1"/>
                    </pic:cNvPicPr>
                  </pic:nvPicPr>
                  <pic:blipFill>
                    <a:blip r:embed="rId12"/>
                    <a:srcRect/>
                    <a:stretch>
                      <a:fillRect/>
                    </a:stretch>
                  </pic:blipFill>
                  <pic:spPr bwMode="auto">
                    <a:xfrm>
                      <a:off x="0" y="0"/>
                      <a:ext cx="753110" cy="753110"/>
                    </a:xfrm>
                    <a:prstGeom prst="rect">
                      <a:avLst/>
                    </a:prstGeom>
                    <a:noFill/>
                  </pic:spPr>
                </pic:pic>
              </a:graphicData>
            </a:graphic>
          </wp:anchor>
        </w:drawing>
      </w:r>
    </w:p>
    <w:p w14:paraId="6153EEAC" w14:textId="77777777" w:rsidR="00A46F48" w:rsidRPr="00C9148B" w:rsidRDefault="00A46F48" w:rsidP="00A46F48">
      <w:pPr>
        <w:rPr>
          <w:rFonts w:ascii="Baskerville" w:hAnsi="Baskerville" w:cs="Baskerville"/>
        </w:rPr>
      </w:pPr>
    </w:p>
    <w:p w14:paraId="6BF82C5A" w14:textId="77777777" w:rsidR="00A46F48" w:rsidRPr="00C9148B" w:rsidRDefault="00A46F48" w:rsidP="00A46F48">
      <w:pPr>
        <w:rPr>
          <w:rFonts w:ascii="Baskerville" w:hAnsi="Baskerville" w:cs="Baskerville"/>
        </w:rPr>
      </w:pPr>
    </w:p>
    <w:p w14:paraId="2ACA59CE" w14:textId="77777777" w:rsidR="00A46F48" w:rsidRPr="00C9148B" w:rsidRDefault="00A46F48" w:rsidP="00A46F48">
      <w:pPr>
        <w:rPr>
          <w:rFonts w:ascii="Baskerville" w:hAnsi="Baskerville" w:cs="Baskerville"/>
        </w:rPr>
      </w:pPr>
    </w:p>
    <w:p w14:paraId="2FE3F6E6" w14:textId="77777777" w:rsidR="00A46F48" w:rsidRPr="00C9148B" w:rsidRDefault="00A46F48" w:rsidP="00A46F48">
      <w:pPr>
        <w:rPr>
          <w:rFonts w:ascii="Baskerville" w:hAnsi="Baskerville" w:cs="Baskerville"/>
        </w:rPr>
      </w:pPr>
    </w:p>
    <w:p w14:paraId="57839ED5" w14:textId="51E5BC59" w:rsidR="00A46F48" w:rsidRPr="00C9148B" w:rsidRDefault="00A46F48" w:rsidP="00A46F48">
      <w:pPr>
        <w:rPr>
          <w:rFonts w:ascii="Baskerville" w:hAnsi="Baskerville" w:cs="Baskerville"/>
        </w:rPr>
      </w:pPr>
      <w:r w:rsidRPr="00C9148B">
        <w:rPr>
          <w:rFonts w:ascii="Baskerville" w:hAnsi="Baskerville" w:cs="Baskerville"/>
          <w:noProof/>
        </w:rPr>
        <w:drawing>
          <wp:anchor distT="0" distB="0" distL="114300" distR="114300" simplePos="0" relativeHeight="251664384" behindDoc="0" locked="0" layoutInCell="1" allowOverlap="1" wp14:anchorId="04C26DF5" wp14:editId="3201020F">
            <wp:simplePos x="0" y="0"/>
            <wp:positionH relativeFrom="column">
              <wp:posOffset>3200400</wp:posOffset>
            </wp:positionH>
            <wp:positionV relativeFrom="paragraph">
              <wp:posOffset>116840</wp:posOffset>
            </wp:positionV>
            <wp:extent cx="753110" cy="753110"/>
            <wp:effectExtent l="0" t="0" r="0" b="0"/>
            <wp:wrapNone/>
            <wp:docPr id="8" name="Picture 8" descr="MCj043156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4315610000[1]"/>
                    <pic:cNvPicPr>
                      <a:picLocks noChangeAspect="1" noChangeArrowheads="1"/>
                    </pic:cNvPicPr>
                  </pic:nvPicPr>
                  <pic:blipFill>
                    <a:blip r:embed="rId12"/>
                    <a:srcRect/>
                    <a:stretch>
                      <a:fillRect/>
                    </a:stretch>
                  </pic:blipFill>
                  <pic:spPr bwMode="auto">
                    <a:xfrm>
                      <a:off x="0" y="0"/>
                      <a:ext cx="753110" cy="753110"/>
                    </a:xfrm>
                    <a:prstGeom prst="rect">
                      <a:avLst/>
                    </a:prstGeom>
                    <a:noFill/>
                  </pic:spPr>
                </pic:pic>
              </a:graphicData>
            </a:graphic>
          </wp:anchor>
        </w:drawing>
      </w:r>
    </w:p>
    <w:p w14:paraId="6F7143F1" w14:textId="77777777" w:rsidR="00A46F48" w:rsidRPr="00C9148B" w:rsidRDefault="00A46F48" w:rsidP="00A46F48">
      <w:pPr>
        <w:rPr>
          <w:rFonts w:ascii="Baskerville" w:hAnsi="Baskerville" w:cs="Baskerville"/>
        </w:rPr>
      </w:pPr>
    </w:p>
    <w:p w14:paraId="67486A56" w14:textId="77777777" w:rsidR="00A46F48" w:rsidRPr="00C9148B" w:rsidRDefault="00A46F48" w:rsidP="00A46F48">
      <w:pPr>
        <w:rPr>
          <w:rFonts w:ascii="Baskerville" w:hAnsi="Baskerville" w:cs="Baskerville"/>
        </w:rPr>
      </w:pPr>
    </w:p>
    <w:p w14:paraId="602453C3" w14:textId="4E083B6B" w:rsidR="00A46F48" w:rsidRPr="00C9148B" w:rsidRDefault="00A46F48" w:rsidP="00A46F48">
      <w:pPr>
        <w:rPr>
          <w:rFonts w:ascii="Baskerville" w:hAnsi="Baskerville" w:cs="Baskerville"/>
        </w:rPr>
      </w:pPr>
    </w:p>
    <w:p w14:paraId="6CAE369B" w14:textId="77777777" w:rsidR="00A46F48" w:rsidRPr="00C9148B" w:rsidRDefault="00A46F48" w:rsidP="00A46F48">
      <w:pPr>
        <w:rPr>
          <w:rFonts w:ascii="Baskerville" w:hAnsi="Baskerville" w:cs="Baskerville"/>
        </w:rPr>
      </w:pPr>
    </w:p>
    <w:p w14:paraId="7271BF2F" w14:textId="77777777" w:rsidR="00A46F48" w:rsidRPr="00C9148B" w:rsidRDefault="00A46F48" w:rsidP="00A46F48">
      <w:pPr>
        <w:rPr>
          <w:rFonts w:ascii="Baskerville" w:hAnsi="Baskerville" w:cs="Baskerville"/>
        </w:rPr>
      </w:pPr>
      <w:r w:rsidRPr="00C9148B">
        <w:rPr>
          <w:rFonts w:ascii="Baskerville" w:hAnsi="Baskerville" w:cs="Baskerville"/>
          <w:noProof/>
        </w:rPr>
        <w:drawing>
          <wp:anchor distT="0" distB="0" distL="114300" distR="114300" simplePos="0" relativeHeight="251665408" behindDoc="0" locked="0" layoutInCell="1" allowOverlap="1" wp14:anchorId="6BB8B9CF" wp14:editId="28BD3B87">
            <wp:simplePos x="0" y="0"/>
            <wp:positionH relativeFrom="column">
              <wp:posOffset>3200400</wp:posOffset>
            </wp:positionH>
            <wp:positionV relativeFrom="paragraph">
              <wp:posOffset>159385</wp:posOffset>
            </wp:positionV>
            <wp:extent cx="753110" cy="753110"/>
            <wp:effectExtent l="0" t="0" r="0" b="0"/>
            <wp:wrapNone/>
            <wp:docPr id="9" name="Picture 9" descr="MCj043156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4315610000[1]"/>
                    <pic:cNvPicPr>
                      <a:picLocks noChangeAspect="1" noChangeArrowheads="1"/>
                    </pic:cNvPicPr>
                  </pic:nvPicPr>
                  <pic:blipFill>
                    <a:blip r:embed="rId12"/>
                    <a:srcRect/>
                    <a:stretch>
                      <a:fillRect/>
                    </a:stretch>
                  </pic:blipFill>
                  <pic:spPr bwMode="auto">
                    <a:xfrm>
                      <a:off x="0" y="0"/>
                      <a:ext cx="753110" cy="753110"/>
                    </a:xfrm>
                    <a:prstGeom prst="rect">
                      <a:avLst/>
                    </a:prstGeom>
                    <a:noFill/>
                  </pic:spPr>
                </pic:pic>
              </a:graphicData>
            </a:graphic>
          </wp:anchor>
        </w:drawing>
      </w:r>
    </w:p>
    <w:p w14:paraId="10C0570D" w14:textId="77777777" w:rsidR="00A46F48" w:rsidRPr="00C9148B" w:rsidRDefault="00A46F48" w:rsidP="00A46F48">
      <w:pPr>
        <w:rPr>
          <w:rFonts w:ascii="Baskerville" w:hAnsi="Baskerville" w:cs="Baskerville"/>
        </w:rPr>
      </w:pPr>
    </w:p>
    <w:p w14:paraId="3DD853A2" w14:textId="145C3A0F" w:rsidR="00A46F48" w:rsidRPr="00C9148B" w:rsidRDefault="00A46F48" w:rsidP="00A46F48">
      <w:pPr>
        <w:rPr>
          <w:rFonts w:ascii="Baskerville" w:hAnsi="Baskerville" w:cs="Baskerville"/>
        </w:rPr>
      </w:pPr>
    </w:p>
    <w:p w14:paraId="2F0D3363" w14:textId="49756F45" w:rsidR="00A46F48" w:rsidRPr="00C9148B" w:rsidRDefault="00A46F48" w:rsidP="00A46F48">
      <w:pPr>
        <w:rPr>
          <w:rFonts w:ascii="Baskerville" w:hAnsi="Baskerville" w:cs="Baskerville"/>
        </w:rPr>
      </w:pPr>
    </w:p>
    <w:p w14:paraId="1E12EEFA" w14:textId="77777777" w:rsidR="00AF1635" w:rsidRPr="00C9148B" w:rsidRDefault="00AF1635" w:rsidP="003F0A3E">
      <w:pPr>
        <w:rPr>
          <w:rFonts w:ascii="Baskerville" w:hAnsi="Baskerville" w:cs="Baskerville"/>
          <w:b/>
        </w:rPr>
      </w:pPr>
    </w:p>
    <w:tbl>
      <w:tblPr>
        <w:tblW w:w="1089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8370"/>
      </w:tblGrid>
      <w:tr w:rsidR="003F0A3E" w:rsidRPr="00C9148B" w14:paraId="3516796E" w14:textId="77777777">
        <w:tc>
          <w:tcPr>
            <w:tcW w:w="2520" w:type="dxa"/>
          </w:tcPr>
          <w:p w14:paraId="048B06FE" w14:textId="77777777" w:rsidR="003F0A3E" w:rsidRPr="00C9148B" w:rsidRDefault="003F0A3E" w:rsidP="00A51AE7">
            <w:pPr>
              <w:rPr>
                <w:rFonts w:ascii="Baskerville" w:hAnsi="Baskerville" w:cs="Baskerville"/>
                <w:b/>
              </w:rPr>
            </w:pPr>
            <w:r w:rsidRPr="00C9148B">
              <w:rPr>
                <w:rFonts w:ascii="Baskerville" w:hAnsi="Baskerville" w:cs="Baskerville"/>
                <w:b/>
              </w:rPr>
              <w:lastRenderedPageBreak/>
              <w:t>Cocaine</w:t>
            </w:r>
          </w:p>
        </w:tc>
        <w:tc>
          <w:tcPr>
            <w:tcW w:w="8370" w:type="dxa"/>
          </w:tcPr>
          <w:p w14:paraId="6497F81E" w14:textId="7B348B82" w:rsidR="003F0A3E" w:rsidRPr="00C9148B" w:rsidRDefault="003F0A3E" w:rsidP="00A51AE7">
            <w:pPr>
              <w:rPr>
                <w:rFonts w:ascii="Baskerville" w:hAnsi="Baskerville" w:cs="Baskerville"/>
                <w:b/>
              </w:rPr>
            </w:pPr>
          </w:p>
        </w:tc>
      </w:tr>
      <w:tr w:rsidR="00392726" w:rsidRPr="00C9148B" w14:paraId="2C263602" w14:textId="77777777">
        <w:tc>
          <w:tcPr>
            <w:tcW w:w="2520" w:type="dxa"/>
          </w:tcPr>
          <w:p w14:paraId="3B3FBCF5" w14:textId="50F2B056" w:rsidR="00392726" w:rsidRPr="00392726" w:rsidRDefault="00392726" w:rsidP="00A51AE7">
            <w:pPr>
              <w:rPr>
                <w:rFonts w:ascii="Baskerville" w:hAnsi="Baskerville" w:cs="Baskerville"/>
              </w:rPr>
            </w:pPr>
            <w:r>
              <w:rPr>
                <w:rFonts w:ascii="Baskerville" w:hAnsi="Baskerville" w:cs="Baskerville"/>
              </w:rPr>
              <w:t>Drug Category</w:t>
            </w:r>
          </w:p>
        </w:tc>
        <w:tc>
          <w:tcPr>
            <w:tcW w:w="8370" w:type="dxa"/>
          </w:tcPr>
          <w:p w14:paraId="1740CDDC" w14:textId="77777777" w:rsidR="00392726" w:rsidRPr="00C9148B" w:rsidRDefault="00392726" w:rsidP="00A51AE7">
            <w:pPr>
              <w:rPr>
                <w:rFonts w:ascii="Baskerville" w:hAnsi="Baskerville" w:cs="Baskerville"/>
                <w:b/>
              </w:rPr>
            </w:pPr>
          </w:p>
        </w:tc>
      </w:tr>
      <w:tr w:rsidR="003F0A3E" w:rsidRPr="00C9148B" w14:paraId="5F1443D6" w14:textId="77777777">
        <w:tc>
          <w:tcPr>
            <w:tcW w:w="2520" w:type="dxa"/>
          </w:tcPr>
          <w:p w14:paraId="2E493D89" w14:textId="77777777" w:rsidR="008349E2" w:rsidRDefault="008349E2" w:rsidP="00A51AE7">
            <w:pPr>
              <w:rPr>
                <w:rFonts w:ascii="Baskerville" w:hAnsi="Baskerville" w:cs="Baskerville"/>
              </w:rPr>
            </w:pPr>
          </w:p>
          <w:p w14:paraId="5B999595" w14:textId="77777777" w:rsidR="007071F5" w:rsidRPr="00C9148B" w:rsidRDefault="003F0A3E" w:rsidP="00A51AE7">
            <w:pPr>
              <w:rPr>
                <w:rFonts w:ascii="Baskerville" w:hAnsi="Baskerville" w:cs="Baskerville"/>
              </w:rPr>
            </w:pPr>
            <w:r w:rsidRPr="00C9148B">
              <w:rPr>
                <w:rFonts w:ascii="Baskerville" w:hAnsi="Baskerville" w:cs="Baskerville"/>
              </w:rPr>
              <w:t>Schedule and</w:t>
            </w:r>
          </w:p>
          <w:p w14:paraId="2E0C6ED0" w14:textId="77777777" w:rsidR="003F0A3E" w:rsidRPr="00C9148B" w:rsidRDefault="003F0A3E" w:rsidP="00A51AE7">
            <w:pPr>
              <w:rPr>
                <w:rFonts w:ascii="Baskerville" w:hAnsi="Baskerville" w:cs="Baskerville"/>
              </w:rPr>
            </w:pPr>
            <w:r w:rsidRPr="00C9148B">
              <w:rPr>
                <w:rFonts w:ascii="Baskerville" w:hAnsi="Baskerville" w:cs="Baskerville"/>
              </w:rPr>
              <w:t>Medical Use</w:t>
            </w:r>
          </w:p>
        </w:tc>
        <w:tc>
          <w:tcPr>
            <w:tcW w:w="8370" w:type="dxa"/>
          </w:tcPr>
          <w:p w14:paraId="77687DF9" w14:textId="77777777" w:rsidR="003F0A3E" w:rsidRDefault="003F0A3E" w:rsidP="00A51AE7">
            <w:pPr>
              <w:rPr>
                <w:rFonts w:ascii="Baskerville" w:hAnsi="Baskerville" w:cs="Baskerville"/>
              </w:rPr>
            </w:pPr>
          </w:p>
          <w:p w14:paraId="7EB5BFF3" w14:textId="77777777" w:rsidR="00DC6D62" w:rsidRDefault="00DC6D62" w:rsidP="00A51AE7">
            <w:pPr>
              <w:rPr>
                <w:rFonts w:ascii="Baskerville" w:hAnsi="Baskerville" w:cs="Baskerville"/>
              </w:rPr>
            </w:pPr>
          </w:p>
          <w:p w14:paraId="482C1AFD" w14:textId="77777777" w:rsidR="00DC6D62" w:rsidRPr="00C9148B" w:rsidRDefault="00DC6D62" w:rsidP="00A51AE7">
            <w:pPr>
              <w:rPr>
                <w:rFonts w:ascii="Baskerville" w:hAnsi="Baskerville" w:cs="Baskerville"/>
              </w:rPr>
            </w:pPr>
          </w:p>
        </w:tc>
      </w:tr>
      <w:tr w:rsidR="003F0A3E" w:rsidRPr="00C9148B" w14:paraId="1B13542B" w14:textId="77777777">
        <w:tc>
          <w:tcPr>
            <w:tcW w:w="2520" w:type="dxa"/>
          </w:tcPr>
          <w:p w14:paraId="277B401C" w14:textId="77777777" w:rsidR="003F0A3E" w:rsidRPr="00C9148B" w:rsidRDefault="003F0A3E" w:rsidP="00A51AE7">
            <w:pPr>
              <w:rPr>
                <w:rFonts w:ascii="Baskerville" w:hAnsi="Baskerville" w:cs="Baskerville"/>
              </w:rPr>
            </w:pPr>
          </w:p>
          <w:p w14:paraId="3E574412" w14:textId="77777777" w:rsidR="003F0A3E" w:rsidRPr="00C9148B" w:rsidRDefault="003F0A3E" w:rsidP="00A51AE7">
            <w:pPr>
              <w:rPr>
                <w:rFonts w:ascii="Baskerville" w:hAnsi="Baskerville" w:cs="Baskerville"/>
              </w:rPr>
            </w:pPr>
            <w:r w:rsidRPr="00C9148B">
              <w:rPr>
                <w:rFonts w:ascii="Baskerville" w:hAnsi="Baskerville" w:cs="Baskerville"/>
              </w:rPr>
              <w:t>Effects</w:t>
            </w:r>
          </w:p>
        </w:tc>
        <w:tc>
          <w:tcPr>
            <w:tcW w:w="8370" w:type="dxa"/>
          </w:tcPr>
          <w:p w14:paraId="34DB2E79" w14:textId="77777777" w:rsidR="003F0A3E" w:rsidRPr="00C9148B" w:rsidRDefault="003F0A3E" w:rsidP="00A51AE7">
            <w:pPr>
              <w:rPr>
                <w:rFonts w:ascii="Baskerville" w:hAnsi="Baskerville" w:cs="Baskerville"/>
              </w:rPr>
            </w:pPr>
          </w:p>
          <w:p w14:paraId="579299D1" w14:textId="77777777" w:rsidR="003F0A3E" w:rsidRPr="00C9148B" w:rsidRDefault="003F0A3E" w:rsidP="00A51AE7">
            <w:pPr>
              <w:rPr>
                <w:rFonts w:ascii="Baskerville" w:hAnsi="Baskerville" w:cs="Baskerville"/>
              </w:rPr>
            </w:pPr>
          </w:p>
          <w:p w14:paraId="2E23DA2B" w14:textId="77777777" w:rsidR="003F0A3E" w:rsidRPr="00C9148B" w:rsidRDefault="003F0A3E" w:rsidP="00A51AE7">
            <w:pPr>
              <w:rPr>
                <w:rFonts w:ascii="Baskerville" w:hAnsi="Baskerville" w:cs="Baskerville"/>
              </w:rPr>
            </w:pPr>
          </w:p>
          <w:p w14:paraId="30756509" w14:textId="77777777" w:rsidR="003F0A3E" w:rsidRPr="00C9148B" w:rsidRDefault="003F0A3E" w:rsidP="00A51AE7">
            <w:pPr>
              <w:rPr>
                <w:rFonts w:ascii="Baskerville" w:hAnsi="Baskerville" w:cs="Baskerville"/>
              </w:rPr>
            </w:pPr>
          </w:p>
          <w:p w14:paraId="1D91CF48" w14:textId="77777777" w:rsidR="003F0A3E" w:rsidRDefault="003F0A3E" w:rsidP="00A51AE7">
            <w:pPr>
              <w:rPr>
                <w:rFonts w:ascii="Baskerville" w:hAnsi="Baskerville" w:cs="Baskerville"/>
              </w:rPr>
            </w:pPr>
          </w:p>
          <w:p w14:paraId="22B1D3B4" w14:textId="77777777" w:rsidR="00DC6D62" w:rsidRPr="00C9148B" w:rsidRDefault="00DC6D62" w:rsidP="00A51AE7">
            <w:pPr>
              <w:rPr>
                <w:rFonts w:ascii="Baskerville" w:hAnsi="Baskerville" w:cs="Baskerville"/>
              </w:rPr>
            </w:pPr>
          </w:p>
        </w:tc>
      </w:tr>
      <w:tr w:rsidR="003F0A3E" w:rsidRPr="00C9148B" w14:paraId="78813DA6" w14:textId="77777777">
        <w:tc>
          <w:tcPr>
            <w:tcW w:w="2520" w:type="dxa"/>
          </w:tcPr>
          <w:p w14:paraId="4F90BCCD" w14:textId="77777777" w:rsidR="003F0A3E" w:rsidRPr="00C9148B" w:rsidRDefault="003F0A3E" w:rsidP="00A51AE7">
            <w:pPr>
              <w:rPr>
                <w:rFonts w:ascii="Baskerville" w:hAnsi="Baskerville" w:cs="Baskerville"/>
              </w:rPr>
            </w:pPr>
          </w:p>
          <w:p w14:paraId="7EA7F3BD" w14:textId="77777777" w:rsidR="003F0A3E" w:rsidRPr="00C9148B" w:rsidRDefault="003F0A3E" w:rsidP="00A51AE7">
            <w:pPr>
              <w:rPr>
                <w:rFonts w:ascii="Baskerville" w:hAnsi="Baskerville" w:cs="Baskerville"/>
              </w:rPr>
            </w:pPr>
            <w:r w:rsidRPr="00C9148B">
              <w:rPr>
                <w:rFonts w:ascii="Baskerville" w:hAnsi="Baskerville" w:cs="Baskerville"/>
              </w:rPr>
              <w:t>Concerns</w:t>
            </w:r>
          </w:p>
          <w:p w14:paraId="0C3E8FC0" w14:textId="77777777" w:rsidR="003F0A3E" w:rsidRPr="00C9148B" w:rsidRDefault="003F0A3E" w:rsidP="00A51AE7">
            <w:pPr>
              <w:rPr>
                <w:rFonts w:ascii="Baskerville" w:hAnsi="Baskerville" w:cs="Baskerville"/>
              </w:rPr>
            </w:pPr>
          </w:p>
          <w:p w14:paraId="571D766A" w14:textId="77777777" w:rsidR="003F0A3E" w:rsidRPr="00C9148B" w:rsidRDefault="003F0A3E" w:rsidP="00A51AE7">
            <w:pPr>
              <w:rPr>
                <w:rFonts w:ascii="Baskerville" w:hAnsi="Baskerville" w:cs="Baskerville"/>
              </w:rPr>
            </w:pPr>
          </w:p>
          <w:p w14:paraId="2054AD28" w14:textId="77777777" w:rsidR="003F0A3E" w:rsidRPr="00C9148B" w:rsidRDefault="003F0A3E" w:rsidP="00A51AE7">
            <w:pPr>
              <w:rPr>
                <w:rFonts w:ascii="Baskerville" w:hAnsi="Baskerville" w:cs="Baskerville"/>
              </w:rPr>
            </w:pPr>
          </w:p>
        </w:tc>
        <w:tc>
          <w:tcPr>
            <w:tcW w:w="8370" w:type="dxa"/>
          </w:tcPr>
          <w:p w14:paraId="6B83998A" w14:textId="77777777" w:rsidR="003F0A3E" w:rsidRPr="00C9148B" w:rsidRDefault="003F0A3E" w:rsidP="00A51AE7">
            <w:pPr>
              <w:rPr>
                <w:rFonts w:ascii="Baskerville" w:hAnsi="Baskerville" w:cs="Baskerville"/>
              </w:rPr>
            </w:pPr>
          </w:p>
          <w:p w14:paraId="32A6444F" w14:textId="77777777" w:rsidR="003F0A3E" w:rsidRPr="00C9148B" w:rsidRDefault="003F0A3E" w:rsidP="00A51AE7">
            <w:pPr>
              <w:rPr>
                <w:rFonts w:ascii="Baskerville" w:hAnsi="Baskerville" w:cs="Baskerville"/>
              </w:rPr>
            </w:pPr>
          </w:p>
          <w:p w14:paraId="5B13D1B4" w14:textId="77777777" w:rsidR="003F0A3E" w:rsidRPr="00C9148B" w:rsidRDefault="003F0A3E" w:rsidP="00A51AE7">
            <w:pPr>
              <w:rPr>
                <w:rFonts w:ascii="Baskerville" w:hAnsi="Baskerville" w:cs="Baskerville"/>
              </w:rPr>
            </w:pPr>
          </w:p>
          <w:p w14:paraId="3E647EB2" w14:textId="77777777" w:rsidR="00DC6D62" w:rsidRDefault="00DC6D62" w:rsidP="00A51AE7">
            <w:pPr>
              <w:rPr>
                <w:rFonts w:ascii="Baskerville" w:hAnsi="Baskerville" w:cs="Baskerville"/>
              </w:rPr>
            </w:pPr>
          </w:p>
          <w:p w14:paraId="305D45E9" w14:textId="77777777" w:rsidR="00DC6D62" w:rsidRDefault="00DC6D62" w:rsidP="00A51AE7">
            <w:pPr>
              <w:rPr>
                <w:rFonts w:ascii="Baskerville" w:hAnsi="Baskerville" w:cs="Baskerville"/>
              </w:rPr>
            </w:pPr>
          </w:p>
          <w:p w14:paraId="2260D968" w14:textId="77777777" w:rsidR="00DC6D62" w:rsidRPr="00C9148B" w:rsidRDefault="00DC6D62" w:rsidP="00A51AE7">
            <w:pPr>
              <w:rPr>
                <w:rFonts w:ascii="Baskerville" w:hAnsi="Baskerville" w:cs="Baskerville"/>
              </w:rPr>
            </w:pPr>
          </w:p>
        </w:tc>
      </w:tr>
    </w:tbl>
    <w:p w14:paraId="11270577" w14:textId="77777777" w:rsidR="003F0A3E" w:rsidRPr="00C9148B" w:rsidRDefault="003F0A3E" w:rsidP="003F0A3E">
      <w:pPr>
        <w:ind w:left="-1080"/>
        <w:rPr>
          <w:rFonts w:ascii="Baskerville" w:hAnsi="Baskerville" w:cs="Baskerville"/>
        </w:rPr>
      </w:pPr>
    </w:p>
    <w:tbl>
      <w:tblPr>
        <w:tblW w:w="1089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8370"/>
      </w:tblGrid>
      <w:tr w:rsidR="003F0A3E" w:rsidRPr="00C9148B" w14:paraId="55B17A14" w14:textId="77777777">
        <w:tc>
          <w:tcPr>
            <w:tcW w:w="2520" w:type="dxa"/>
          </w:tcPr>
          <w:p w14:paraId="210958F6" w14:textId="77777777" w:rsidR="003F0A3E" w:rsidRPr="00C9148B" w:rsidRDefault="003F0A3E" w:rsidP="00A51AE7">
            <w:pPr>
              <w:rPr>
                <w:rFonts w:ascii="Baskerville" w:hAnsi="Baskerville" w:cs="Baskerville"/>
                <w:b/>
              </w:rPr>
            </w:pPr>
            <w:r w:rsidRPr="00C9148B">
              <w:rPr>
                <w:rFonts w:ascii="Baskerville" w:hAnsi="Baskerville" w:cs="Baskerville"/>
                <w:b/>
              </w:rPr>
              <w:t xml:space="preserve">Methamphetamines </w:t>
            </w:r>
          </w:p>
        </w:tc>
        <w:tc>
          <w:tcPr>
            <w:tcW w:w="8370" w:type="dxa"/>
          </w:tcPr>
          <w:p w14:paraId="7EA687B7" w14:textId="4C877DD0" w:rsidR="003F0A3E" w:rsidRPr="00C9148B" w:rsidRDefault="003F0A3E" w:rsidP="00A51AE7">
            <w:pPr>
              <w:rPr>
                <w:rFonts w:ascii="Baskerville" w:hAnsi="Baskerville" w:cs="Baskerville"/>
                <w:b/>
              </w:rPr>
            </w:pPr>
          </w:p>
        </w:tc>
      </w:tr>
      <w:tr w:rsidR="00392726" w:rsidRPr="00C9148B" w14:paraId="5F8CB12D" w14:textId="77777777">
        <w:tc>
          <w:tcPr>
            <w:tcW w:w="2520" w:type="dxa"/>
          </w:tcPr>
          <w:p w14:paraId="6242687B" w14:textId="289F1D52" w:rsidR="00392726" w:rsidRPr="00C9148B" w:rsidRDefault="00392726" w:rsidP="00A51AE7">
            <w:pPr>
              <w:rPr>
                <w:rFonts w:ascii="Baskerville" w:hAnsi="Baskerville" w:cs="Baskerville"/>
              </w:rPr>
            </w:pPr>
            <w:r>
              <w:rPr>
                <w:rFonts w:ascii="Baskerville" w:hAnsi="Baskerville" w:cs="Baskerville"/>
              </w:rPr>
              <w:t>Drug Category</w:t>
            </w:r>
          </w:p>
        </w:tc>
        <w:tc>
          <w:tcPr>
            <w:tcW w:w="8370" w:type="dxa"/>
          </w:tcPr>
          <w:p w14:paraId="28AF1386" w14:textId="77777777" w:rsidR="00392726" w:rsidRPr="00C9148B" w:rsidRDefault="00392726" w:rsidP="00A51AE7">
            <w:pPr>
              <w:rPr>
                <w:rFonts w:ascii="Baskerville" w:hAnsi="Baskerville" w:cs="Baskerville"/>
                <w:b/>
              </w:rPr>
            </w:pPr>
          </w:p>
        </w:tc>
      </w:tr>
      <w:tr w:rsidR="003F0A3E" w:rsidRPr="00C9148B" w14:paraId="4DE104B4" w14:textId="77777777">
        <w:tc>
          <w:tcPr>
            <w:tcW w:w="2520" w:type="dxa"/>
          </w:tcPr>
          <w:p w14:paraId="60F85D74" w14:textId="77777777" w:rsidR="003F0A3E" w:rsidRPr="00C9148B" w:rsidRDefault="003F0A3E" w:rsidP="00A51AE7">
            <w:pPr>
              <w:rPr>
                <w:rFonts w:ascii="Baskerville" w:hAnsi="Baskerville" w:cs="Baskerville"/>
              </w:rPr>
            </w:pPr>
          </w:p>
          <w:p w14:paraId="04439E5B" w14:textId="77777777" w:rsidR="008349E2" w:rsidRDefault="008349E2" w:rsidP="00A51AE7">
            <w:pPr>
              <w:rPr>
                <w:rFonts w:ascii="Baskerville" w:hAnsi="Baskerville" w:cs="Baskerville"/>
              </w:rPr>
            </w:pPr>
          </w:p>
          <w:p w14:paraId="311EBA5D" w14:textId="77777777" w:rsidR="008349E2" w:rsidRDefault="008349E2" w:rsidP="00A51AE7">
            <w:pPr>
              <w:rPr>
                <w:rFonts w:ascii="Baskerville" w:hAnsi="Baskerville" w:cs="Baskerville"/>
              </w:rPr>
            </w:pPr>
          </w:p>
          <w:p w14:paraId="332617F0" w14:textId="0A437927" w:rsidR="003F0A3E" w:rsidRPr="00C9148B" w:rsidRDefault="000A2040" w:rsidP="00A51AE7">
            <w:pPr>
              <w:rPr>
                <w:rFonts w:ascii="Baskerville" w:hAnsi="Baskerville" w:cs="Baskerville"/>
              </w:rPr>
            </w:pPr>
            <w:r w:rsidRPr="00C9148B">
              <w:rPr>
                <w:rFonts w:ascii="Baskerville" w:hAnsi="Baskerville" w:cs="Baskerville"/>
              </w:rPr>
              <w:t>Effects &amp; Problems</w:t>
            </w:r>
          </w:p>
          <w:p w14:paraId="57712223" w14:textId="77777777" w:rsidR="003F0A3E" w:rsidRPr="00C9148B" w:rsidRDefault="003F0A3E" w:rsidP="00A51AE7">
            <w:pPr>
              <w:rPr>
                <w:rFonts w:ascii="Baskerville" w:hAnsi="Baskerville" w:cs="Baskerville"/>
              </w:rPr>
            </w:pPr>
          </w:p>
          <w:p w14:paraId="2A376B4A" w14:textId="77777777" w:rsidR="003F0A3E" w:rsidRPr="00C9148B" w:rsidRDefault="003F0A3E" w:rsidP="00A51AE7">
            <w:pPr>
              <w:rPr>
                <w:rFonts w:ascii="Baskerville" w:hAnsi="Baskerville" w:cs="Baskerville"/>
              </w:rPr>
            </w:pPr>
          </w:p>
          <w:p w14:paraId="2B1BAFCE" w14:textId="77777777" w:rsidR="003F0A3E" w:rsidRPr="00C9148B" w:rsidRDefault="003F0A3E" w:rsidP="00A51AE7">
            <w:pPr>
              <w:rPr>
                <w:rFonts w:ascii="Baskerville" w:hAnsi="Baskerville" w:cs="Baskerville"/>
              </w:rPr>
            </w:pPr>
          </w:p>
        </w:tc>
        <w:tc>
          <w:tcPr>
            <w:tcW w:w="8370" w:type="dxa"/>
          </w:tcPr>
          <w:p w14:paraId="054FCDEB" w14:textId="73FF5ADB" w:rsidR="003F0A3E" w:rsidRDefault="008349E2" w:rsidP="00A51AE7">
            <w:pPr>
              <w:rPr>
                <w:rFonts w:ascii="Baskerville" w:hAnsi="Baskerville" w:cs="Baskerville"/>
              </w:rPr>
            </w:pPr>
            <w:r w:rsidRPr="00C9148B">
              <w:rPr>
                <w:rFonts w:ascii="Baskerville" w:hAnsi="Baskerville" w:cs="Baskerville"/>
                <w:b/>
              </w:rPr>
              <w:t>Also called “Poor Man’s Cocaine”: Made in Home METH Labs from Household Products</w:t>
            </w:r>
          </w:p>
          <w:p w14:paraId="619B74C7" w14:textId="77777777" w:rsidR="00DC6D62" w:rsidRDefault="00DC6D62" w:rsidP="00A51AE7">
            <w:pPr>
              <w:rPr>
                <w:rFonts w:ascii="Baskerville" w:hAnsi="Baskerville" w:cs="Baskerville"/>
              </w:rPr>
            </w:pPr>
          </w:p>
          <w:p w14:paraId="23DBF047" w14:textId="77777777" w:rsidR="00DC6D62" w:rsidRDefault="00DC6D62" w:rsidP="00A51AE7">
            <w:pPr>
              <w:rPr>
                <w:rFonts w:ascii="Baskerville" w:hAnsi="Baskerville" w:cs="Baskerville"/>
              </w:rPr>
            </w:pPr>
          </w:p>
          <w:p w14:paraId="057184AB" w14:textId="77777777" w:rsidR="00DC6D62" w:rsidRDefault="00DC6D62" w:rsidP="00A51AE7">
            <w:pPr>
              <w:rPr>
                <w:rFonts w:ascii="Baskerville" w:hAnsi="Baskerville" w:cs="Baskerville"/>
              </w:rPr>
            </w:pPr>
          </w:p>
          <w:p w14:paraId="4057DC66" w14:textId="77777777" w:rsidR="008349E2" w:rsidRDefault="008349E2" w:rsidP="00A51AE7">
            <w:pPr>
              <w:rPr>
                <w:rFonts w:ascii="Baskerville" w:hAnsi="Baskerville" w:cs="Baskerville"/>
              </w:rPr>
            </w:pPr>
          </w:p>
          <w:p w14:paraId="05AF0ADA" w14:textId="77777777" w:rsidR="008349E2" w:rsidRDefault="008349E2" w:rsidP="00A51AE7">
            <w:pPr>
              <w:rPr>
                <w:rFonts w:ascii="Baskerville" w:hAnsi="Baskerville" w:cs="Baskerville"/>
              </w:rPr>
            </w:pPr>
          </w:p>
          <w:p w14:paraId="603434F8" w14:textId="77777777" w:rsidR="00DC6D62" w:rsidRPr="00C9148B" w:rsidRDefault="00DC6D62" w:rsidP="00A51AE7">
            <w:pPr>
              <w:rPr>
                <w:rFonts w:ascii="Baskerville" w:hAnsi="Baskerville" w:cs="Baskerville"/>
              </w:rPr>
            </w:pPr>
          </w:p>
        </w:tc>
      </w:tr>
    </w:tbl>
    <w:p w14:paraId="01DD8093" w14:textId="77777777" w:rsidR="003F0A3E" w:rsidRPr="00C9148B" w:rsidRDefault="003F0A3E" w:rsidP="003F0A3E">
      <w:pPr>
        <w:ind w:left="-1080"/>
        <w:rPr>
          <w:rFonts w:ascii="Baskerville" w:hAnsi="Baskerville" w:cs="Baskerville"/>
        </w:rPr>
      </w:pPr>
    </w:p>
    <w:tbl>
      <w:tblPr>
        <w:tblW w:w="1089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0"/>
        <w:gridCol w:w="8460"/>
      </w:tblGrid>
      <w:tr w:rsidR="003F0A3E" w:rsidRPr="00C9148B" w14:paraId="6B82C160" w14:textId="77777777">
        <w:tc>
          <w:tcPr>
            <w:tcW w:w="2430" w:type="dxa"/>
          </w:tcPr>
          <w:p w14:paraId="6F9A427E" w14:textId="77777777" w:rsidR="003F0A3E" w:rsidRDefault="003F0A3E" w:rsidP="00A51AE7">
            <w:pPr>
              <w:rPr>
                <w:rFonts w:ascii="Baskerville" w:hAnsi="Baskerville" w:cs="Baskerville"/>
                <w:b/>
              </w:rPr>
            </w:pPr>
            <w:r w:rsidRPr="00C9148B">
              <w:rPr>
                <w:rFonts w:ascii="Baskerville" w:hAnsi="Baskerville" w:cs="Baskerville"/>
                <w:b/>
              </w:rPr>
              <w:t>Amphetamines</w:t>
            </w:r>
          </w:p>
          <w:p w14:paraId="299A3423" w14:textId="0BF5BBE9" w:rsidR="00797DE8" w:rsidRPr="00C9148B" w:rsidRDefault="00797DE8" w:rsidP="00A51AE7">
            <w:pPr>
              <w:rPr>
                <w:rFonts w:ascii="Baskerville" w:hAnsi="Baskerville" w:cs="Baskerville"/>
                <w:b/>
              </w:rPr>
            </w:pPr>
            <w:r>
              <w:rPr>
                <w:rFonts w:ascii="Baskerville" w:hAnsi="Baskerville" w:cs="Baskerville"/>
                <w:b/>
              </w:rPr>
              <w:t>(Ritalin/Adderall)</w:t>
            </w:r>
          </w:p>
        </w:tc>
        <w:tc>
          <w:tcPr>
            <w:tcW w:w="8460" w:type="dxa"/>
          </w:tcPr>
          <w:p w14:paraId="1BCEE70E" w14:textId="6FF11651" w:rsidR="003F0A3E" w:rsidRPr="00C9148B" w:rsidRDefault="003F0A3E" w:rsidP="00A51AE7">
            <w:pPr>
              <w:rPr>
                <w:rFonts w:ascii="Baskerville" w:hAnsi="Baskerville" w:cs="Baskerville"/>
                <w:b/>
              </w:rPr>
            </w:pPr>
          </w:p>
        </w:tc>
      </w:tr>
      <w:tr w:rsidR="00392726" w:rsidRPr="00C9148B" w14:paraId="1482550A" w14:textId="77777777" w:rsidTr="00392726">
        <w:trPr>
          <w:trHeight w:val="458"/>
        </w:trPr>
        <w:tc>
          <w:tcPr>
            <w:tcW w:w="2430" w:type="dxa"/>
          </w:tcPr>
          <w:p w14:paraId="031A0049" w14:textId="67052C75" w:rsidR="00392726" w:rsidRDefault="00392726" w:rsidP="00A51AE7">
            <w:pPr>
              <w:rPr>
                <w:rFonts w:ascii="Baskerville" w:hAnsi="Baskerville" w:cs="Baskerville"/>
              </w:rPr>
            </w:pPr>
            <w:r>
              <w:rPr>
                <w:rFonts w:ascii="Baskerville" w:hAnsi="Baskerville" w:cs="Baskerville"/>
              </w:rPr>
              <w:t xml:space="preserve">Drug Category: </w:t>
            </w:r>
          </w:p>
        </w:tc>
        <w:tc>
          <w:tcPr>
            <w:tcW w:w="8460" w:type="dxa"/>
          </w:tcPr>
          <w:p w14:paraId="17899769" w14:textId="77777777" w:rsidR="00392726" w:rsidRDefault="00392726" w:rsidP="00A51AE7">
            <w:pPr>
              <w:rPr>
                <w:rFonts w:ascii="Baskerville" w:hAnsi="Baskerville" w:cs="Baskerville"/>
              </w:rPr>
            </w:pPr>
          </w:p>
        </w:tc>
      </w:tr>
      <w:tr w:rsidR="00435943" w:rsidRPr="00C9148B" w14:paraId="15C838D1" w14:textId="77777777" w:rsidTr="00400060">
        <w:trPr>
          <w:trHeight w:val="863"/>
        </w:trPr>
        <w:tc>
          <w:tcPr>
            <w:tcW w:w="2430" w:type="dxa"/>
          </w:tcPr>
          <w:p w14:paraId="0F1B3844" w14:textId="3D385EE7" w:rsidR="00435943" w:rsidRPr="00C9148B" w:rsidRDefault="00435943" w:rsidP="00A51AE7">
            <w:pPr>
              <w:rPr>
                <w:rFonts w:ascii="Baskerville" w:hAnsi="Baskerville" w:cs="Baskerville"/>
              </w:rPr>
            </w:pPr>
            <w:r>
              <w:rPr>
                <w:rFonts w:ascii="Baskerville" w:hAnsi="Baskerville" w:cs="Baskerville"/>
              </w:rPr>
              <w:t>Schedule &amp; Medical Use</w:t>
            </w:r>
          </w:p>
        </w:tc>
        <w:tc>
          <w:tcPr>
            <w:tcW w:w="8460" w:type="dxa"/>
          </w:tcPr>
          <w:p w14:paraId="384FD1C1" w14:textId="77777777" w:rsidR="0083572E" w:rsidRDefault="0083572E" w:rsidP="00A51AE7">
            <w:pPr>
              <w:rPr>
                <w:rFonts w:ascii="Baskerville" w:hAnsi="Baskerville" w:cs="Baskerville"/>
              </w:rPr>
            </w:pPr>
          </w:p>
          <w:p w14:paraId="692EBB58" w14:textId="77777777" w:rsidR="00DC6D62" w:rsidRDefault="00DC6D62" w:rsidP="00A51AE7">
            <w:pPr>
              <w:rPr>
                <w:rFonts w:ascii="Baskerville" w:hAnsi="Baskerville" w:cs="Baskerville"/>
              </w:rPr>
            </w:pPr>
          </w:p>
          <w:p w14:paraId="40D5FDD4" w14:textId="77777777" w:rsidR="00DC6D62" w:rsidRDefault="00DC6D62" w:rsidP="00A51AE7">
            <w:pPr>
              <w:rPr>
                <w:rFonts w:ascii="Baskerville" w:hAnsi="Baskerville" w:cs="Baskerville"/>
              </w:rPr>
            </w:pPr>
          </w:p>
          <w:p w14:paraId="6C778634" w14:textId="77777777" w:rsidR="00DC6D62" w:rsidRDefault="00DC6D62" w:rsidP="00A51AE7">
            <w:pPr>
              <w:rPr>
                <w:rFonts w:ascii="Baskerville" w:hAnsi="Baskerville" w:cs="Baskerville"/>
              </w:rPr>
            </w:pPr>
          </w:p>
          <w:p w14:paraId="224A41BA" w14:textId="77777777" w:rsidR="00DC6D62" w:rsidRPr="00C9148B" w:rsidRDefault="00DC6D62" w:rsidP="00A51AE7">
            <w:pPr>
              <w:rPr>
                <w:rFonts w:ascii="Baskerville" w:hAnsi="Baskerville" w:cs="Baskerville"/>
              </w:rPr>
            </w:pPr>
          </w:p>
        </w:tc>
      </w:tr>
      <w:tr w:rsidR="003F0A3E" w:rsidRPr="00C9148B" w14:paraId="00B7DB4A" w14:textId="77777777">
        <w:tc>
          <w:tcPr>
            <w:tcW w:w="2430" w:type="dxa"/>
          </w:tcPr>
          <w:p w14:paraId="5C1BB26B" w14:textId="77777777" w:rsidR="003F0A3E" w:rsidRPr="00C9148B" w:rsidRDefault="003F0A3E" w:rsidP="00A51AE7">
            <w:pPr>
              <w:rPr>
                <w:rFonts w:ascii="Baskerville" w:hAnsi="Baskerville" w:cs="Baskerville"/>
              </w:rPr>
            </w:pPr>
          </w:p>
          <w:p w14:paraId="2D98887A" w14:textId="687C710C" w:rsidR="003F0A3E" w:rsidRPr="00C9148B" w:rsidRDefault="00DC6D62" w:rsidP="00A51AE7">
            <w:pPr>
              <w:rPr>
                <w:rFonts w:ascii="Baskerville" w:hAnsi="Baskerville" w:cs="Baskerville"/>
              </w:rPr>
            </w:pPr>
            <w:r>
              <w:rPr>
                <w:rFonts w:ascii="Baskerville" w:hAnsi="Baskerville" w:cs="Baskerville"/>
              </w:rPr>
              <w:t xml:space="preserve">Why do people use them recreationally? </w:t>
            </w:r>
          </w:p>
          <w:p w14:paraId="75BE76E2" w14:textId="77777777" w:rsidR="003F0A3E" w:rsidRPr="00C9148B" w:rsidRDefault="003F0A3E" w:rsidP="00A51AE7">
            <w:pPr>
              <w:rPr>
                <w:rFonts w:ascii="Baskerville" w:hAnsi="Baskerville" w:cs="Baskerville"/>
              </w:rPr>
            </w:pPr>
          </w:p>
          <w:p w14:paraId="26E3ACA5" w14:textId="77777777" w:rsidR="003F0A3E" w:rsidRPr="00C9148B" w:rsidRDefault="003F0A3E" w:rsidP="00A51AE7">
            <w:pPr>
              <w:rPr>
                <w:rFonts w:ascii="Baskerville" w:hAnsi="Baskerville" w:cs="Baskerville"/>
              </w:rPr>
            </w:pPr>
          </w:p>
        </w:tc>
        <w:tc>
          <w:tcPr>
            <w:tcW w:w="8460" w:type="dxa"/>
          </w:tcPr>
          <w:p w14:paraId="40647113" w14:textId="77777777" w:rsidR="003F0A3E" w:rsidRDefault="003F0A3E" w:rsidP="00A51AE7">
            <w:pPr>
              <w:rPr>
                <w:rFonts w:ascii="Baskerville" w:hAnsi="Baskerville" w:cs="Baskerville"/>
              </w:rPr>
            </w:pPr>
          </w:p>
          <w:p w14:paraId="6852CD3A" w14:textId="77777777" w:rsidR="00DC6D62" w:rsidRDefault="00DC6D62" w:rsidP="00A51AE7">
            <w:pPr>
              <w:rPr>
                <w:rFonts w:ascii="Baskerville" w:hAnsi="Baskerville" w:cs="Baskerville"/>
              </w:rPr>
            </w:pPr>
          </w:p>
          <w:p w14:paraId="4B98166B" w14:textId="77777777" w:rsidR="00DC6D62" w:rsidRDefault="00DC6D62" w:rsidP="00A51AE7">
            <w:pPr>
              <w:rPr>
                <w:rFonts w:ascii="Baskerville" w:hAnsi="Baskerville" w:cs="Baskerville"/>
              </w:rPr>
            </w:pPr>
          </w:p>
          <w:p w14:paraId="24A0D360" w14:textId="77777777" w:rsidR="00DC6D62" w:rsidRDefault="00DC6D62" w:rsidP="00A51AE7">
            <w:pPr>
              <w:rPr>
                <w:rFonts w:ascii="Baskerville" w:hAnsi="Baskerville" w:cs="Baskerville"/>
              </w:rPr>
            </w:pPr>
          </w:p>
          <w:p w14:paraId="48D9CECF" w14:textId="77777777" w:rsidR="00DC6D62" w:rsidRDefault="00DC6D62" w:rsidP="00A51AE7">
            <w:pPr>
              <w:rPr>
                <w:rFonts w:ascii="Baskerville" w:hAnsi="Baskerville" w:cs="Baskerville"/>
              </w:rPr>
            </w:pPr>
          </w:p>
          <w:p w14:paraId="59468060" w14:textId="77777777" w:rsidR="00DC6D62" w:rsidRPr="00C9148B" w:rsidRDefault="00DC6D62" w:rsidP="00A51AE7">
            <w:pPr>
              <w:rPr>
                <w:rFonts w:ascii="Baskerville" w:hAnsi="Baskerville" w:cs="Baskerville"/>
              </w:rPr>
            </w:pPr>
          </w:p>
        </w:tc>
      </w:tr>
      <w:tr w:rsidR="003F0A3E" w:rsidRPr="00C9148B" w14:paraId="4DB8928D" w14:textId="77777777">
        <w:tc>
          <w:tcPr>
            <w:tcW w:w="2430" w:type="dxa"/>
          </w:tcPr>
          <w:p w14:paraId="28645564" w14:textId="77777777" w:rsidR="003F0A3E" w:rsidRPr="00C9148B" w:rsidRDefault="003F0A3E" w:rsidP="00A51AE7">
            <w:pPr>
              <w:rPr>
                <w:rFonts w:ascii="Baskerville" w:hAnsi="Baskerville" w:cs="Baskerville"/>
              </w:rPr>
            </w:pPr>
          </w:p>
          <w:p w14:paraId="2C2C96F3" w14:textId="77777777" w:rsidR="003F0A3E" w:rsidRPr="00C9148B" w:rsidRDefault="003F0A3E" w:rsidP="00A51AE7">
            <w:pPr>
              <w:rPr>
                <w:rFonts w:ascii="Baskerville" w:hAnsi="Baskerville" w:cs="Baskerville"/>
              </w:rPr>
            </w:pPr>
            <w:r w:rsidRPr="00C9148B">
              <w:rPr>
                <w:rFonts w:ascii="Baskerville" w:hAnsi="Baskerville" w:cs="Baskerville"/>
              </w:rPr>
              <w:t>Concerns/Issues</w:t>
            </w:r>
          </w:p>
        </w:tc>
        <w:tc>
          <w:tcPr>
            <w:tcW w:w="8460" w:type="dxa"/>
          </w:tcPr>
          <w:p w14:paraId="4981EC32" w14:textId="77777777" w:rsidR="003F0A3E" w:rsidRPr="00C9148B" w:rsidRDefault="003F0A3E" w:rsidP="00A51AE7">
            <w:pPr>
              <w:rPr>
                <w:rFonts w:ascii="Baskerville" w:hAnsi="Baskerville" w:cs="Baskerville"/>
              </w:rPr>
            </w:pPr>
          </w:p>
          <w:p w14:paraId="23CFFCFF" w14:textId="77777777" w:rsidR="00BD5D93" w:rsidRDefault="00BD5D93" w:rsidP="00A51AE7">
            <w:pPr>
              <w:rPr>
                <w:rFonts w:ascii="Baskerville" w:hAnsi="Baskerville" w:cs="Baskerville"/>
              </w:rPr>
            </w:pPr>
          </w:p>
          <w:p w14:paraId="66DFB93B" w14:textId="77777777" w:rsidR="00DC6D62" w:rsidRDefault="00DC6D62" w:rsidP="00A51AE7">
            <w:pPr>
              <w:rPr>
                <w:rFonts w:ascii="Baskerville" w:hAnsi="Baskerville" w:cs="Baskerville"/>
              </w:rPr>
            </w:pPr>
          </w:p>
          <w:p w14:paraId="2FD20B10" w14:textId="77777777" w:rsidR="00DC6D62" w:rsidRDefault="00DC6D62" w:rsidP="00A51AE7">
            <w:pPr>
              <w:rPr>
                <w:rFonts w:ascii="Baskerville" w:hAnsi="Baskerville" w:cs="Baskerville"/>
              </w:rPr>
            </w:pPr>
          </w:p>
          <w:p w14:paraId="27FF3D9B" w14:textId="77777777" w:rsidR="00DC6D62" w:rsidRPr="00C9148B" w:rsidRDefault="00DC6D62" w:rsidP="00A51AE7">
            <w:pPr>
              <w:rPr>
                <w:rFonts w:ascii="Baskerville" w:hAnsi="Baskerville" w:cs="Baskerville"/>
              </w:rPr>
            </w:pPr>
          </w:p>
          <w:p w14:paraId="2C775F45" w14:textId="77777777" w:rsidR="003F0A3E" w:rsidRPr="00C9148B" w:rsidRDefault="003F0A3E" w:rsidP="00A51AE7">
            <w:pPr>
              <w:rPr>
                <w:rFonts w:ascii="Baskerville" w:hAnsi="Baskerville" w:cs="Baskerville"/>
              </w:rPr>
            </w:pPr>
          </w:p>
          <w:p w14:paraId="7A8EA764" w14:textId="77777777" w:rsidR="003F0A3E" w:rsidRPr="00C9148B" w:rsidRDefault="003F0A3E" w:rsidP="00A51AE7">
            <w:pPr>
              <w:rPr>
                <w:rFonts w:ascii="Baskerville" w:hAnsi="Baskerville" w:cs="Baskerville"/>
              </w:rPr>
            </w:pPr>
          </w:p>
        </w:tc>
      </w:tr>
    </w:tbl>
    <w:p w14:paraId="02E04932" w14:textId="77777777" w:rsidR="008349E2" w:rsidRPr="00797DE8" w:rsidRDefault="008349E2" w:rsidP="00392726">
      <w:pPr>
        <w:rPr>
          <w:rFonts w:ascii="Baskerville" w:hAnsi="Baskerville" w:cs="Baskerville"/>
          <w:b/>
        </w:rPr>
      </w:pPr>
    </w:p>
    <w:tbl>
      <w:tblPr>
        <w:tblW w:w="1089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8370"/>
      </w:tblGrid>
      <w:tr w:rsidR="003F0A3E" w:rsidRPr="00C9148B" w14:paraId="49032138" w14:textId="77777777" w:rsidTr="00B77C52">
        <w:tc>
          <w:tcPr>
            <w:tcW w:w="2520" w:type="dxa"/>
          </w:tcPr>
          <w:p w14:paraId="1798D1E7" w14:textId="7E8DA46F" w:rsidR="003F0A3E" w:rsidRPr="00C9148B" w:rsidRDefault="00392726" w:rsidP="00A51AE7">
            <w:pPr>
              <w:rPr>
                <w:rFonts w:ascii="Baskerville" w:hAnsi="Baskerville" w:cs="Baskerville"/>
                <w:b/>
              </w:rPr>
            </w:pPr>
            <w:r>
              <w:rPr>
                <w:rFonts w:ascii="Baskerville" w:hAnsi="Baskerville" w:cs="Baskerville"/>
                <w:b/>
              </w:rPr>
              <w:t xml:space="preserve">Prescription </w:t>
            </w:r>
            <w:r w:rsidR="003F0A3E" w:rsidRPr="00C9148B">
              <w:rPr>
                <w:rFonts w:ascii="Baskerville" w:hAnsi="Baskerville" w:cs="Baskerville"/>
                <w:b/>
              </w:rPr>
              <w:t xml:space="preserve">Painkillers </w:t>
            </w:r>
          </w:p>
        </w:tc>
        <w:tc>
          <w:tcPr>
            <w:tcW w:w="8370" w:type="dxa"/>
          </w:tcPr>
          <w:p w14:paraId="5CB93A6C" w14:textId="2C67A91C" w:rsidR="003F0A3E" w:rsidRPr="00C9148B" w:rsidRDefault="003F0A3E" w:rsidP="00A51AE7">
            <w:pPr>
              <w:rPr>
                <w:rFonts w:ascii="Baskerville" w:hAnsi="Baskerville" w:cs="Baskerville"/>
                <w:b/>
              </w:rPr>
            </w:pPr>
            <w:r w:rsidRPr="00C9148B">
              <w:rPr>
                <w:rFonts w:ascii="Baskerville" w:hAnsi="Baskerville" w:cs="Baskerville"/>
                <w:b/>
              </w:rPr>
              <w:t>Oxycontin, H</w:t>
            </w:r>
            <w:r w:rsidR="00831E7C">
              <w:rPr>
                <w:rFonts w:ascii="Baskerville" w:hAnsi="Baskerville" w:cs="Baskerville"/>
                <w:b/>
              </w:rPr>
              <w:t xml:space="preserve">ydrocodone, Codeine, Fentanyl, </w:t>
            </w:r>
            <w:r w:rsidRPr="00C9148B">
              <w:rPr>
                <w:rFonts w:ascii="Baskerville" w:hAnsi="Baskerville" w:cs="Baskerville"/>
                <w:b/>
              </w:rPr>
              <w:t>Vicodin, Demerol, Percocet, Dilaudid</w:t>
            </w:r>
          </w:p>
        </w:tc>
      </w:tr>
      <w:tr w:rsidR="00392726" w:rsidRPr="00C9148B" w14:paraId="4AD3DF05" w14:textId="77777777" w:rsidTr="00B77C52">
        <w:tc>
          <w:tcPr>
            <w:tcW w:w="2520" w:type="dxa"/>
          </w:tcPr>
          <w:p w14:paraId="160D9F2B" w14:textId="61EA2DEF" w:rsidR="00392726" w:rsidRPr="00392726" w:rsidRDefault="00392726" w:rsidP="00A51AE7">
            <w:pPr>
              <w:rPr>
                <w:rFonts w:ascii="Baskerville" w:hAnsi="Baskerville" w:cs="Baskerville"/>
              </w:rPr>
            </w:pPr>
            <w:r>
              <w:rPr>
                <w:rFonts w:ascii="Baskerville" w:hAnsi="Baskerville" w:cs="Baskerville"/>
              </w:rPr>
              <w:t>Drug Category:</w:t>
            </w:r>
          </w:p>
        </w:tc>
        <w:tc>
          <w:tcPr>
            <w:tcW w:w="8370" w:type="dxa"/>
          </w:tcPr>
          <w:p w14:paraId="239FF702" w14:textId="77777777" w:rsidR="00392726" w:rsidRPr="00C9148B" w:rsidRDefault="00392726" w:rsidP="00A51AE7">
            <w:pPr>
              <w:rPr>
                <w:rFonts w:ascii="Baskerville" w:hAnsi="Baskerville" w:cs="Baskerville"/>
                <w:b/>
              </w:rPr>
            </w:pPr>
          </w:p>
        </w:tc>
      </w:tr>
      <w:tr w:rsidR="003F0A3E" w:rsidRPr="00C9148B" w14:paraId="2F039E15" w14:textId="77777777" w:rsidTr="00B77C52">
        <w:tc>
          <w:tcPr>
            <w:tcW w:w="2520" w:type="dxa"/>
          </w:tcPr>
          <w:p w14:paraId="181E2EF9" w14:textId="77777777" w:rsidR="003F0A3E" w:rsidRPr="00C9148B" w:rsidRDefault="003F0A3E" w:rsidP="00A51AE7">
            <w:pPr>
              <w:rPr>
                <w:rFonts w:ascii="Baskerville" w:hAnsi="Baskerville" w:cs="Baskerville"/>
              </w:rPr>
            </w:pPr>
          </w:p>
          <w:p w14:paraId="4F270A77" w14:textId="26339C8C" w:rsidR="003F0A3E" w:rsidRPr="00C9148B" w:rsidRDefault="0083572E" w:rsidP="00A51AE7">
            <w:pPr>
              <w:rPr>
                <w:rFonts w:ascii="Baskerville" w:hAnsi="Baskerville" w:cs="Baskerville"/>
              </w:rPr>
            </w:pPr>
            <w:r>
              <w:rPr>
                <w:rFonts w:ascii="Baskerville" w:hAnsi="Baskerville" w:cs="Baskerville"/>
              </w:rPr>
              <w:t>Medical Uses &amp; Effects</w:t>
            </w:r>
          </w:p>
        </w:tc>
        <w:tc>
          <w:tcPr>
            <w:tcW w:w="8370" w:type="dxa"/>
          </w:tcPr>
          <w:p w14:paraId="27C96800" w14:textId="77777777" w:rsidR="003F0A3E" w:rsidRPr="00C9148B" w:rsidRDefault="003F0A3E" w:rsidP="00A51AE7">
            <w:pPr>
              <w:rPr>
                <w:rFonts w:ascii="Baskerville" w:hAnsi="Baskerville" w:cs="Baskerville"/>
              </w:rPr>
            </w:pPr>
          </w:p>
          <w:p w14:paraId="283D3E87" w14:textId="77777777" w:rsidR="003F0A3E" w:rsidRDefault="003F0A3E" w:rsidP="00A51AE7">
            <w:pPr>
              <w:rPr>
                <w:rFonts w:ascii="Baskerville" w:hAnsi="Baskerville" w:cs="Baskerville"/>
              </w:rPr>
            </w:pPr>
          </w:p>
          <w:p w14:paraId="62D20B2D" w14:textId="77777777" w:rsidR="00DC6D62" w:rsidRPr="00C9148B" w:rsidRDefault="00DC6D62" w:rsidP="00A51AE7">
            <w:pPr>
              <w:rPr>
                <w:rFonts w:ascii="Baskerville" w:hAnsi="Baskerville" w:cs="Baskerville"/>
              </w:rPr>
            </w:pPr>
          </w:p>
        </w:tc>
      </w:tr>
      <w:tr w:rsidR="003F0A3E" w:rsidRPr="00C9148B" w14:paraId="28F78CBE" w14:textId="77777777" w:rsidTr="00B77C52">
        <w:tc>
          <w:tcPr>
            <w:tcW w:w="2520" w:type="dxa"/>
          </w:tcPr>
          <w:p w14:paraId="38D45236" w14:textId="77777777" w:rsidR="003F0A3E" w:rsidRPr="00C9148B" w:rsidRDefault="003F0A3E" w:rsidP="00A51AE7">
            <w:pPr>
              <w:rPr>
                <w:rFonts w:ascii="Baskerville" w:hAnsi="Baskerville" w:cs="Baskerville"/>
              </w:rPr>
            </w:pPr>
          </w:p>
          <w:p w14:paraId="1B598232" w14:textId="424C7D4C" w:rsidR="003F0A3E" w:rsidRPr="00C9148B" w:rsidRDefault="0083572E" w:rsidP="00A51AE7">
            <w:pPr>
              <w:rPr>
                <w:rFonts w:ascii="Baskerville" w:hAnsi="Baskerville" w:cs="Baskerville"/>
              </w:rPr>
            </w:pPr>
            <w:r>
              <w:rPr>
                <w:rFonts w:ascii="Baskerville" w:hAnsi="Baskerville" w:cs="Baskerville"/>
              </w:rPr>
              <w:t xml:space="preserve">What is </w:t>
            </w:r>
            <w:r w:rsidR="003F0A3E" w:rsidRPr="00C9148B">
              <w:rPr>
                <w:rFonts w:ascii="Baskerville" w:hAnsi="Baskerville" w:cs="Baskerville"/>
              </w:rPr>
              <w:t>Controlled Release</w:t>
            </w:r>
            <w:r>
              <w:rPr>
                <w:rFonts w:ascii="Baskerville" w:hAnsi="Baskerville" w:cs="Baskerville"/>
              </w:rPr>
              <w:t>?</w:t>
            </w:r>
          </w:p>
        </w:tc>
        <w:tc>
          <w:tcPr>
            <w:tcW w:w="8370" w:type="dxa"/>
          </w:tcPr>
          <w:p w14:paraId="53E472D5" w14:textId="77777777" w:rsidR="003F0A3E" w:rsidRPr="00C9148B" w:rsidRDefault="003F0A3E" w:rsidP="00A51AE7">
            <w:pPr>
              <w:rPr>
                <w:rFonts w:ascii="Baskerville" w:hAnsi="Baskerville" w:cs="Baskerville"/>
              </w:rPr>
            </w:pPr>
          </w:p>
          <w:p w14:paraId="7D299907" w14:textId="77777777" w:rsidR="00BD5D93" w:rsidRDefault="00BD5D93" w:rsidP="00A51AE7">
            <w:pPr>
              <w:rPr>
                <w:rFonts w:ascii="Baskerville" w:hAnsi="Baskerville" w:cs="Baskerville"/>
              </w:rPr>
            </w:pPr>
          </w:p>
          <w:p w14:paraId="6D7FDEDF" w14:textId="77777777" w:rsidR="00DC6D62" w:rsidRDefault="00DC6D62" w:rsidP="00A51AE7">
            <w:pPr>
              <w:rPr>
                <w:rFonts w:ascii="Baskerville" w:hAnsi="Baskerville" w:cs="Baskerville"/>
              </w:rPr>
            </w:pPr>
          </w:p>
          <w:p w14:paraId="27F2CEE2" w14:textId="77777777" w:rsidR="003F0A3E" w:rsidRPr="00C9148B" w:rsidRDefault="003F0A3E" w:rsidP="008349E2">
            <w:pPr>
              <w:rPr>
                <w:rFonts w:ascii="Baskerville" w:hAnsi="Baskerville" w:cs="Baskerville"/>
              </w:rPr>
            </w:pPr>
          </w:p>
        </w:tc>
      </w:tr>
      <w:tr w:rsidR="003F0A3E" w:rsidRPr="00C9148B" w14:paraId="72022623" w14:textId="77777777" w:rsidTr="00B77C52">
        <w:trPr>
          <w:trHeight w:val="1223"/>
        </w:trPr>
        <w:tc>
          <w:tcPr>
            <w:tcW w:w="2520" w:type="dxa"/>
          </w:tcPr>
          <w:p w14:paraId="3BDF2A4B" w14:textId="3773820D" w:rsidR="003F0A3E" w:rsidRPr="00C9148B" w:rsidRDefault="003F0A3E" w:rsidP="00A51AE7">
            <w:pPr>
              <w:rPr>
                <w:rFonts w:ascii="Baskerville" w:hAnsi="Baskerville" w:cs="Baskerville"/>
              </w:rPr>
            </w:pPr>
          </w:p>
          <w:p w14:paraId="75BEE566" w14:textId="77777777" w:rsidR="003F0A3E" w:rsidRDefault="00DC6D62" w:rsidP="00A51AE7">
            <w:pPr>
              <w:rPr>
                <w:rFonts w:ascii="Baskerville" w:hAnsi="Baskerville" w:cs="Baskerville"/>
              </w:rPr>
            </w:pPr>
            <w:r>
              <w:rPr>
                <w:rFonts w:ascii="Baskerville" w:hAnsi="Baskerville" w:cs="Baskerville"/>
              </w:rPr>
              <w:t xml:space="preserve">Why are they used </w:t>
            </w:r>
          </w:p>
          <w:p w14:paraId="3B312A9E" w14:textId="449F2DDE" w:rsidR="00DC6D62" w:rsidRPr="00C9148B" w:rsidRDefault="00DC6D62" w:rsidP="00A51AE7">
            <w:pPr>
              <w:rPr>
                <w:rFonts w:ascii="Baskerville" w:hAnsi="Baskerville" w:cs="Baskerville"/>
              </w:rPr>
            </w:pPr>
            <w:r>
              <w:rPr>
                <w:rFonts w:ascii="Baskerville" w:hAnsi="Baskerville" w:cs="Baskerville"/>
              </w:rPr>
              <w:t>Recreationally?</w:t>
            </w:r>
          </w:p>
        </w:tc>
        <w:tc>
          <w:tcPr>
            <w:tcW w:w="8370" w:type="dxa"/>
          </w:tcPr>
          <w:p w14:paraId="5C485464" w14:textId="77777777" w:rsidR="003F0A3E" w:rsidRDefault="003F0A3E" w:rsidP="00A51AE7">
            <w:pPr>
              <w:rPr>
                <w:rFonts w:ascii="Baskerville" w:hAnsi="Baskerville" w:cs="Baskerville"/>
              </w:rPr>
            </w:pPr>
          </w:p>
          <w:p w14:paraId="5DDA652E" w14:textId="77777777" w:rsidR="00DC6D62" w:rsidRDefault="00DC6D62" w:rsidP="00A51AE7">
            <w:pPr>
              <w:rPr>
                <w:rFonts w:ascii="Baskerville" w:hAnsi="Baskerville" w:cs="Baskerville"/>
              </w:rPr>
            </w:pPr>
          </w:p>
          <w:p w14:paraId="4B1AE40C" w14:textId="77777777" w:rsidR="00DC6D62" w:rsidRDefault="00DC6D62" w:rsidP="00A51AE7">
            <w:pPr>
              <w:rPr>
                <w:rFonts w:ascii="Baskerville" w:hAnsi="Baskerville" w:cs="Baskerville"/>
              </w:rPr>
            </w:pPr>
          </w:p>
          <w:p w14:paraId="48A1608F" w14:textId="77777777" w:rsidR="00DC6D62" w:rsidRPr="00C9148B" w:rsidRDefault="00DC6D62" w:rsidP="00A51AE7">
            <w:pPr>
              <w:rPr>
                <w:rFonts w:ascii="Baskerville" w:hAnsi="Baskerville" w:cs="Baskerville"/>
              </w:rPr>
            </w:pPr>
          </w:p>
        </w:tc>
      </w:tr>
      <w:tr w:rsidR="00DC6D62" w:rsidRPr="00C9148B" w14:paraId="226ADCF8" w14:textId="77777777" w:rsidTr="00B77C52">
        <w:trPr>
          <w:trHeight w:val="1223"/>
        </w:trPr>
        <w:tc>
          <w:tcPr>
            <w:tcW w:w="2520" w:type="dxa"/>
          </w:tcPr>
          <w:p w14:paraId="7899B930" w14:textId="29AF7B3C" w:rsidR="00DC6D62" w:rsidRPr="00C9148B" w:rsidRDefault="00DC6D62" w:rsidP="00A51AE7">
            <w:pPr>
              <w:rPr>
                <w:rFonts w:ascii="Baskerville" w:hAnsi="Baskerville" w:cs="Baskerville"/>
              </w:rPr>
            </w:pPr>
            <w:r>
              <w:rPr>
                <w:rFonts w:ascii="Baskerville" w:hAnsi="Baskerville" w:cs="Baskerville"/>
              </w:rPr>
              <w:t>Dangers/Concerns</w:t>
            </w:r>
          </w:p>
        </w:tc>
        <w:tc>
          <w:tcPr>
            <w:tcW w:w="8370" w:type="dxa"/>
          </w:tcPr>
          <w:p w14:paraId="3C624E83" w14:textId="77777777" w:rsidR="00DC6D62" w:rsidRDefault="00DC6D62" w:rsidP="00A51AE7">
            <w:pPr>
              <w:rPr>
                <w:rFonts w:ascii="Baskerville" w:hAnsi="Baskerville" w:cs="Baskerville"/>
              </w:rPr>
            </w:pPr>
          </w:p>
        </w:tc>
      </w:tr>
    </w:tbl>
    <w:p w14:paraId="0C5FE71F" w14:textId="77777777" w:rsidR="00B77C52" w:rsidRDefault="00B77C52" w:rsidP="00392726">
      <w:pPr>
        <w:ind w:right="-540"/>
        <w:rPr>
          <w:rFonts w:ascii="Baskerville" w:hAnsi="Baskerville" w:cs="Baskerville"/>
          <w:b/>
          <w:color w:val="000000"/>
          <w:kern w:val="24"/>
          <w:u w:val="single"/>
        </w:rPr>
      </w:pPr>
    </w:p>
    <w:p w14:paraId="344F7057" w14:textId="0963A345" w:rsidR="00B77C52" w:rsidRDefault="00B77C52" w:rsidP="00160A1D">
      <w:pPr>
        <w:ind w:left="-1080" w:right="-540"/>
        <w:rPr>
          <w:rFonts w:ascii="Baskerville" w:hAnsi="Baskerville" w:cs="Baskerville"/>
          <w:b/>
          <w:color w:val="000000"/>
          <w:kern w:val="24"/>
        </w:rPr>
      </w:pPr>
      <w:r>
        <w:rPr>
          <w:rFonts w:ascii="Baskerville" w:hAnsi="Baskerville" w:cs="Baskerville"/>
          <w:b/>
          <w:color w:val="000000"/>
          <w:kern w:val="24"/>
        </w:rPr>
        <w:t>Cough Medication with DX</w:t>
      </w:r>
      <w:r w:rsidR="00414E9E">
        <w:rPr>
          <w:rFonts w:ascii="Baskerville" w:hAnsi="Baskerville" w:cs="Baskerville"/>
          <w:b/>
          <w:color w:val="000000"/>
          <w:kern w:val="24"/>
        </w:rPr>
        <w:t>M</w:t>
      </w:r>
    </w:p>
    <w:p w14:paraId="136DE4F7" w14:textId="77777777" w:rsidR="00797DE8" w:rsidRDefault="00797DE8" w:rsidP="00160A1D">
      <w:pPr>
        <w:ind w:left="-1080" w:right="-540"/>
        <w:rPr>
          <w:rFonts w:ascii="Baskerville" w:hAnsi="Baskerville" w:cs="Baskerville"/>
          <w:b/>
          <w:color w:val="000000"/>
          <w:kern w:val="24"/>
        </w:rPr>
      </w:pPr>
    </w:p>
    <w:tbl>
      <w:tblPr>
        <w:tblStyle w:val="TableGrid"/>
        <w:tblW w:w="10890" w:type="dxa"/>
        <w:tblInd w:w="-972" w:type="dxa"/>
        <w:tblLook w:val="04A0" w:firstRow="1" w:lastRow="0" w:firstColumn="1" w:lastColumn="0" w:noHBand="0" w:noVBand="1"/>
      </w:tblPr>
      <w:tblGrid>
        <w:gridCol w:w="2520"/>
        <w:gridCol w:w="8370"/>
      </w:tblGrid>
      <w:tr w:rsidR="00392726" w14:paraId="2EB060B4" w14:textId="77777777" w:rsidTr="00160A1D">
        <w:tc>
          <w:tcPr>
            <w:tcW w:w="2520" w:type="dxa"/>
          </w:tcPr>
          <w:p w14:paraId="5899FA72" w14:textId="3F7AAB10" w:rsidR="00392726" w:rsidRPr="00160A1D" w:rsidRDefault="00392726" w:rsidP="00160A1D">
            <w:pPr>
              <w:ind w:right="-540"/>
              <w:rPr>
                <w:rFonts w:ascii="Baskerville" w:hAnsi="Baskerville" w:cs="Baskerville"/>
                <w:color w:val="000000"/>
                <w:kern w:val="24"/>
                <w:sz w:val="22"/>
                <w:szCs w:val="22"/>
              </w:rPr>
            </w:pPr>
            <w:r>
              <w:rPr>
                <w:rFonts w:ascii="Baskerville" w:hAnsi="Baskerville" w:cs="Baskerville"/>
                <w:color w:val="000000"/>
                <w:kern w:val="24"/>
                <w:sz w:val="22"/>
                <w:szCs w:val="22"/>
              </w:rPr>
              <w:t>Drug Category</w:t>
            </w:r>
          </w:p>
        </w:tc>
        <w:tc>
          <w:tcPr>
            <w:tcW w:w="8370" w:type="dxa"/>
          </w:tcPr>
          <w:p w14:paraId="2629DA81" w14:textId="77777777" w:rsidR="00392726" w:rsidRDefault="00392726" w:rsidP="00160A1D">
            <w:pPr>
              <w:ind w:right="-540"/>
              <w:rPr>
                <w:rFonts w:ascii="Baskerville" w:hAnsi="Baskerville" w:cs="Baskerville"/>
                <w:b/>
                <w:color w:val="000000"/>
                <w:kern w:val="24"/>
              </w:rPr>
            </w:pPr>
          </w:p>
        </w:tc>
      </w:tr>
      <w:tr w:rsidR="00160A1D" w14:paraId="10C2B4E4" w14:textId="77777777" w:rsidTr="00160A1D">
        <w:tc>
          <w:tcPr>
            <w:tcW w:w="2520" w:type="dxa"/>
          </w:tcPr>
          <w:p w14:paraId="6BD9DC06" w14:textId="1FCF6A92" w:rsidR="00160A1D" w:rsidRPr="00160A1D" w:rsidRDefault="00160A1D" w:rsidP="00160A1D">
            <w:pPr>
              <w:ind w:right="-540"/>
              <w:rPr>
                <w:rFonts w:ascii="Baskerville" w:hAnsi="Baskerville" w:cs="Baskerville"/>
                <w:color w:val="000000"/>
                <w:kern w:val="24"/>
                <w:sz w:val="22"/>
                <w:szCs w:val="22"/>
              </w:rPr>
            </w:pPr>
            <w:r w:rsidRPr="00160A1D">
              <w:rPr>
                <w:rFonts w:ascii="Baskerville" w:hAnsi="Baskerville" w:cs="Baskerville"/>
                <w:color w:val="000000"/>
                <w:kern w:val="24"/>
                <w:sz w:val="22"/>
                <w:szCs w:val="22"/>
              </w:rPr>
              <w:t>Laws</w:t>
            </w:r>
          </w:p>
          <w:p w14:paraId="28FF48C3" w14:textId="77777777" w:rsidR="00160A1D" w:rsidRPr="00160A1D" w:rsidRDefault="00160A1D" w:rsidP="00160A1D">
            <w:pPr>
              <w:ind w:right="-540"/>
              <w:rPr>
                <w:rFonts w:ascii="Baskerville" w:hAnsi="Baskerville" w:cs="Baskerville"/>
                <w:color w:val="000000"/>
                <w:kern w:val="24"/>
                <w:sz w:val="22"/>
                <w:szCs w:val="22"/>
              </w:rPr>
            </w:pPr>
          </w:p>
          <w:p w14:paraId="09FA7720" w14:textId="57420F2C" w:rsidR="00160A1D" w:rsidRPr="00160A1D" w:rsidRDefault="00160A1D" w:rsidP="00160A1D">
            <w:pPr>
              <w:ind w:right="-540"/>
              <w:rPr>
                <w:rFonts w:ascii="Baskerville" w:hAnsi="Baskerville" w:cs="Baskerville"/>
                <w:color w:val="000000"/>
                <w:kern w:val="24"/>
                <w:sz w:val="22"/>
                <w:szCs w:val="22"/>
              </w:rPr>
            </w:pPr>
          </w:p>
        </w:tc>
        <w:tc>
          <w:tcPr>
            <w:tcW w:w="8370" w:type="dxa"/>
          </w:tcPr>
          <w:p w14:paraId="79465669" w14:textId="77777777" w:rsidR="00160A1D" w:rsidRDefault="00160A1D" w:rsidP="00160A1D">
            <w:pPr>
              <w:ind w:right="-540"/>
              <w:rPr>
                <w:rFonts w:ascii="Baskerville" w:hAnsi="Baskerville" w:cs="Baskerville"/>
                <w:b/>
                <w:color w:val="000000"/>
                <w:kern w:val="24"/>
              </w:rPr>
            </w:pPr>
          </w:p>
          <w:p w14:paraId="1A6DF148" w14:textId="77777777" w:rsidR="00DC6D62" w:rsidRDefault="00DC6D62" w:rsidP="00160A1D">
            <w:pPr>
              <w:ind w:right="-540"/>
              <w:rPr>
                <w:rFonts w:ascii="Baskerville" w:hAnsi="Baskerville" w:cs="Baskerville"/>
                <w:b/>
                <w:color w:val="000000"/>
                <w:kern w:val="24"/>
              </w:rPr>
            </w:pPr>
          </w:p>
          <w:p w14:paraId="06CE29CE" w14:textId="77777777" w:rsidR="00DC6D62" w:rsidRDefault="00DC6D62" w:rsidP="00160A1D">
            <w:pPr>
              <w:ind w:right="-540"/>
              <w:rPr>
                <w:rFonts w:ascii="Baskerville" w:hAnsi="Baskerville" w:cs="Baskerville"/>
                <w:b/>
                <w:color w:val="000000"/>
                <w:kern w:val="24"/>
              </w:rPr>
            </w:pPr>
          </w:p>
          <w:p w14:paraId="68B8B348" w14:textId="2E4A2307" w:rsidR="00DC6D62" w:rsidRDefault="00DC6D62" w:rsidP="00160A1D">
            <w:pPr>
              <w:ind w:right="-540"/>
              <w:rPr>
                <w:rFonts w:ascii="Baskerville" w:hAnsi="Baskerville" w:cs="Baskerville"/>
                <w:b/>
                <w:color w:val="000000"/>
                <w:kern w:val="24"/>
              </w:rPr>
            </w:pPr>
          </w:p>
        </w:tc>
      </w:tr>
      <w:tr w:rsidR="00160A1D" w14:paraId="57182558" w14:textId="77777777" w:rsidTr="00160A1D">
        <w:tc>
          <w:tcPr>
            <w:tcW w:w="2520" w:type="dxa"/>
          </w:tcPr>
          <w:p w14:paraId="18D29577" w14:textId="77777777" w:rsidR="00160A1D" w:rsidRPr="00160A1D" w:rsidRDefault="00160A1D" w:rsidP="00160A1D">
            <w:pPr>
              <w:ind w:right="-540"/>
              <w:rPr>
                <w:rFonts w:ascii="Baskerville" w:hAnsi="Baskerville" w:cs="Baskerville"/>
                <w:color w:val="000000"/>
                <w:kern w:val="24"/>
                <w:sz w:val="22"/>
                <w:szCs w:val="22"/>
              </w:rPr>
            </w:pPr>
            <w:r w:rsidRPr="00160A1D">
              <w:rPr>
                <w:rFonts w:ascii="Baskerville" w:hAnsi="Baskerville" w:cs="Baskerville"/>
                <w:color w:val="000000"/>
                <w:kern w:val="24"/>
                <w:sz w:val="22"/>
                <w:szCs w:val="22"/>
              </w:rPr>
              <w:t>Effects</w:t>
            </w:r>
          </w:p>
          <w:p w14:paraId="1CAAC33B" w14:textId="77777777" w:rsidR="00160A1D" w:rsidRPr="00160A1D" w:rsidRDefault="00160A1D" w:rsidP="00160A1D">
            <w:pPr>
              <w:ind w:right="-540"/>
              <w:rPr>
                <w:rFonts w:ascii="Baskerville" w:hAnsi="Baskerville" w:cs="Baskerville"/>
                <w:color w:val="000000"/>
                <w:kern w:val="24"/>
                <w:sz w:val="22"/>
                <w:szCs w:val="22"/>
              </w:rPr>
            </w:pPr>
          </w:p>
          <w:p w14:paraId="18A2393E" w14:textId="1C4CF41C" w:rsidR="00160A1D" w:rsidRPr="00160A1D" w:rsidRDefault="00160A1D" w:rsidP="00160A1D">
            <w:pPr>
              <w:ind w:right="-540"/>
              <w:rPr>
                <w:rFonts w:ascii="Baskerville" w:hAnsi="Baskerville" w:cs="Baskerville"/>
                <w:color w:val="000000"/>
                <w:kern w:val="24"/>
                <w:sz w:val="22"/>
                <w:szCs w:val="22"/>
              </w:rPr>
            </w:pPr>
          </w:p>
        </w:tc>
        <w:tc>
          <w:tcPr>
            <w:tcW w:w="8370" w:type="dxa"/>
          </w:tcPr>
          <w:p w14:paraId="57C453D0" w14:textId="77777777" w:rsidR="00160A1D" w:rsidRDefault="00160A1D" w:rsidP="00160A1D">
            <w:pPr>
              <w:ind w:right="-540"/>
              <w:rPr>
                <w:rFonts w:ascii="Baskerville" w:hAnsi="Baskerville" w:cs="Baskerville"/>
                <w:b/>
                <w:color w:val="000000"/>
                <w:kern w:val="24"/>
              </w:rPr>
            </w:pPr>
          </w:p>
          <w:p w14:paraId="21D043EE" w14:textId="77777777" w:rsidR="00DC6D62" w:rsidRDefault="00DC6D62" w:rsidP="00160A1D">
            <w:pPr>
              <w:ind w:right="-540"/>
              <w:rPr>
                <w:rFonts w:ascii="Baskerville" w:hAnsi="Baskerville" w:cs="Baskerville"/>
                <w:b/>
                <w:color w:val="000000"/>
                <w:kern w:val="24"/>
              </w:rPr>
            </w:pPr>
          </w:p>
          <w:p w14:paraId="4DCAD47B" w14:textId="77777777" w:rsidR="00DC6D62" w:rsidRDefault="00DC6D62" w:rsidP="00160A1D">
            <w:pPr>
              <w:ind w:right="-540"/>
              <w:rPr>
                <w:rFonts w:ascii="Baskerville" w:hAnsi="Baskerville" w:cs="Baskerville"/>
                <w:b/>
                <w:color w:val="000000"/>
                <w:kern w:val="24"/>
              </w:rPr>
            </w:pPr>
          </w:p>
          <w:p w14:paraId="227AABA9" w14:textId="77777777" w:rsidR="00DC6D62" w:rsidRDefault="00DC6D62" w:rsidP="00160A1D">
            <w:pPr>
              <w:ind w:right="-540"/>
              <w:rPr>
                <w:rFonts w:ascii="Baskerville" w:hAnsi="Baskerville" w:cs="Baskerville"/>
                <w:b/>
                <w:color w:val="000000"/>
                <w:kern w:val="24"/>
              </w:rPr>
            </w:pPr>
          </w:p>
        </w:tc>
      </w:tr>
      <w:tr w:rsidR="00160A1D" w14:paraId="7AF2FF88" w14:textId="77777777" w:rsidTr="00160A1D">
        <w:tc>
          <w:tcPr>
            <w:tcW w:w="2520" w:type="dxa"/>
          </w:tcPr>
          <w:p w14:paraId="5E1079CF" w14:textId="77777777" w:rsidR="00160A1D" w:rsidRPr="00160A1D" w:rsidRDefault="00160A1D" w:rsidP="00160A1D">
            <w:pPr>
              <w:ind w:right="-540"/>
              <w:rPr>
                <w:rFonts w:ascii="Baskerville" w:hAnsi="Baskerville" w:cs="Baskerville"/>
                <w:color w:val="000000"/>
                <w:kern w:val="24"/>
                <w:sz w:val="22"/>
                <w:szCs w:val="22"/>
              </w:rPr>
            </w:pPr>
            <w:r w:rsidRPr="00160A1D">
              <w:rPr>
                <w:rFonts w:ascii="Baskerville" w:hAnsi="Baskerville" w:cs="Baskerville"/>
                <w:color w:val="000000"/>
                <w:kern w:val="24"/>
                <w:sz w:val="22"/>
                <w:szCs w:val="22"/>
              </w:rPr>
              <w:t>Concerns/Issues</w:t>
            </w:r>
          </w:p>
          <w:p w14:paraId="545D8E97" w14:textId="4F3DA9F1" w:rsidR="00160A1D" w:rsidRPr="00160A1D" w:rsidRDefault="00160A1D" w:rsidP="00160A1D">
            <w:pPr>
              <w:ind w:right="-540"/>
              <w:rPr>
                <w:rFonts w:ascii="Baskerville" w:hAnsi="Baskerville" w:cs="Baskerville"/>
                <w:color w:val="000000"/>
                <w:kern w:val="24"/>
                <w:sz w:val="22"/>
                <w:szCs w:val="22"/>
              </w:rPr>
            </w:pPr>
          </w:p>
        </w:tc>
        <w:tc>
          <w:tcPr>
            <w:tcW w:w="8370" w:type="dxa"/>
          </w:tcPr>
          <w:p w14:paraId="4AB8ECA2" w14:textId="77777777" w:rsidR="00831E7C" w:rsidRDefault="00831E7C" w:rsidP="00160A1D">
            <w:pPr>
              <w:ind w:right="-540"/>
              <w:rPr>
                <w:rFonts w:ascii="Baskerville" w:hAnsi="Baskerville" w:cs="Baskerville"/>
                <w:b/>
                <w:color w:val="000000"/>
                <w:kern w:val="24"/>
              </w:rPr>
            </w:pPr>
          </w:p>
          <w:p w14:paraId="335AD74C" w14:textId="77777777" w:rsidR="00831E7C" w:rsidRDefault="00831E7C" w:rsidP="00160A1D">
            <w:pPr>
              <w:ind w:right="-540"/>
              <w:rPr>
                <w:rFonts w:ascii="Baskerville" w:hAnsi="Baskerville" w:cs="Baskerville"/>
                <w:b/>
                <w:color w:val="000000"/>
                <w:kern w:val="24"/>
              </w:rPr>
            </w:pPr>
          </w:p>
          <w:p w14:paraId="3F024D49" w14:textId="77777777" w:rsidR="0083572E" w:rsidRDefault="0083572E" w:rsidP="00160A1D">
            <w:pPr>
              <w:ind w:right="-540"/>
              <w:rPr>
                <w:rFonts w:ascii="Baskerville" w:hAnsi="Baskerville" w:cs="Baskerville"/>
                <w:b/>
                <w:color w:val="000000"/>
                <w:kern w:val="24"/>
              </w:rPr>
            </w:pPr>
          </w:p>
          <w:p w14:paraId="0909CB2E" w14:textId="77777777" w:rsidR="00DC6D62" w:rsidRDefault="00DC6D62" w:rsidP="00160A1D">
            <w:pPr>
              <w:ind w:right="-540"/>
              <w:rPr>
                <w:rFonts w:ascii="Baskerville" w:hAnsi="Baskerville" w:cs="Baskerville"/>
                <w:b/>
                <w:color w:val="000000"/>
                <w:kern w:val="24"/>
              </w:rPr>
            </w:pPr>
          </w:p>
          <w:p w14:paraId="243406BB" w14:textId="77777777" w:rsidR="00831E7C" w:rsidRDefault="00831E7C" w:rsidP="00160A1D">
            <w:pPr>
              <w:ind w:right="-540"/>
              <w:rPr>
                <w:rFonts w:ascii="Baskerville" w:hAnsi="Baskerville" w:cs="Baskerville"/>
                <w:b/>
                <w:color w:val="000000"/>
                <w:kern w:val="24"/>
              </w:rPr>
            </w:pPr>
          </w:p>
        </w:tc>
      </w:tr>
    </w:tbl>
    <w:p w14:paraId="2DD94C74" w14:textId="77777777" w:rsidR="00392726" w:rsidRDefault="00392726" w:rsidP="008349E2">
      <w:pPr>
        <w:pStyle w:val="BodyText"/>
        <w:ind w:left="2160" w:right="-1080" w:firstLine="720"/>
        <w:rPr>
          <w:rFonts w:ascii="Baskerville" w:hAnsi="Baskerville" w:cs="Baskerville"/>
          <w:b/>
          <w:color w:val="000000"/>
          <w:kern w:val="24"/>
          <w:sz w:val="24"/>
          <w:u w:val="single"/>
        </w:rPr>
      </w:pPr>
    </w:p>
    <w:p w14:paraId="15210C4C" w14:textId="49D9613F" w:rsidR="00392726" w:rsidRPr="00392726" w:rsidRDefault="00392726" w:rsidP="00392726">
      <w:pPr>
        <w:pStyle w:val="BodyText"/>
        <w:ind w:left="-1080" w:right="-1080"/>
        <w:rPr>
          <w:rFonts w:ascii="Baskerville" w:hAnsi="Baskerville" w:cs="Baskerville"/>
          <w:b/>
          <w:color w:val="000000"/>
          <w:kern w:val="24"/>
          <w:sz w:val="24"/>
        </w:rPr>
      </w:pPr>
      <w:r>
        <w:rPr>
          <w:rFonts w:ascii="Baskerville" w:hAnsi="Baskerville" w:cs="Baskerville"/>
          <w:b/>
          <w:color w:val="000000"/>
          <w:kern w:val="24"/>
          <w:sz w:val="24"/>
        </w:rPr>
        <w:t>Synthetic Marijuana</w:t>
      </w:r>
    </w:p>
    <w:tbl>
      <w:tblPr>
        <w:tblStyle w:val="TableGrid"/>
        <w:tblW w:w="10890" w:type="dxa"/>
        <w:tblInd w:w="-972" w:type="dxa"/>
        <w:tblLook w:val="04A0" w:firstRow="1" w:lastRow="0" w:firstColumn="1" w:lastColumn="0" w:noHBand="0" w:noVBand="1"/>
      </w:tblPr>
      <w:tblGrid>
        <w:gridCol w:w="2520"/>
        <w:gridCol w:w="8370"/>
      </w:tblGrid>
      <w:tr w:rsidR="00392726" w14:paraId="7EB067E7" w14:textId="77777777" w:rsidTr="003D6F7A">
        <w:tc>
          <w:tcPr>
            <w:tcW w:w="2520" w:type="dxa"/>
          </w:tcPr>
          <w:p w14:paraId="63A56B9A" w14:textId="77777777" w:rsidR="00392726" w:rsidRPr="00160A1D" w:rsidRDefault="00392726" w:rsidP="003D6F7A">
            <w:pPr>
              <w:ind w:right="-540"/>
              <w:rPr>
                <w:rFonts w:ascii="Baskerville" w:hAnsi="Baskerville" w:cs="Baskerville"/>
                <w:color w:val="000000"/>
                <w:kern w:val="24"/>
                <w:sz w:val="22"/>
                <w:szCs w:val="22"/>
              </w:rPr>
            </w:pPr>
            <w:r>
              <w:rPr>
                <w:rFonts w:ascii="Baskerville" w:hAnsi="Baskerville" w:cs="Baskerville"/>
                <w:color w:val="000000"/>
                <w:kern w:val="24"/>
                <w:sz w:val="22"/>
                <w:szCs w:val="22"/>
              </w:rPr>
              <w:t>Drug Category</w:t>
            </w:r>
          </w:p>
        </w:tc>
        <w:tc>
          <w:tcPr>
            <w:tcW w:w="8370" w:type="dxa"/>
          </w:tcPr>
          <w:p w14:paraId="5C1DCF8E" w14:textId="77777777" w:rsidR="00392726" w:rsidRDefault="00392726" w:rsidP="003D6F7A">
            <w:pPr>
              <w:ind w:right="-540"/>
              <w:rPr>
                <w:rFonts w:ascii="Baskerville" w:hAnsi="Baskerville" w:cs="Baskerville"/>
                <w:b/>
                <w:color w:val="000000"/>
                <w:kern w:val="24"/>
              </w:rPr>
            </w:pPr>
          </w:p>
        </w:tc>
      </w:tr>
      <w:tr w:rsidR="00392726" w14:paraId="2B8BF785" w14:textId="77777777" w:rsidTr="003D6F7A">
        <w:tc>
          <w:tcPr>
            <w:tcW w:w="2520" w:type="dxa"/>
          </w:tcPr>
          <w:p w14:paraId="33A36902" w14:textId="1F003457" w:rsidR="00392726" w:rsidRDefault="00392726" w:rsidP="003D6F7A">
            <w:pPr>
              <w:ind w:right="-540"/>
              <w:rPr>
                <w:rFonts w:ascii="Baskerville" w:hAnsi="Baskerville" w:cs="Baskerville"/>
                <w:color w:val="000000"/>
                <w:kern w:val="24"/>
                <w:sz w:val="22"/>
                <w:szCs w:val="22"/>
              </w:rPr>
            </w:pPr>
            <w:r>
              <w:rPr>
                <w:rFonts w:ascii="Baskerville" w:hAnsi="Baskerville" w:cs="Baskerville"/>
                <w:color w:val="000000"/>
                <w:kern w:val="24"/>
                <w:sz w:val="22"/>
                <w:szCs w:val="22"/>
              </w:rPr>
              <w:t>What is it?</w:t>
            </w:r>
          </w:p>
          <w:p w14:paraId="65E4B370" w14:textId="77777777" w:rsidR="00392726" w:rsidRDefault="00392726" w:rsidP="003D6F7A">
            <w:pPr>
              <w:ind w:right="-540"/>
              <w:rPr>
                <w:rFonts w:ascii="Baskerville" w:hAnsi="Baskerville" w:cs="Baskerville"/>
                <w:color w:val="000000"/>
                <w:kern w:val="24"/>
                <w:sz w:val="22"/>
                <w:szCs w:val="22"/>
              </w:rPr>
            </w:pPr>
          </w:p>
          <w:p w14:paraId="6FFE6E84" w14:textId="77777777" w:rsidR="00392726" w:rsidRDefault="00392726" w:rsidP="003D6F7A">
            <w:pPr>
              <w:ind w:right="-540"/>
              <w:rPr>
                <w:rFonts w:ascii="Baskerville" w:hAnsi="Baskerville" w:cs="Baskerville"/>
                <w:color w:val="000000"/>
                <w:kern w:val="24"/>
                <w:sz w:val="22"/>
                <w:szCs w:val="22"/>
              </w:rPr>
            </w:pPr>
          </w:p>
        </w:tc>
        <w:tc>
          <w:tcPr>
            <w:tcW w:w="8370" w:type="dxa"/>
          </w:tcPr>
          <w:p w14:paraId="0EE2BD7C" w14:textId="77777777" w:rsidR="00392726" w:rsidRDefault="00392726" w:rsidP="003D6F7A">
            <w:pPr>
              <w:ind w:right="-540"/>
              <w:rPr>
                <w:rFonts w:ascii="Baskerville" w:hAnsi="Baskerville" w:cs="Baskerville"/>
                <w:b/>
                <w:color w:val="000000"/>
                <w:kern w:val="24"/>
              </w:rPr>
            </w:pPr>
          </w:p>
        </w:tc>
      </w:tr>
      <w:tr w:rsidR="00392726" w14:paraId="2393B8B9" w14:textId="77777777" w:rsidTr="003D6F7A">
        <w:tc>
          <w:tcPr>
            <w:tcW w:w="2520" w:type="dxa"/>
          </w:tcPr>
          <w:p w14:paraId="508F09A5" w14:textId="77777777" w:rsidR="00392726" w:rsidRPr="00160A1D" w:rsidRDefault="00392726" w:rsidP="003D6F7A">
            <w:pPr>
              <w:ind w:right="-540"/>
              <w:rPr>
                <w:rFonts w:ascii="Baskerville" w:hAnsi="Baskerville" w:cs="Baskerville"/>
                <w:color w:val="000000"/>
                <w:kern w:val="24"/>
                <w:sz w:val="22"/>
                <w:szCs w:val="22"/>
              </w:rPr>
            </w:pPr>
            <w:r w:rsidRPr="00160A1D">
              <w:rPr>
                <w:rFonts w:ascii="Baskerville" w:hAnsi="Baskerville" w:cs="Baskerville"/>
                <w:color w:val="000000"/>
                <w:kern w:val="24"/>
                <w:sz w:val="22"/>
                <w:szCs w:val="22"/>
              </w:rPr>
              <w:t>Laws</w:t>
            </w:r>
          </w:p>
          <w:p w14:paraId="1A71DB2E" w14:textId="77777777" w:rsidR="00392726" w:rsidRPr="00160A1D" w:rsidRDefault="00392726" w:rsidP="003D6F7A">
            <w:pPr>
              <w:ind w:right="-540"/>
              <w:rPr>
                <w:rFonts w:ascii="Baskerville" w:hAnsi="Baskerville" w:cs="Baskerville"/>
                <w:color w:val="000000"/>
                <w:kern w:val="24"/>
                <w:sz w:val="22"/>
                <w:szCs w:val="22"/>
              </w:rPr>
            </w:pPr>
          </w:p>
          <w:p w14:paraId="1CF23E31" w14:textId="77777777" w:rsidR="00392726" w:rsidRPr="00160A1D" w:rsidRDefault="00392726" w:rsidP="003D6F7A">
            <w:pPr>
              <w:ind w:right="-540"/>
              <w:rPr>
                <w:rFonts w:ascii="Baskerville" w:hAnsi="Baskerville" w:cs="Baskerville"/>
                <w:color w:val="000000"/>
                <w:kern w:val="24"/>
                <w:sz w:val="22"/>
                <w:szCs w:val="22"/>
              </w:rPr>
            </w:pPr>
          </w:p>
        </w:tc>
        <w:tc>
          <w:tcPr>
            <w:tcW w:w="8370" w:type="dxa"/>
          </w:tcPr>
          <w:p w14:paraId="1448A669" w14:textId="77777777" w:rsidR="00392726" w:rsidRDefault="00392726" w:rsidP="003D6F7A">
            <w:pPr>
              <w:ind w:right="-540"/>
              <w:rPr>
                <w:rFonts w:ascii="Baskerville" w:hAnsi="Baskerville" w:cs="Baskerville"/>
                <w:b/>
                <w:color w:val="000000"/>
                <w:kern w:val="24"/>
              </w:rPr>
            </w:pPr>
          </w:p>
          <w:p w14:paraId="4224BDFF" w14:textId="77777777" w:rsidR="00392726" w:rsidRDefault="00392726" w:rsidP="003D6F7A">
            <w:pPr>
              <w:ind w:right="-540"/>
              <w:rPr>
                <w:rFonts w:ascii="Baskerville" w:hAnsi="Baskerville" w:cs="Baskerville"/>
                <w:b/>
                <w:color w:val="000000"/>
                <w:kern w:val="24"/>
              </w:rPr>
            </w:pPr>
          </w:p>
          <w:p w14:paraId="1699ADCA" w14:textId="77777777" w:rsidR="00392726" w:rsidRDefault="00392726" w:rsidP="003D6F7A">
            <w:pPr>
              <w:ind w:right="-540"/>
              <w:rPr>
                <w:rFonts w:ascii="Baskerville" w:hAnsi="Baskerville" w:cs="Baskerville"/>
                <w:b/>
                <w:color w:val="000000"/>
                <w:kern w:val="24"/>
              </w:rPr>
            </w:pPr>
          </w:p>
          <w:p w14:paraId="20ACE32B" w14:textId="5F828C38" w:rsidR="00392726" w:rsidRDefault="00392726" w:rsidP="003D6F7A">
            <w:pPr>
              <w:ind w:right="-540"/>
              <w:rPr>
                <w:rFonts w:ascii="Baskerville" w:hAnsi="Baskerville" w:cs="Baskerville"/>
                <w:b/>
                <w:color w:val="000000"/>
                <w:kern w:val="24"/>
              </w:rPr>
            </w:pPr>
          </w:p>
        </w:tc>
      </w:tr>
      <w:tr w:rsidR="00392726" w14:paraId="081317BE" w14:textId="77777777" w:rsidTr="003D6F7A">
        <w:tc>
          <w:tcPr>
            <w:tcW w:w="2520" w:type="dxa"/>
          </w:tcPr>
          <w:p w14:paraId="07C342A6" w14:textId="77777777" w:rsidR="00392726" w:rsidRPr="00160A1D" w:rsidRDefault="00392726" w:rsidP="003D6F7A">
            <w:pPr>
              <w:ind w:right="-540"/>
              <w:rPr>
                <w:rFonts w:ascii="Baskerville" w:hAnsi="Baskerville" w:cs="Baskerville"/>
                <w:color w:val="000000"/>
                <w:kern w:val="24"/>
                <w:sz w:val="22"/>
                <w:szCs w:val="22"/>
              </w:rPr>
            </w:pPr>
            <w:r w:rsidRPr="00160A1D">
              <w:rPr>
                <w:rFonts w:ascii="Baskerville" w:hAnsi="Baskerville" w:cs="Baskerville"/>
                <w:color w:val="000000"/>
                <w:kern w:val="24"/>
                <w:sz w:val="22"/>
                <w:szCs w:val="22"/>
              </w:rPr>
              <w:t>Concerns/Issues</w:t>
            </w:r>
          </w:p>
          <w:p w14:paraId="68E0895C" w14:textId="77777777" w:rsidR="00392726" w:rsidRPr="00160A1D" w:rsidRDefault="00392726" w:rsidP="003D6F7A">
            <w:pPr>
              <w:ind w:right="-540"/>
              <w:rPr>
                <w:rFonts w:ascii="Baskerville" w:hAnsi="Baskerville" w:cs="Baskerville"/>
                <w:color w:val="000000"/>
                <w:kern w:val="24"/>
                <w:sz w:val="22"/>
                <w:szCs w:val="22"/>
              </w:rPr>
            </w:pPr>
          </w:p>
        </w:tc>
        <w:tc>
          <w:tcPr>
            <w:tcW w:w="8370" w:type="dxa"/>
          </w:tcPr>
          <w:p w14:paraId="09026AF6" w14:textId="77777777" w:rsidR="00392726" w:rsidRDefault="00392726" w:rsidP="003D6F7A">
            <w:pPr>
              <w:ind w:right="-540"/>
              <w:rPr>
                <w:rFonts w:ascii="Baskerville" w:hAnsi="Baskerville" w:cs="Baskerville"/>
                <w:b/>
                <w:color w:val="000000"/>
                <w:kern w:val="24"/>
              </w:rPr>
            </w:pPr>
          </w:p>
          <w:p w14:paraId="3CCE1F5B" w14:textId="77777777" w:rsidR="00392726" w:rsidRDefault="00392726" w:rsidP="003D6F7A">
            <w:pPr>
              <w:ind w:right="-540"/>
              <w:rPr>
                <w:rFonts w:ascii="Baskerville" w:hAnsi="Baskerville" w:cs="Baskerville"/>
                <w:b/>
                <w:color w:val="000000"/>
                <w:kern w:val="24"/>
              </w:rPr>
            </w:pPr>
          </w:p>
          <w:p w14:paraId="4A95C48B" w14:textId="77777777" w:rsidR="00392726" w:rsidRDefault="00392726" w:rsidP="003D6F7A">
            <w:pPr>
              <w:ind w:right="-540"/>
              <w:rPr>
                <w:rFonts w:ascii="Baskerville" w:hAnsi="Baskerville" w:cs="Baskerville"/>
                <w:b/>
                <w:color w:val="000000"/>
                <w:kern w:val="24"/>
              </w:rPr>
            </w:pPr>
          </w:p>
          <w:p w14:paraId="6EA1E435" w14:textId="77777777" w:rsidR="00392726" w:rsidRDefault="00392726" w:rsidP="003D6F7A">
            <w:pPr>
              <w:ind w:right="-540"/>
              <w:rPr>
                <w:rFonts w:ascii="Baskerville" w:hAnsi="Baskerville" w:cs="Baskerville"/>
                <w:b/>
                <w:color w:val="000000"/>
                <w:kern w:val="24"/>
              </w:rPr>
            </w:pPr>
          </w:p>
          <w:p w14:paraId="11C4B49E" w14:textId="77777777" w:rsidR="00392726" w:rsidRDefault="00392726" w:rsidP="003D6F7A">
            <w:pPr>
              <w:ind w:right="-540"/>
              <w:rPr>
                <w:rFonts w:ascii="Baskerville" w:hAnsi="Baskerville" w:cs="Baskerville"/>
                <w:b/>
                <w:color w:val="000000"/>
                <w:kern w:val="24"/>
              </w:rPr>
            </w:pPr>
          </w:p>
          <w:p w14:paraId="4251DE93" w14:textId="77777777" w:rsidR="00392726" w:rsidRDefault="00392726" w:rsidP="003D6F7A">
            <w:pPr>
              <w:ind w:right="-540"/>
              <w:rPr>
                <w:rFonts w:ascii="Baskerville" w:hAnsi="Baskerville" w:cs="Baskerville"/>
                <w:b/>
                <w:color w:val="000000"/>
                <w:kern w:val="24"/>
              </w:rPr>
            </w:pPr>
          </w:p>
          <w:p w14:paraId="59D48AB0" w14:textId="77777777" w:rsidR="00392726" w:rsidRDefault="00392726" w:rsidP="003D6F7A">
            <w:pPr>
              <w:ind w:right="-540"/>
              <w:rPr>
                <w:rFonts w:ascii="Baskerville" w:hAnsi="Baskerville" w:cs="Baskerville"/>
                <w:b/>
                <w:color w:val="000000"/>
                <w:kern w:val="24"/>
              </w:rPr>
            </w:pPr>
          </w:p>
          <w:p w14:paraId="53BCABAE" w14:textId="77777777" w:rsidR="00392726" w:rsidRDefault="00392726" w:rsidP="003D6F7A">
            <w:pPr>
              <w:ind w:right="-540"/>
              <w:rPr>
                <w:rFonts w:ascii="Baskerville" w:hAnsi="Baskerville" w:cs="Baskerville"/>
                <w:b/>
                <w:color w:val="000000"/>
                <w:kern w:val="24"/>
              </w:rPr>
            </w:pPr>
          </w:p>
        </w:tc>
      </w:tr>
    </w:tbl>
    <w:p w14:paraId="45D3EFBD" w14:textId="06E18321" w:rsidR="005D5F42" w:rsidRDefault="005D5F42" w:rsidP="00392726">
      <w:pPr>
        <w:pStyle w:val="BodyText"/>
        <w:ind w:left="2160" w:right="-1080" w:firstLine="720"/>
        <w:rPr>
          <w:rFonts w:ascii="Baskerville" w:hAnsi="Baskerville" w:cs="Baskerville"/>
          <w:b/>
          <w:color w:val="000000"/>
          <w:kern w:val="24"/>
          <w:sz w:val="24"/>
          <w:u w:val="single"/>
        </w:rPr>
      </w:pPr>
      <w:r w:rsidRPr="007B1E7A">
        <w:rPr>
          <w:rFonts w:ascii="Baskerville" w:hAnsi="Baskerville" w:cs="Baskerville"/>
          <w:b/>
          <w:color w:val="000000"/>
          <w:kern w:val="24"/>
          <w:sz w:val="24"/>
          <w:u w:val="single"/>
        </w:rPr>
        <w:lastRenderedPageBreak/>
        <w:t>ALCOHOL 101</w:t>
      </w:r>
    </w:p>
    <w:p w14:paraId="6EA10D6F" w14:textId="77777777" w:rsidR="005D5F42" w:rsidRPr="007B1E7A" w:rsidRDefault="005D5F42" w:rsidP="005D5F42">
      <w:pPr>
        <w:pStyle w:val="BodyText"/>
        <w:ind w:right="-1080"/>
        <w:rPr>
          <w:rFonts w:ascii="Baskerville" w:hAnsi="Baskerville" w:cs="Baskerville"/>
          <w:b/>
          <w:color w:val="000000"/>
          <w:kern w:val="24"/>
          <w:sz w:val="24"/>
          <w:u w:val="single"/>
        </w:rPr>
      </w:pPr>
    </w:p>
    <w:p w14:paraId="338D4B1E" w14:textId="77777777" w:rsidR="005D5F42" w:rsidRPr="00C9148B" w:rsidRDefault="005D5F42" w:rsidP="005D5F42">
      <w:pPr>
        <w:pStyle w:val="BodyText"/>
        <w:ind w:left="-1170" w:right="-1350"/>
        <w:rPr>
          <w:rFonts w:ascii="Baskerville" w:hAnsi="Baskerville" w:cs="Baskerville"/>
          <w:color w:val="000000"/>
          <w:kern w:val="24"/>
          <w:sz w:val="22"/>
          <w:szCs w:val="22"/>
        </w:rPr>
      </w:pPr>
      <w:r w:rsidRPr="00C9148B">
        <w:rPr>
          <w:rFonts w:ascii="Baskerville" w:hAnsi="Baskerville" w:cs="Baskerville"/>
          <w:color w:val="000000"/>
          <w:kern w:val="24"/>
          <w:sz w:val="22"/>
          <w:szCs w:val="22"/>
        </w:rPr>
        <w:t xml:space="preserve">540,000 people are injured and 30,000 people are killed in alcohol-related auto accidents each year. Approximately 450 people are killed each week in alcohol-related accidents. Every 20 minutes, a life is lost in an alcohol-related accident in the United States. </w:t>
      </w:r>
    </w:p>
    <w:p w14:paraId="4E879809" w14:textId="77777777" w:rsidR="005D5F42" w:rsidRPr="00C9148B" w:rsidRDefault="005D5F42" w:rsidP="005D5F42">
      <w:pPr>
        <w:pStyle w:val="BodyText"/>
        <w:ind w:left="-1170" w:right="-1350"/>
        <w:rPr>
          <w:rFonts w:ascii="Baskerville" w:hAnsi="Baskerville" w:cs="Baskerville"/>
          <w:color w:val="000000"/>
          <w:kern w:val="24"/>
          <w:sz w:val="22"/>
          <w:szCs w:val="22"/>
        </w:rPr>
      </w:pPr>
    </w:p>
    <w:p w14:paraId="42E07ED1" w14:textId="592F4D5F" w:rsidR="005D5F42" w:rsidRPr="00C9148B" w:rsidRDefault="005D5F42" w:rsidP="005D5F42">
      <w:pPr>
        <w:pStyle w:val="BodyText"/>
        <w:ind w:left="-1170" w:right="-1350"/>
        <w:rPr>
          <w:rFonts w:ascii="Baskerville" w:hAnsi="Baskerville" w:cs="Baskerville"/>
          <w:b/>
          <w:color w:val="000000"/>
          <w:sz w:val="22"/>
          <w:szCs w:val="22"/>
        </w:rPr>
      </w:pPr>
      <w:r w:rsidRPr="00C9148B">
        <w:rPr>
          <w:rFonts w:ascii="Baskerville" w:hAnsi="Baskerville" w:cs="Baskerville"/>
          <w:b/>
          <w:color w:val="000000"/>
          <w:sz w:val="22"/>
          <w:szCs w:val="22"/>
        </w:rPr>
        <w:t xml:space="preserve">First, Alcohol is a depressant drug, which means it slows down your central nervous system and vital functions. As a person drinks more alcohol, breathing and heart rate are continuing to decline, both reasons that </w:t>
      </w:r>
      <w:r w:rsidR="003B7E23">
        <w:rPr>
          <w:rFonts w:ascii="Baskerville" w:hAnsi="Baskerville" w:cs="Baskerville"/>
          <w:b/>
          <w:color w:val="000000"/>
          <w:sz w:val="22"/>
          <w:szCs w:val="22"/>
        </w:rPr>
        <w:t xml:space="preserve">make </w:t>
      </w:r>
      <w:r w:rsidRPr="00C9148B">
        <w:rPr>
          <w:rFonts w:ascii="Baskerville" w:hAnsi="Baskerville" w:cs="Baskerville"/>
          <w:b/>
          <w:color w:val="000000"/>
          <w:sz w:val="22"/>
          <w:szCs w:val="22"/>
        </w:rPr>
        <w:t>the over consumption of alcohol so dangerous!</w:t>
      </w:r>
    </w:p>
    <w:p w14:paraId="396DE0D5" w14:textId="77777777" w:rsidR="005D5F42" w:rsidRPr="00C9148B" w:rsidRDefault="005D5F42" w:rsidP="005D5F42">
      <w:pPr>
        <w:pStyle w:val="BodyText"/>
        <w:ind w:left="-1170" w:right="-1350"/>
        <w:rPr>
          <w:rFonts w:ascii="Baskerville" w:hAnsi="Baskerville" w:cs="Baskerville"/>
          <w:b/>
          <w:color w:val="000000"/>
          <w:sz w:val="22"/>
          <w:szCs w:val="22"/>
        </w:rPr>
      </w:pPr>
    </w:p>
    <w:p w14:paraId="47571B1A" w14:textId="77777777" w:rsidR="005D5F42" w:rsidRPr="00C9148B" w:rsidRDefault="005D5F42" w:rsidP="005D5F42">
      <w:pPr>
        <w:pStyle w:val="BodyText"/>
        <w:ind w:left="-1170" w:right="-1350"/>
        <w:rPr>
          <w:rFonts w:ascii="Baskerville" w:hAnsi="Baskerville" w:cs="Baskerville"/>
          <w:bCs/>
          <w:color w:val="000000"/>
          <w:sz w:val="22"/>
          <w:szCs w:val="22"/>
        </w:rPr>
      </w:pPr>
      <w:r w:rsidRPr="00C9148B">
        <w:rPr>
          <w:rFonts w:ascii="Baskerville" w:hAnsi="Baskerville" w:cs="Baskerville"/>
          <w:b/>
          <w:color w:val="000000"/>
          <w:sz w:val="22"/>
          <w:szCs w:val="22"/>
        </w:rPr>
        <w:t>BAC is your Blood Alcohol Concentration</w:t>
      </w:r>
      <w:r w:rsidRPr="00C9148B">
        <w:rPr>
          <w:rFonts w:ascii="Baskerville" w:hAnsi="Baskerville" w:cs="Baskerville"/>
          <w:color w:val="000000"/>
          <w:sz w:val="22"/>
          <w:szCs w:val="22"/>
        </w:rPr>
        <w:t xml:space="preserve">. When a person consumes alcohol it will travel through the stomach and small intestines, and generally enter the blood stream within minutes.  The bloodstream transports alcohol throughout the body, especially to your lungs and brain, where alcohol acts directly. This transportation system is very fast. </w:t>
      </w:r>
      <w:r w:rsidRPr="00C9148B">
        <w:rPr>
          <w:rFonts w:ascii="Baskerville" w:hAnsi="Baskerville" w:cs="Baskerville"/>
          <w:sz w:val="22"/>
          <w:szCs w:val="22"/>
        </w:rPr>
        <w:t>Within 2 minutes after drinking alcohol, brain tissues accurately reflect the blood alcohol level</w:t>
      </w:r>
      <w:r w:rsidRPr="00C9148B">
        <w:rPr>
          <w:rFonts w:ascii="Baskerville" w:hAnsi="Baskerville" w:cs="Baskerville"/>
          <w:bCs/>
          <w:color w:val="000000"/>
          <w:sz w:val="22"/>
          <w:szCs w:val="22"/>
        </w:rPr>
        <w:t xml:space="preserve">.  </w:t>
      </w:r>
    </w:p>
    <w:p w14:paraId="73B79879" w14:textId="77777777" w:rsidR="005D5F42" w:rsidRPr="00C9148B" w:rsidRDefault="005D5F42" w:rsidP="005D5F42">
      <w:pPr>
        <w:pStyle w:val="BodyText"/>
        <w:ind w:left="-1170" w:right="-1350"/>
        <w:rPr>
          <w:rFonts w:ascii="Baskerville" w:hAnsi="Baskerville" w:cs="Baskerville"/>
          <w:bCs/>
          <w:color w:val="000000"/>
          <w:sz w:val="22"/>
          <w:szCs w:val="22"/>
        </w:rPr>
      </w:pPr>
    </w:p>
    <w:p w14:paraId="6561469A" w14:textId="77777777" w:rsidR="005D5F42" w:rsidRPr="00C9148B" w:rsidRDefault="005D5F42" w:rsidP="005D5F42">
      <w:pPr>
        <w:pStyle w:val="BodyText"/>
        <w:ind w:left="-1170" w:right="-1080"/>
        <w:rPr>
          <w:rFonts w:ascii="Baskerville" w:hAnsi="Baskerville" w:cs="Baskerville"/>
          <w:b/>
          <w:color w:val="000000"/>
          <w:sz w:val="22"/>
          <w:szCs w:val="22"/>
        </w:rPr>
      </w:pPr>
      <w:r w:rsidRPr="00C9148B">
        <w:rPr>
          <w:rFonts w:ascii="Baskerville" w:hAnsi="Baskerville" w:cs="Baskerville"/>
          <w:b/>
          <w:sz w:val="22"/>
          <w:szCs w:val="22"/>
        </w:rPr>
        <w:t>But wait, there's more.</w:t>
      </w:r>
      <w:r w:rsidRPr="00C9148B">
        <w:rPr>
          <w:rFonts w:ascii="Baskerville" w:hAnsi="Baskerville" w:cs="Baskerville"/>
          <w:b/>
          <w:color w:val="000000"/>
          <w:sz w:val="22"/>
          <w:szCs w:val="22"/>
        </w:rPr>
        <w:t xml:space="preserve"> Don't forget, all these factors will affect your BAC too: </w:t>
      </w:r>
    </w:p>
    <w:p w14:paraId="5FDE6A78" w14:textId="77777777" w:rsidR="005D5F42" w:rsidRPr="00C9148B" w:rsidRDefault="005D5F42" w:rsidP="005D5F42">
      <w:pPr>
        <w:pStyle w:val="BodyText"/>
        <w:ind w:left="-1170" w:right="-1080" w:firstLine="90"/>
        <w:rPr>
          <w:rFonts w:ascii="Baskerville" w:hAnsi="Baskerville" w:cs="Baskerville"/>
          <w:color w:val="000000"/>
          <w:sz w:val="22"/>
          <w:szCs w:val="22"/>
        </w:rPr>
      </w:pPr>
      <w:r w:rsidRPr="00C9148B">
        <w:rPr>
          <w:rFonts w:ascii="Baskerville" w:hAnsi="Baskerville" w:cs="Baskerville"/>
          <w:color w:val="000000"/>
          <w:sz w:val="22"/>
          <w:szCs w:val="22"/>
        </w:rPr>
        <w:t>-    MOOD          -  FOOD IN YOUR STOMACH        - GENDER    </w:t>
      </w:r>
      <w:r w:rsidRPr="00C9148B">
        <w:rPr>
          <w:rFonts w:ascii="Baskerville" w:hAnsi="Baskerville" w:cs="Baskerville"/>
          <w:color w:val="000000"/>
          <w:sz w:val="22"/>
          <w:szCs w:val="22"/>
        </w:rPr>
        <w:tab/>
      </w:r>
      <w:r w:rsidRPr="00C9148B">
        <w:rPr>
          <w:rFonts w:ascii="Baskerville" w:hAnsi="Baskerville" w:cs="Baskerville"/>
          <w:color w:val="000000"/>
          <w:sz w:val="22"/>
          <w:szCs w:val="22"/>
        </w:rPr>
        <w:tab/>
      </w:r>
      <w:r w:rsidRPr="00C9148B">
        <w:rPr>
          <w:rFonts w:ascii="Baskerville" w:hAnsi="Baskerville" w:cs="Baskerville"/>
          <w:color w:val="000000"/>
          <w:sz w:val="22"/>
          <w:szCs w:val="22"/>
        </w:rPr>
        <w:tab/>
        <w:t>- HEALTH/SICKNESS</w:t>
      </w:r>
    </w:p>
    <w:p w14:paraId="72A76657" w14:textId="77777777" w:rsidR="005D5F42" w:rsidRPr="00C9148B" w:rsidRDefault="005D5F42" w:rsidP="005D5F42">
      <w:pPr>
        <w:pStyle w:val="BodyText"/>
        <w:ind w:left="-1170" w:right="-1080" w:firstLine="90"/>
        <w:rPr>
          <w:rFonts w:ascii="Baskerville" w:hAnsi="Baskerville" w:cs="Baskerville"/>
          <w:color w:val="000000"/>
          <w:sz w:val="22"/>
          <w:szCs w:val="22"/>
        </w:rPr>
      </w:pPr>
      <w:r w:rsidRPr="00C9148B">
        <w:rPr>
          <w:rFonts w:ascii="Baskerville" w:hAnsi="Baskerville" w:cs="Baskerville"/>
          <w:color w:val="000000"/>
          <w:sz w:val="22"/>
          <w:szCs w:val="22"/>
        </w:rPr>
        <w:t xml:space="preserve"> -   WEIGHT*     - AMOUNT OF ALCOHOL*            - TIME/SPEED OF DRINKING</w:t>
      </w:r>
    </w:p>
    <w:p w14:paraId="1B0E1543" w14:textId="77777777" w:rsidR="005D5F42" w:rsidRPr="00C9148B" w:rsidRDefault="005D5F42" w:rsidP="005D5F42">
      <w:pPr>
        <w:pStyle w:val="BodyText"/>
        <w:ind w:left="-1170" w:right="-1080" w:firstLine="90"/>
        <w:rPr>
          <w:rFonts w:ascii="Baskerville" w:hAnsi="Baskerville" w:cs="Baskerville"/>
          <w:b/>
          <w:color w:val="000000"/>
          <w:sz w:val="22"/>
          <w:szCs w:val="22"/>
        </w:rPr>
      </w:pPr>
    </w:p>
    <w:p w14:paraId="06527659" w14:textId="77777777" w:rsidR="005D5F42" w:rsidRPr="00C9148B" w:rsidRDefault="005D5F42" w:rsidP="005D5F42">
      <w:pPr>
        <w:pStyle w:val="BodyText"/>
        <w:ind w:left="-1170" w:right="-1080" w:firstLine="90"/>
        <w:rPr>
          <w:rFonts w:ascii="Baskerville" w:hAnsi="Baskerville" w:cs="Baskerville"/>
          <w:b/>
          <w:color w:val="000000"/>
          <w:sz w:val="22"/>
          <w:szCs w:val="22"/>
        </w:rPr>
      </w:pPr>
      <w:r w:rsidRPr="00C9148B">
        <w:rPr>
          <w:rFonts w:ascii="Baskerville" w:hAnsi="Baskerville" w:cs="Baskerville"/>
          <w:b/>
          <w:color w:val="000000"/>
          <w:sz w:val="22"/>
          <w:szCs w:val="22"/>
        </w:rPr>
        <w:t xml:space="preserve">* BAC is primarily determined by how much alcohol you drink and your weight. </w:t>
      </w:r>
    </w:p>
    <w:p w14:paraId="2492E0FE" w14:textId="77777777" w:rsidR="005D5F42" w:rsidRPr="00C9148B" w:rsidRDefault="005D5F42" w:rsidP="005D5F42">
      <w:pPr>
        <w:pStyle w:val="BodyText"/>
        <w:tabs>
          <w:tab w:val="left" w:pos="707"/>
        </w:tabs>
        <w:ind w:left="-1080" w:right="-1080"/>
        <w:rPr>
          <w:rFonts w:ascii="Baskerville" w:hAnsi="Baskerville" w:cs="Baskerville"/>
          <w:color w:val="000000"/>
          <w:sz w:val="22"/>
          <w:szCs w:val="22"/>
        </w:rPr>
      </w:pPr>
    </w:p>
    <w:p w14:paraId="31CE2DA4" w14:textId="77777777" w:rsidR="005D5F42" w:rsidRPr="00C9148B" w:rsidRDefault="005D5F42" w:rsidP="005D5F42">
      <w:pPr>
        <w:pStyle w:val="BodyText"/>
        <w:tabs>
          <w:tab w:val="left" w:pos="707"/>
        </w:tabs>
        <w:ind w:left="-1080" w:right="-1080"/>
        <w:rPr>
          <w:rFonts w:ascii="Baskerville" w:hAnsi="Baskerville" w:cs="Baskerville"/>
          <w:b/>
          <w:color w:val="000000"/>
          <w:sz w:val="24"/>
        </w:rPr>
      </w:pPr>
      <w:r w:rsidRPr="00C9148B">
        <w:rPr>
          <w:rFonts w:ascii="Baskerville" w:hAnsi="Baskerville" w:cs="Baskerville"/>
          <w:b/>
          <w:color w:val="000000"/>
          <w:sz w:val="24"/>
        </w:rPr>
        <w:t xml:space="preserve">Foods and liquids can change how alcohol effects a person: </w:t>
      </w:r>
    </w:p>
    <w:p w14:paraId="4DB9BD5A" w14:textId="77777777" w:rsidR="005D5F42" w:rsidRPr="00C9148B" w:rsidRDefault="005D5F42" w:rsidP="005D5F42">
      <w:pPr>
        <w:pStyle w:val="BodyText"/>
        <w:tabs>
          <w:tab w:val="left" w:pos="707"/>
        </w:tabs>
        <w:ind w:left="-1080" w:right="-1080"/>
        <w:rPr>
          <w:rFonts w:ascii="Baskerville" w:hAnsi="Baskerville" w:cs="Baskerville"/>
          <w:color w:val="000000"/>
          <w:sz w:val="22"/>
          <w:szCs w:val="22"/>
        </w:rPr>
      </w:pPr>
      <w:r w:rsidRPr="00C9148B">
        <w:rPr>
          <w:rFonts w:ascii="Baskerville" w:hAnsi="Baskerville" w:cs="Baskerville"/>
          <w:color w:val="000000"/>
          <w:sz w:val="22"/>
          <w:szCs w:val="22"/>
        </w:rPr>
        <w:t>-      Eating prior to drinking alcohol will slow its absorption, creating a safer situation for the drinker.</w:t>
      </w:r>
    </w:p>
    <w:p w14:paraId="69A1F830" w14:textId="52BEA5BC" w:rsidR="005D5F42" w:rsidRPr="00C9148B" w:rsidRDefault="005D5F42" w:rsidP="005D5F42">
      <w:pPr>
        <w:pStyle w:val="BodyText"/>
        <w:tabs>
          <w:tab w:val="left" w:pos="707"/>
        </w:tabs>
        <w:ind w:left="-1080" w:right="-1080"/>
        <w:rPr>
          <w:rFonts w:ascii="Baskerville" w:hAnsi="Baskerville" w:cs="Baskerville"/>
          <w:color w:val="000000"/>
          <w:sz w:val="22"/>
          <w:szCs w:val="22"/>
        </w:rPr>
      </w:pPr>
      <w:r w:rsidRPr="00C9148B">
        <w:rPr>
          <w:rFonts w:ascii="Baskerville" w:hAnsi="Baskerville" w:cs="Baskerville"/>
          <w:color w:val="000000"/>
          <w:sz w:val="22"/>
          <w:szCs w:val="22"/>
        </w:rPr>
        <w:t>-      If plain water is mixed with alcohol, t</w:t>
      </w:r>
      <w:r w:rsidR="00DD57F6">
        <w:rPr>
          <w:rFonts w:ascii="Baskerville" w:hAnsi="Baskerville" w:cs="Baskerville"/>
          <w:color w:val="000000"/>
          <w:sz w:val="22"/>
          <w:szCs w:val="22"/>
        </w:rPr>
        <w:t>he body absorbs it more slowly, creating a safer situation for the drinker.</w:t>
      </w:r>
    </w:p>
    <w:p w14:paraId="05BB491F" w14:textId="77777777" w:rsidR="005D5F42" w:rsidRPr="00C9148B" w:rsidRDefault="005D5F42" w:rsidP="005D5F42">
      <w:pPr>
        <w:pStyle w:val="BodyText"/>
        <w:numPr>
          <w:ilvl w:val="0"/>
          <w:numId w:val="14"/>
        </w:numPr>
        <w:tabs>
          <w:tab w:val="left" w:pos="707"/>
        </w:tabs>
        <w:ind w:right="-1080"/>
        <w:rPr>
          <w:rFonts w:ascii="Baskerville" w:hAnsi="Baskerville" w:cs="Baskerville"/>
          <w:color w:val="000000"/>
          <w:sz w:val="22"/>
          <w:szCs w:val="22"/>
        </w:rPr>
      </w:pPr>
      <w:r w:rsidRPr="00C9148B">
        <w:rPr>
          <w:rFonts w:ascii="Baskerville" w:hAnsi="Baskerville" w:cs="Baskerville"/>
          <w:color w:val="000000"/>
          <w:sz w:val="22"/>
          <w:szCs w:val="22"/>
        </w:rPr>
        <w:t xml:space="preserve"> If you add a carbonated beverage to your drink, then the drink will absorb more quickly into the   </w:t>
      </w:r>
    </w:p>
    <w:p w14:paraId="7CF0CB27" w14:textId="77777777" w:rsidR="005D5F42" w:rsidRPr="00C9148B" w:rsidRDefault="005D5F42" w:rsidP="005D5F42">
      <w:pPr>
        <w:pStyle w:val="BodyText"/>
        <w:tabs>
          <w:tab w:val="left" w:pos="707"/>
        </w:tabs>
        <w:ind w:left="-720" w:right="-1080"/>
        <w:rPr>
          <w:rFonts w:ascii="Baskerville" w:hAnsi="Baskerville" w:cs="Baskerville"/>
          <w:color w:val="000000"/>
          <w:sz w:val="22"/>
          <w:szCs w:val="22"/>
        </w:rPr>
      </w:pPr>
      <w:r w:rsidRPr="00C9148B">
        <w:rPr>
          <w:rFonts w:ascii="Baskerville" w:hAnsi="Baskerville" w:cs="Baskerville"/>
          <w:color w:val="000000"/>
          <w:sz w:val="22"/>
          <w:szCs w:val="22"/>
        </w:rPr>
        <w:t xml:space="preserve"> body, causing you to get intoxicated faster. (so…soda + alcohol = dangerous)</w:t>
      </w:r>
    </w:p>
    <w:p w14:paraId="3CAE8D68" w14:textId="77777777" w:rsidR="005D5F42" w:rsidRPr="00C9148B" w:rsidRDefault="005D5F42" w:rsidP="005D5F42">
      <w:pPr>
        <w:pStyle w:val="BodyText"/>
        <w:tabs>
          <w:tab w:val="left" w:pos="707"/>
        </w:tabs>
        <w:ind w:left="-1080" w:right="-1080"/>
        <w:rPr>
          <w:rFonts w:ascii="Baskerville" w:hAnsi="Baskerville" w:cs="Baskerville"/>
          <w:color w:val="000000"/>
          <w:sz w:val="24"/>
        </w:rPr>
      </w:pPr>
      <w:r w:rsidRPr="00C9148B">
        <w:rPr>
          <w:rFonts w:ascii="Baskerville" w:hAnsi="Baskerville" w:cs="Baskerville"/>
          <w:color w:val="000000"/>
          <w:sz w:val="24"/>
        </w:rPr>
        <w:t xml:space="preserve">   </w:t>
      </w:r>
    </w:p>
    <w:p w14:paraId="0F739A89" w14:textId="7EC72A04" w:rsidR="005D5F42" w:rsidRPr="00C9148B" w:rsidRDefault="005D5F42" w:rsidP="005D5F42">
      <w:pPr>
        <w:pStyle w:val="BodyText"/>
        <w:tabs>
          <w:tab w:val="left" w:pos="707"/>
        </w:tabs>
        <w:ind w:left="-1080" w:right="-1080"/>
        <w:rPr>
          <w:rFonts w:ascii="Baskerville" w:hAnsi="Baskerville" w:cs="Baskerville"/>
          <w:b/>
          <w:color w:val="000000"/>
          <w:sz w:val="24"/>
        </w:rPr>
      </w:pPr>
      <w:r w:rsidRPr="00C9148B">
        <w:rPr>
          <w:rFonts w:ascii="Baskerville" w:hAnsi="Baskerville" w:cs="Baskerville"/>
          <w:b/>
          <w:color w:val="000000"/>
          <w:sz w:val="24"/>
        </w:rPr>
        <w:t xml:space="preserve">Men vs. Women:  </w:t>
      </w:r>
      <w:r w:rsidRPr="00C9148B">
        <w:rPr>
          <w:rFonts w:ascii="Baskerville" w:hAnsi="Baskerville" w:cs="Baskerville"/>
          <w:color w:val="000000"/>
          <w:sz w:val="22"/>
          <w:szCs w:val="22"/>
        </w:rPr>
        <w:t xml:space="preserve">Usually BAC is higher for women because women typically weigh less, </w:t>
      </w:r>
      <w:r w:rsidR="00DD57F6">
        <w:rPr>
          <w:rFonts w:ascii="Baskerville" w:hAnsi="Baskerville" w:cs="Baskerville"/>
          <w:color w:val="000000"/>
          <w:sz w:val="22"/>
          <w:szCs w:val="22"/>
        </w:rPr>
        <w:t>have</w:t>
      </w:r>
      <w:r w:rsidRPr="00C9148B">
        <w:rPr>
          <w:rFonts w:ascii="Baskerville" w:hAnsi="Baskerville" w:cs="Baskerville"/>
          <w:color w:val="000000"/>
          <w:sz w:val="22"/>
          <w:szCs w:val="22"/>
        </w:rPr>
        <w:t xml:space="preserve"> more body fat, and produce 1/2 of the stomach enzyme (alcohol dehydrogenase) that breaks down alcohol. If a woman keeps up with a man drinking, her BAC will be higher than the man's. </w:t>
      </w:r>
    </w:p>
    <w:p w14:paraId="60FC45BF" w14:textId="77777777" w:rsidR="005D5F42" w:rsidRPr="00C9148B" w:rsidRDefault="005D5F42" w:rsidP="005D5F42">
      <w:pPr>
        <w:pStyle w:val="BodyText"/>
        <w:ind w:left="-1170" w:right="-1080"/>
        <w:rPr>
          <w:rFonts w:ascii="Baskerville" w:hAnsi="Baskerville" w:cs="Baskerville"/>
          <w:b/>
          <w:bCs/>
          <w:color w:val="000000"/>
          <w:sz w:val="24"/>
        </w:rPr>
      </w:pPr>
    </w:p>
    <w:p w14:paraId="6B3CB1CB" w14:textId="4D19F8B7" w:rsidR="005D5F42" w:rsidRPr="00DD57F6" w:rsidRDefault="00DD57F6" w:rsidP="00DD57F6">
      <w:pPr>
        <w:pStyle w:val="BodyText"/>
        <w:ind w:left="-1170" w:right="-1350"/>
        <w:rPr>
          <w:rFonts w:ascii="Baskerville" w:hAnsi="Baskerville" w:cs="Baskerville"/>
          <w:b/>
          <w:bCs/>
          <w:color w:val="000000"/>
          <w:sz w:val="24"/>
        </w:rPr>
      </w:pPr>
      <w:r>
        <w:rPr>
          <w:rFonts w:ascii="Baskerville" w:hAnsi="Baskerville" w:cs="Baskerville"/>
          <w:b/>
          <w:bCs/>
          <w:color w:val="000000"/>
          <w:sz w:val="24"/>
        </w:rPr>
        <w:t>How Quickly Does Alcohol Leave the Body</w:t>
      </w:r>
      <w:r w:rsidR="005D5F42" w:rsidRPr="00C9148B">
        <w:rPr>
          <w:rFonts w:ascii="Baskerville" w:hAnsi="Baskerville" w:cs="Baskerville"/>
          <w:b/>
          <w:bCs/>
          <w:color w:val="000000"/>
          <w:sz w:val="24"/>
        </w:rPr>
        <w:t xml:space="preserve">:  </w:t>
      </w:r>
      <w:r w:rsidR="005D5F42" w:rsidRPr="00C9148B">
        <w:rPr>
          <w:rFonts w:ascii="Baskerville" w:hAnsi="Baskerville" w:cs="Baskerville"/>
          <w:bCs/>
          <w:color w:val="000000"/>
          <w:sz w:val="22"/>
          <w:szCs w:val="22"/>
        </w:rPr>
        <w:t xml:space="preserve">Many resources will claim that the body can process one drink per hour.  However, since every person’s body is different and MANY factors influence the absorption of alcohol, the more appropriate way to think about the break down of alcohol is to use the .02 Rule. </w:t>
      </w:r>
      <w:r w:rsidR="005D5F42" w:rsidRPr="00C9148B">
        <w:rPr>
          <w:rFonts w:ascii="Baskerville" w:hAnsi="Baskerville" w:cs="Baskerville"/>
          <w:b/>
          <w:bCs/>
          <w:color w:val="000000"/>
          <w:sz w:val="24"/>
        </w:rPr>
        <w:t>The .02 Rule: BAC will drop by .02% each hour.</w:t>
      </w:r>
      <w:r>
        <w:rPr>
          <w:rFonts w:ascii="Baskerville" w:hAnsi="Baskerville" w:cs="Baskerville"/>
          <w:b/>
          <w:bCs/>
          <w:color w:val="000000"/>
          <w:sz w:val="24"/>
        </w:rPr>
        <w:t xml:space="preserve">  </w:t>
      </w:r>
      <w:r w:rsidR="005D5F42" w:rsidRPr="00C9148B">
        <w:rPr>
          <w:rFonts w:ascii="Baskerville" w:hAnsi="Baskerville" w:cs="Baskerville"/>
          <w:bCs/>
          <w:color w:val="000000"/>
          <w:sz w:val="22"/>
          <w:szCs w:val="22"/>
        </w:rPr>
        <w:t xml:space="preserve">In addition, there are many misconceptions about what will help a person sober up faster. A cold shower, coffee, soda or energy drinks will not sober a person up. The ONLY thing that allows a person to sober up is TIME! </w:t>
      </w:r>
    </w:p>
    <w:p w14:paraId="127DA9BE" w14:textId="77777777" w:rsidR="005D5F42" w:rsidRPr="00C9148B" w:rsidRDefault="005D5F42" w:rsidP="005D5F42">
      <w:pPr>
        <w:ind w:left="-1170" w:right="-1080" w:firstLine="90"/>
        <w:rPr>
          <w:rFonts w:ascii="Baskerville" w:hAnsi="Baskerville" w:cs="Baskerville"/>
          <w:bCs/>
          <w:color w:val="000000"/>
          <w:sz w:val="22"/>
          <w:szCs w:val="22"/>
        </w:rPr>
      </w:pPr>
    </w:p>
    <w:p w14:paraId="79E58E33" w14:textId="77777777" w:rsidR="005D5F42" w:rsidRPr="00C9148B" w:rsidRDefault="005D5F42" w:rsidP="005D5F42">
      <w:pPr>
        <w:ind w:left="-1170" w:right="-1440"/>
        <w:rPr>
          <w:rFonts w:ascii="Baskerville" w:hAnsi="Baskerville" w:cs="Baskerville"/>
          <w:sz w:val="22"/>
          <w:szCs w:val="22"/>
        </w:rPr>
      </w:pPr>
      <w:r w:rsidRPr="00C9148B">
        <w:rPr>
          <w:rFonts w:ascii="Baskerville" w:hAnsi="Baskerville" w:cs="Baskerville"/>
          <w:b/>
          <w:bCs/>
          <w:color w:val="000000"/>
          <w:sz w:val="22"/>
          <w:szCs w:val="22"/>
        </w:rPr>
        <w:t xml:space="preserve">Energy Drinks and Alcohol:   </w:t>
      </w:r>
      <w:r w:rsidRPr="00C9148B">
        <w:rPr>
          <w:rFonts w:ascii="Baskerville" w:eastAsia="Arial Unicode MS" w:hAnsi="Baskerville" w:cs="Baskerville"/>
          <w:sz w:val="22"/>
          <w:szCs w:val="22"/>
        </w:rPr>
        <w:t xml:space="preserve">Fatigue is the body's way of saying it's had enough to drink and it's dangerous to continue to try to fool your body that you're not as drunk as you really are, according to Steve Clarke, Director of the College Alcohol Abuse Prevention Center."Even though energy drinks have stimulants in them, the alcohol is still going to slow vital functions.”  "You may feel more alert but actually the alcohol is having the same effect on you. So you might perceive that you are less impaired when in actuality you are not less impaired." </w:t>
      </w:r>
      <w:r w:rsidRPr="00C9148B">
        <w:rPr>
          <w:rFonts w:ascii="Baskerville" w:hAnsi="Baskerville" w:cs="Baskerville"/>
          <w:sz w:val="22"/>
          <w:szCs w:val="22"/>
        </w:rPr>
        <w:t xml:space="preserve"> “Energy drinks have a lot of stimulants in them like ginseng and taurine, while alcohol is a depressant so by mixing the two you're sending mixed messages to your nervous system which can cause cardiac related problems," Clarke said. Also, alcohol makes people dehydrated, he said, which is one of the reasons why people have hangovers, and the caffeine in the energy drinks is a diuretic, which also causes people to lose water. So, combining alcohol and energy drinks cause a doubling of the dehydration effects.</w:t>
      </w:r>
    </w:p>
    <w:p w14:paraId="768D32DC" w14:textId="77777777" w:rsidR="005D5F42" w:rsidRPr="00C9148B" w:rsidRDefault="005D5F42" w:rsidP="005D5F42">
      <w:pPr>
        <w:ind w:left="-1170" w:right="-1440"/>
        <w:rPr>
          <w:rFonts w:ascii="Baskerville" w:hAnsi="Baskerville" w:cs="Baskerville"/>
          <w:b/>
          <w:bCs/>
          <w:color w:val="000000"/>
          <w:sz w:val="22"/>
          <w:szCs w:val="22"/>
        </w:rPr>
      </w:pPr>
    </w:p>
    <w:p w14:paraId="6CBD09FE" w14:textId="0A3D183B" w:rsidR="005D5F42" w:rsidRPr="00C9148B" w:rsidRDefault="005D5F42" w:rsidP="006E4C3B">
      <w:pPr>
        <w:ind w:left="-1170" w:right="-1440"/>
        <w:rPr>
          <w:rFonts w:ascii="Baskerville" w:hAnsi="Baskerville" w:cs="Baskerville"/>
          <w:kern w:val="24"/>
          <w:sz w:val="22"/>
          <w:szCs w:val="22"/>
        </w:rPr>
      </w:pPr>
      <w:r w:rsidRPr="00C9148B">
        <w:rPr>
          <w:rFonts w:ascii="Baskerville" w:hAnsi="Baskerville" w:cs="Baskerville"/>
          <w:b/>
          <w:bCs/>
          <w:color w:val="000000"/>
          <w:sz w:val="22"/>
          <w:szCs w:val="22"/>
        </w:rPr>
        <w:t>Acute Alcohol Poisoning</w:t>
      </w:r>
      <w:r w:rsidRPr="00C9148B">
        <w:rPr>
          <w:rFonts w:ascii="Baskerville" w:hAnsi="Baskerville" w:cs="Baskerville"/>
          <w:bCs/>
          <w:color w:val="000000"/>
          <w:sz w:val="22"/>
          <w:szCs w:val="22"/>
        </w:rPr>
        <w:t xml:space="preserve"> can be EXTREMELY dangerous</w:t>
      </w:r>
      <w:r w:rsidRPr="00C9148B">
        <w:rPr>
          <w:rFonts w:ascii="Baskerville" w:hAnsi="Baskerville" w:cs="Baskerville"/>
          <w:bCs/>
          <w:color w:val="000000"/>
          <w:kern w:val="24"/>
          <w:sz w:val="22"/>
          <w:szCs w:val="22"/>
        </w:rPr>
        <w:t xml:space="preserve">.  </w:t>
      </w:r>
      <w:r w:rsidRPr="00C9148B">
        <w:rPr>
          <w:rFonts w:ascii="Baskerville" w:hAnsi="Baskerville" w:cs="Baskerville"/>
          <w:kern w:val="24"/>
          <w:sz w:val="22"/>
          <w:szCs w:val="22"/>
        </w:rPr>
        <w:t>And there is a big difference between when it is ok to sleep it off, and when you need to do the right thing, like calling 911, for a friend.</w:t>
      </w:r>
    </w:p>
    <w:p w14:paraId="2B35479E" w14:textId="77777777" w:rsidR="005D5F42" w:rsidRPr="00C9148B" w:rsidRDefault="005D5F42" w:rsidP="005D5F42">
      <w:pPr>
        <w:ind w:left="-1170" w:right="-1440" w:firstLine="90"/>
        <w:rPr>
          <w:rFonts w:ascii="Baskerville" w:hAnsi="Baskerville" w:cs="Baskerville"/>
          <w:kern w:val="24"/>
          <w:sz w:val="22"/>
          <w:szCs w:val="22"/>
        </w:rPr>
      </w:pPr>
    </w:p>
    <w:p w14:paraId="36093311" w14:textId="77777777" w:rsidR="005D5F42" w:rsidRDefault="005D5F42" w:rsidP="006E4C3B">
      <w:pPr>
        <w:ind w:left="-1170" w:right="-1440"/>
        <w:rPr>
          <w:rFonts w:ascii="Baskerville" w:hAnsi="Baskerville" w:cs="Baskerville"/>
          <w:b/>
          <w:kern w:val="24"/>
          <w:sz w:val="22"/>
          <w:szCs w:val="22"/>
          <w:u w:val="single"/>
        </w:rPr>
      </w:pPr>
      <w:r w:rsidRPr="00C9148B">
        <w:rPr>
          <w:rFonts w:ascii="Baskerville" w:hAnsi="Baskerville" w:cs="Baskerville"/>
          <w:b/>
          <w:kern w:val="24"/>
          <w:sz w:val="22"/>
          <w:szCs w:val="22"/>
          <w:u w:val="single"/>
        </w:rPr>
        <w:t>Here are the some of the critical symptoms of acute alcohol poisoning:</w:t>
      </w:r>
    </w:p>
    <w:p w14:paraId="4A0DB09B" w14:textId="77777777" w:rsidR="006E4C3B" w:rsidRPr="00C9148B" w:rsidRDefault="006E4C3B" w:rsidP="005D5F42">
      <w:pPr>
        <w:ind w:left="-1170" w:right="-1440" w:firstLine="90"/>
        <w:rPr>
          <w:rFonts w:ascii="Baskerville" w:hAnsi="Baskerville" w:cs="Baskerville"/>
          <w:b/>
          <w:kern w:val="24"/>
          <w:sz w:val="22"/>
          <w:szCs w:val="22"/>
          <w:u w:val="single"/>
        </w:rPr>
      </w:pPr>
    </w:p>
    <w:p w14:paraId="19F8F5A2" w14:textId="77777777" w:rsidR="005D5F42" w:rsidRPr="00C9148B" w:rsidRDefault="005D5F42" w:rsidP="005D5F42">
      <w:pPr>
        <w:ind w:left="-1170" w:right="-1440" w:firstLine="90"/>
        <w:rPr>
          <w:rFonts w:ascii="Baskerville" w:hAnsi="Baskerville" w:cs="Baskerville"/>
          <w:kern w:val="24"/>
          <w:sz w:val="22"/>
          <w:szCs w:val="22"/>
        </w:rPr>
      </w:pPr>
      <w:r w:rsidRPr="00C9148B">
        <w:rPr>
          <w:rFonts w:ascii="Baskerville" w:hAnsi="Baskerville" w:cs="Baskerville"/>
          <w:kern w:val="24"/>
          <w:sz w:val="22"/>
          <w:szCs w:val="22"/>
        </w:rPr>
        <w:tab/>
        <w:t>* Mental confusion, stupor, coma, or person cannot be roused</w:t>
      </w:r>
      <w:r w:rsidRPr="00C9148B">
        <w:rPr>
          <w:rFonts w:ascii="Baskerville" w:hAnsi="Baskerville" w:cs="Baskerville"/>
          <w:kern w:val="24"/>
          <w:sz w:val="22"/>
          <w:szCs w:val="22"/>
        </w:rPr>
        <w:tab/>
        <w:t>* Vomiting</w:t>
      </w:r>
      <w:r w:rsidRPr="00C9148B">
        <w:rPr>
          <w:rFonts w:ascii="Baskerville" w:hAnsi="Baskerville" w:cs="Baskerville"/>
          <w:kern w:val="24"/>
          <w:sz w:val="22"/>
          <w:szCs w:val="22"/>
        </w:rPr>
        <w:tab/>
        <w:t>* Seizures</w:t>
      </w:r>
    </w:p>
    <w:p w14:paraId="7EF41540" w14:textId="77777777" w:rsidR="005D5F42" w:rsidRDefault="005D5F42" w:rsidP="005D5F42">
      <w:pPr>
        <w:ind w:left="-1170" w:right="-1440" w:firstLine="90"/>
        <w:rPr>
          <w:rFonts w:ascii="Baskerville" w:hAnsi="Baskerville" w:cs="Baskerville"/>
          <w:kern w:val="24"/>
          <w:sz w:val="22"/>
          <w:szCs w:val="22"/>
        </w:rPr>
      </w:pPr>
      <w:r w:rsidRPr="00C9148B">
        <w:rPr>
          <w:rFonts w:ascii="Baskerville" w:hAnsi="Baskerville" w:cs="Baskerville"/>
          <w:kern w:val="24"/>
          <w:sz w:val="22"/>
          <w:szCs w:val="22"/>
        </w:rPr>
        <w:t xml:space="preserve">    </w:t>
      </w:r>
      <w:r w:rsidRPr="00C9148B">
        <w:rPr>
          <w:rFonts w:ascii="Baskerville" w:hAnsi="Baskerville" w:cs="Baskerville"/>
          <w:kern w:val="24"/>
          <w:sz w:val="22"/>
          <w:szCs w:val="22"/>
        </w:rPr>
        <w:tab/>
        <w:t>* Slow breathing (fewe</w:t>
      </w:r>
      <w:r>
        <w:rPr>
          <w:rFonts w:ascii="Baskerville" w:hAnsi="Baskerville" w:cs="Baskerville"/>
          <w:kern w:val="24"/>
          <w:sz w:val="22"/>
          <w:szCs w:val="22"/>
        </w:rPr>
        <w:t xml:space="preserve">r than eight breaths per minute </w:t>
      </w:r>
      <w:r w:rsidRPr="00C9148B">
        <w:rPr>
          <w:rFonts w:ascii="Baskerville" w:hAnsi="Baskerville" w:cs="Baskerville"/>
          <w:kern w:val="24"/>
          <w:sz w:val="22"/>
          <w:szCs w:val="22"/>
        </w:rPr>
        <w:t>* Irre</w:t>
      </w:r>
      <w:r>
        <w:rPr>
          <w:rFonts w:ascii="Baskerville" w:hAnsi="Baskerville" w:cs="Baskerville"/>
          <w:kern w:val="24"/>
          <w:sz w:val="22"/>
          <w:szCs w:val="22"/>
        </w:rPr>
        <w:t xml:space="preserve">gular or slow breathing rate  </w:t>
      </w:r>
      <w:r>
        <w:rPr>
          <w:rFonts w:ascii="Baskerville" w:hAnsi="Baskerville" w:cs="Baskerville"/>
          <w:kern w:val="24"/>
          <w:sz w:val="22"/>
          <w:szCs w:val="22"/>
        </w:rPr>
        <w:tab/>
      </w:r>
      <w:r w:rsidRPr="00C9148B">
        <w:rPr>
          <w:rFonts w:ascii="Baskerville" w:hAnsi="Baskerville" w:cs="Baskerville"/>
          <w:kern w:val="24"/>
          <w:sz w:val="22"/>
          <w:szCs w:val="22"/>
        </w:rPr>
        <w:t xml:space="preserve">* Hypothermia, bluish skin </w:t>
      </w:r>
    </w:p>
    <w:p w14:paraId="64D754D1" w14:textId="77777777" w:rsidR="006E4C3B" w:rsidRDefault="006E4C3B" w:rsidP="006E4C3B">
      <w:pPr>
        <w:ind w:right="-1440"/>
        <w:rPr>
          <w:rFonts w:ascii="Baskerville" w:hAnsi="Baskerville" w:cs="Baskerville"/>
          <w:kern w:val="24"/>
          <w:sz w:val="22"/>
          <w:szCs w:val="22"/>
        </w:rPr>
      </w:pPr>
    </w:p>
    <w:p w14:paraId="33DDB769" w14:textId="77777777" w:rsidR="006E4C3B" w:rsidRPr="00C9148B" w:rsidRDefault="006E4C3B" w:rsidP="005D5F42">
      <w:pPr>
        <w:ind w:left="-1170" w:right="-1440" w:firstLine="90"/>
        <w:rPr>
          <w:rFonts w:ascii="Baskerville" w:hAnsi="Baskerville" w:cs="Baskerville"/>
          <w:kern w:val="24"/>
          <w:sz w:val="22"/>
          <w:szCs w:val="22"/>
        </w:rPr>
      </w:pPr>
    </w:p>
    <w:p w14:paraId="74E02A70" w14:textId="77777777" w:rsidR="005D5F42" w:rsidRPr="00C9148B" w:rsidRDefault="005D5F42" w:rsidP="005D5F42">
      <w:pPr>
        <w:pStyle w:val="BodyText"/>
        <w:ind w:left="-1260" w:right="-1440"/>
        <w:rPr>
          <w:rFonts w:ascii="Baskerville" w:eastAsia="Times" w:hAnsi="Baskerville" w:cs="Baskerville"/>
          <w:b/>
          <w:color w:val="000000"/>
        </w:rPr>
      </w:pPr>
      <w:r w:rsidRPr="00C9148B">
        <w:rPr>
          <w:rFonts w:ascii="Baskerville" w:eastAsia="Times" w:hAnsi="Baskerville" w:cs="Baskerville"/>
          <w:b/>
          <w:noProof/>
          <w:color w:val="000000"/>
        </w:rPr>
        <w:drawing>
          <wp:inline distT="0" distB="0" distL="0" distR="0" wp14:anchorId="6CCA424A" wp14:editId="265E07A5">
            <wp:extent cx="3454400" cy="2794000"/>
            <wp:effectExtent l="2540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3454400" cy="2794000"/>
                    </a:xfrm>
                    <a:prstGeom prst="rect">
                      <a:avLst/>
                    </a:prstGeom>
                    <a:solidFill>
                      <a:srgbClr val="FFFFFF"/>
                    </a:solidFill>
                    <a:ln w="9525">
                      <a:noFill/>
                      <a:miter lim="800000"/>
                      <a:headEnd/>
                      <a:tailEnd/>
                    </a:ln>
                  </pic:spPr>
                </pic:pic>
              </a:graphicData>
            </a:graphic>
          </wp:inline>
        </w:drawing>
      </w:r>
      <w:r w:rsidRPr="00C9148B">
        <w:rPr>
          <w:rFonts w:ascii="Baskerville" w:eastAsia="Times" w:hAnsi="Baskerville" w:cs="Baskerville"/>
          <w:b/>
          <w:noProof/>
          <w:color w:val="000000"/>
        </w:rPr>
        <w:drawing>
          <wp:inline distT="0" distB="0" distL="0" distR="0" wp14:anchorId="00581B0A" wp14:editId="4F11F6CB">
            <wp:extent cx="3467100" cy="2806700"/>
            <wp:effectExtent l="2540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3467100" cy="2806700"/>
                    </a:xfrm>
                    <a:prstGeom prst="rect">
                      <a:avLst/>
                    </a:prstGeom>
                    <a:solidFill>
                      <a:srgbClr val="FFFFFF"/>
                    </a:solidFill>
                    <a:ln w="9525">
                      <a:noFill/>
                      <a:miter lim="800000"/>
                      <a:headEnd/>
                      <a:tailEnd/>
                    </a:ln>
                  </pic:spPr>
                </pic:pic>
              </a:graphicData>
            </a:graphic>
          </wp:inline>
        </w:drawing>
      </w:r>
      <w:r w:rsidRPr="00C9148B">
        <w:rPr>
          <w:rFonts w:ascii="Baskerville" w:eastAsia="Times" w:hAnsi="Baskerville" w:cs="Baskerville"/>
          <w:b/>
          <w:color w:val="000000"/>
        </w:rPr>
        <w:t xml:space="preserve">  </w:t>
      </w:r>
    </w:p>
    <w:p w14:paraId="56C903FF" w14:textId="77777777" w:rsidR="005D5F42" w:rsidRPr="00C9148B" w:rsidRDefault="005D5F42" w:rsidP="005D5F42">
      <w:pPr>
        <w:pStyle w:val="BodyText"/>
        <w:ind w:left="-1260" w:right="-1260"/>
        <w:rPr>
          <w:rFonts w:ascii="Baskerville" w:hAnsi="Baskerville" w:cs="Baskerville"/>
          <w:b/>
          <w:u w:val="single"/>
        </w:rPr>
      </w:pPr>
    </w:p>
    <w:p w14:paraId="4EFB72C2" w14:textId="77777777" w:rsidR="00DD57F6" w:rsidRDefault="005D5F42" w:rsidP="005D5F42">
      <w:pPr>
        <w:pStyle w:val="BodyText"/>
        <w:ind w:left="-1260" w:right="-1260"/>
        <w:rPr>
          <w:rFonts w:ascii="Baskerville" w:hAnsi="Baskerville" w:cs="Baskerville"/>
          <w:sz w:val="24"/>
        </w:rPr>
      </w:pPr>
      <w:r w:rsidRPr="00C9148B">
        <w:rPr>
          <w:rFonts w:ascii="Baskerville" w:hAnsi="Baskerville" w:cs="Baskerville"/>
          <w:b/>
          <w:u w:val="single"/>
        </w:rPr>
        <w:t>Effects At Specific B.A.C. Levels: </w:t>
      </w:r>
      <w:r w:rsidRPr="00C9148B">
        <w:rPr>
          <w:rFonts w:ascii="Baskerville" w:hAnsi="Baskerville" w:cs="Baskerville"/>
        </w:rPr>
        <w:t xml:space="preserve"> </w:t>
      </w:r>
      <w:r w:rsidRPr="00C9148B">
        <w:rPr>
          <w:rFonts w:ascii="Baskerville" w:hAnsi="Baskerville" w:cs="Baskerville"/>
        </w:rPr>
        <w:br/>
      </w:r>
      <w:r w:rsidRPr="00C9148B">
        <w:rPr>
          <w:rFonts w:ascii="Baskerville" w:hAnsi="Baskerville" w:cs="Baskerville"/>
          <w:sz w:val="24"/>
        </w:rPr>
        <w:br/>
      </w:r>
      <w:r w:rsidRPr="00C9148B">
        <w:rPr>
          <w:rFonts w:ascii="Baskerville" w:hAnsi="Baskerville" w:cs="Baskerville"/>
          <w:b/>
          <w:sz w:val="24"/>
        </w:rPr>
        <w:t>0.02-0.03 BAC</w:t>
      </w:r>
      <w:r w:rsidRPr="00C9148B">
        <w:rPr>
          <w:rFonts w:ascii="Baskerville" w:hAnsi="Baskerville" w:cs="Baskerville"/>
          <w:sz w:val="24"/>
        </w:rPr>
        <w:t xml:space="preserve">: </w:t>
      </w:r>
      <w:r w:rsidR="00DD57F6">
        <w:rPr>
          <w:rFonts w:ascii="Baskerville" w:hAnsi="Baskerville" w:cs="Baskerville"/>
          <w:sz w:val="24"/>
        </w:rPr>
        <w:t>Lightheaded, relaxed, sensation of warmth, may feel “high.” Minor impairment of judgement.</w:t>
      </w:r>
    </w:p>
    <w:p w14:paraId="5E7BE6B9" w14:textId="5BD1F6AF" w:rsidR="00566BCF" w:rsidRPr="006E4C3B" w:rsidRDefault="005D5F42" w:rsidP="006E4C3B">
      <w:pPr>
        <w:pStyle w:val="BodyText"/>
        <w:ind w:left="-1260" w:right="-1440"/>
        <w:rPr>
          <w:rFonts w:ascii="Baskerville" w:hAnsi="Baskerville" w:cs="Baskerville"/>
          <w:color w:val="000000"/>
          <w:sz w:val="24"/>
        </w:rPr>
      </w:pPr>
      <w:r w:rsidRPr="00C9148B">
        <w:rPr>
          <w:rFonts w:ascii="Baskerville" w:hAnsi="Baskerville" w:cs="Baskerville"/>
          <w:sz w:val="24"/>
        </w:rPr>
        <w:br/>
      </w:r>
      <w:r w:rsidRPr="00C9148B">
        <w:rPr>
          <w:rFonts w:ascii="Baskerville" w:hAnsi="Baskerville" w:cs="Baskerville"/>
          <w:b/>
          <w:sz w:val="24"/>
        </w:rPr>
        <w:t>0.04-0.06 BAC</w:t>
      </w:r>
      <w:r w:rsidRPr="00C9148B">
        <w:rPr>
          <w:rFonts w:ascii="Baskerville" w:hAnsi="Baskerville" w:cs="Baskerville"/>
          <w:sz w:val="24"/>
        </w:rPr>
        <w:t>: Feeling of</w:t>
      </w:r>
      <w:r w:rsidR="00DD57F6">
        <w:rPr>
          <w:rFonts w:ascii="Baskerville" w:hAnsi="Baskerville" w:cs="Baskerville"/>
          <w:sz w:val="24"/>
        </w:rPr>
        <w:t xml:space="preserve"> being “buzzed.”</w:t>
      </w:r>
      <w:r w:rsidRPr="00C9148B">
        <w:rPr>
          <w:rFonts w:ascii="Baskerville" w:hAnsi="Baskerville" w:cs="Baskerville"/>
          <w:sz w:val="24"/>
        </w:rPr>
        <w:t xml:space="preserve"> </w:t>
      </w:r>
      <w:r w:rsidR="00DD57F6">
        <w:rPr>
          <w:rFonts w:ascii="Baskerville" w:hAnsi="Baskerville" w:cs="Baskerville"/>
          <w:sz w:val="24"/>
        </w:rPr>
        <w:t>Will feel relaxed and euphoric</w:t>
      </w:r>
      <w:r w:rsidR="00566BCF">
        <w:rPr>
          <w:rFonts w:ascii="Baskerville" w:hAnsi="Baskerville" w:cs="Baskerville"/>
          <w:sz w:val="24"/>
        </w:rPr>
        <w:t xml:space="preserve"> (happy)</w:t>
      </w:r>
      <w:r w:rsidR="00DD57F6">
        <w:rPr>
          <w:rFonts w:ascii="Baskerville" w:hAnsi="Baskerville" w:cs="Baskerville"/>
          <w:sz w:val="24"/>
        </w:rPr>
        <w:t>,</w:t>
      </w:r>
      <w:r w:rsidRPr="00C9148B">
        <w:rPr>
          <w:rFonts w:ascii="Baskerville" w:hAnsi="Baskerville" w:cs="Baskerville"/>
          <w:sz w:val="24"/>
        </w:rPr>
        <w:t xml:space="preserve"> </w:t>
      </w:r>
      <w:r w:rsidR="00DD57F6">
        <w:rPr>
          <w:rFonts w:ascii="Baskerville" w:hAnsi="Baskerville" w:cs="Baskerville"/>
          <w:sz w:val="24"/>
        </w:rPr>
        <w:t>have lower inhibitions</w:t>
      </w:r>
      <w:r w:rsidRPr="00C9148B">
        <w:rPr>
          <w:rFonts w:ascii="Baskerville" w:hAnsi="Baskerville" w:cs="Baskerville"/>
          <w:sz w:val="24"/>
        </w:rPr>
        <w:t>. Some minor impa</w:t>
      </w:r>
      <w:r w:rsidR="00DD57F6">
        <w:rPr>
          <w:rFonts w:ascii="Baskerville" w:hAnsi="Baskerville" w:cs="Baskerville"/>
          <w:sz w:val="24"/>
        </w:rPr>
        <w:t xml:space="preserve">irment of reasoning and memory.  Less cautious. </w:t>
      </w:r>
      <w:r w:rsidRPr="00C9148B">
        <w:rPr>
          <w:rFonts w:ascii="Baskerville" w:hAnsi="Baskerville" w:cs="Baskerville"/>
          <w:sz w:val="24"/>
        </w:rPr>
        <w:t>Your behavior may become exaggerated and emotions intensified (Good emotions are better, bad emotions are worse)</w:t>
      </w:r>
      <w:r w:rsidRPr="00C9148B">
        <w:rPr>
          <w:rFonts w:ascii="Baskerville" w:hAnsi="Baskerville" w:cs="Baskerville"/>
          <w:sz w:val="24"/>
        </w:rPr>
        <w:br/>
      </w:r>
      <w:r w:rsidRPr="00C9148B">
        <w:rPr>
          <w:rFonts w:ascii="Baskerville" w:hAnsi="Baskerville" w:cs="Baskerville"/>
          <w:sz w:val="24"/>
        </w:rPr>
        <w:br/>
      </w:r>
      <w:r w:rsidRPr="00C9148B">
        <w:rPr>
          <w:rFonts w:ascii="Baskerville" w:hAnsi="Baskerville" w:cs="Baskerville"/>
          <w:b/>
          <w:sz w:val="24"/>
        </w:rPr>
        <w:t>0.07-0.09 BAC</w:t>
      </w:r>
      <w:r w:rsidRPr="00C9148B">
        <w:rPr>
          <w:rFonts w:ascii="Baskerville" w:hAnsi="Baskerville" w:cs="Baskerville"/>
          <w:sz w:val="24"/>
        </w:rPr>
        <w:t xml:space="preserve">: </w:t>
      </w:r>
      <w:r w:rsidR="00DD57F6">
        <w:rPr>
          <w:rFonts w:ascii="Baskerville" w:hAnsi="Baskerville" w:cs="Baskerville"/>
          <w:sz w:val="24"/>
        </w:rPr>
        <w:t>Legally drunk. I</w:t>
      </w:r>
      <w:r w:rsidRPr="00C9148B">
        <w:rPr>
          <w:rFonts w:ascii="Baskerville" w:hAnsi="Baskerville" w:cs="Baskerville"/>
          <w:sz w:val="24"/>
        </w:rPr>
        <w:t>mpairment of balance, speech, vision, reaction time, and hearing. Euphoria. Judgment and self-control are reduced, and caution,</w:t>
      </w:r>
      <w:r w:rsidR="00DD57F6">
        <w:rPr>
          <w:rFonts w:ascii="Baskerville" w:hAnsi="Baskerville" w:cs="Baskerville"/>
          <w:sz w:val="24"/>
        </w:rPr>
        <w:t xml:space="preserve"> reason and memory are impaired</w:t>
      </w:r>
      <w:r w:rsidRPr="00C9148B">
        <w:rPr>
          <w:rFonts w:ascii="Baskerville" w:hAnsi="Baskerville" w:cs="Baskerville"/>
          <w:sz w:val="24"/>
        </w:rPr>
        <w:t>. You will probably believe that you are functioning better than you really are.</w:t>
      </w:r>
      <w:r w:rsidRPr="00C9148B">
        <w:rPr>
          <w:rFonts w:ascii="Baskerville" w:hAnsi="Baskerville" w:cs="Baskerville"/>
          <w:sz w:val="24"/>
        </w:rPr>
        <w:br/>
      </w:r>
      <w:r w:rsidRPr="00C9148B">
        <w:rPr>
          <w:rFonts w:ascii="Baskerville" w:hAnsi="Baskerville" w:cs="Baskerville"/>
          <w:sz w:val="24"/>
        </w:rPr>
        <w:br/>
      </w:r>
      <w:r w:rsidRPr="00C9148B">
        <w:rPr>
          <w:rFonts w:ascii="Baskerville" w:hAnsi="Baskerville" w:cs="Baskerville"/>
          <w:b/>
          <w:sz w:val="24"/>
        </w:rPr>
        <w:t>0.10-0.125 BAC</w:t>
      </w:r>
      <w:r w:rsidRPr="00C9148B">
        <w:rPr>
          <w:rFonts w:ascii="Baskerville" w:hAnsi="Baskerville" w:cs="Baskerville"/>
          <w:sz w:val="24"/>
        </w:rPr>
        <w:t>: Significant impairment of motor coordination and loss of good judgment. Speech may be slurred; balance, vision, reaction time and hea</w:t>
      </w:r>
      <w:r w:rsidR="00566BCF">
        <w:rPr>
          <w:rFonts w:ascii="Baskerville" w:hAnsi="Baskerville" w:cs="Baskerville"/>
          <w:sz w:val="24"/>
        </w:rPr>
        <w:t>ring will be impaired. Euphoric.</w:t>
      </w:r>
      <w:r w:rsidRPr="00C9148B">
        <w:rPr>
          <w:rFonts w:ascii="Baskerville" w:hAnsi="Baskerville" w:cs="Baskerville"/>
          <w:sz w:val="24"/>
        </w:rPr>
        <w:br/>
      </w:r>
      <w:r w:rsidRPr="00C9148B">
        <w:rPr>
          <w:rFonts w:ascii="Baskerville" w:hAnsi="Baskerville" w:cs="Baskerville"/>
          <w:sz w:val="24"/>
        </w:rPr>
        <w:br/>
      </w:r>
      <w:r w:rsidRPr="00C9148B">
        <w:rPr>
          <w:rFonts w:ascii="Baskerville" w:hAnsi="Baskerville" w:cs="Baskerville"/>
          <w:b/>
          <w:sz w:val="24"/>
        </w:rPr>
        <w:t>0.13-0.15 BAC</w:t>
      </w:r>
      <w:r w:rsidRPr="00C9148B">
        <w:rPr>
          <w:rFonts w:ascii="Baskerville" w:hAnsi="Baskerville" w:cs="Baskerville"/>
          <w:sz w:val="24"/>
        </w:rPr>
        <w:t>: Gross motor impairment and lack of physical control. Blurred vision and major loss of balance. Euphoria is reduced and dysphoria (anxiety, restlessness) is beginning to appear. Judgment is severely impaired.</w:t>
      </w:r>
      <w:r w:rsidRPr="00C9148B">
        <w:rPr>
          <w:rFonts w:ascii="Baskerville" w:hAnsi="Baskerville" w:cs="Baskerville"/>
          <w:sz w:val="24"/>
        </w:rPr>
        <w:br/>
      </w:r>
      <w:r w:rsidRPr="00C9148B">
        <w:rPr>
          <w:rFonts w:ascii="Baskerville" w:hAnsi="Baskerville" w:cs="Baskerville"/>
          <w:sz w:val="24"/>
        </w:rPr>
        <w:br/>
      </w:r>
      <w:r w:rsidRPr="00C9148B">
        <w:rPr>
          <w:rFonts w:ascii="Baskerville" w:hAnsi="Baskerville" w:cs="Baskerville"/>
          <w:b/>
          <w:sz w:val="24"/>
        </w:rPr>
        <w:t>0.16-0.19 BAC</w:t>
      </w:r>
      <w:r w:rsidRPr="00C9148B">
        <w:rPr>
          <w:rFonts w:ascii="Baskerville" w:hAnsi="Baskerville" w:cs="Baskerville"/>
          <w:sz w:val="24"/>
        </w:rPr>
        <w:t>:</w:t>
      </w:r>
      <w:r w:rsidR="00566BCF">
        <w:rPr>
          <w:rFonts w:ascii="Baskerville" w:hAnsi="Baskerville" w:cs="Baskerville"/>
          <w:sz w:val="24"/>
        </w:rPr>
        <w:t xml:space="preserve"> VERY drunk: Strong state of depression, nausea, disorientation, feeling very dizzy. Increased loss of motor impairment, blurry vision.</w:t>
      </w:r>
      <w:r w:rsidRPr="00C9148B">
        <w:rPr>
          <w:rFonts w:ascii="Baskerville" w:hAnsi="Baskerville" w:cs="Baskerville"/>
          <w:sz w:val="24"/>
        </w:rPr>
        <w:t xml:space="preserve"> </w:t>
      </w:r>
      <w:r w:rsidR="00566BCF">
        <w:rPr>
          <w:rFonts w:ascii="Baskerville" w:hAnsi="Baskerville" w:cs="Baskerville"/>
          <w:sz w:val="24"/>
        </w:rPr>
        <w:t>Strong feelings of dysphoria.</w:t>
      </w:r>
      <w:r w:rsidRPr="00C9148B">
        <w:rPr>
          <w:rFonts w:ascii="Baskerville" w:hAnsi="Baskerville" w:cs="Baskerville"/>
          <w:sz w:val="24"/>
        </w:rPr>
        <w:t xml:space="preserve"> The drinker has the appearance of a "sloppy drunk."</w:t>
      </w:r>
      <w:r w:rsidRPr="00C9148B">
        <w:rPr>
          <w:rFonts w:ascii="Baskerville" w:hAnsi="Baskerville" w:cs="Baskerville"/>
          <w:sz w:val="24"/>
        </w:rPr>
        <w:br/>
      </w:r>
      <w:r w:rsidRPr="00C9148B">
        <w:rPr>
          <w:rFonts w:ascii="Baskerville" w:hAnsi="Baskerville" w:cs="Baskerville"/>
          <w:sz w:val="24"/>
        </w:rPr>
        <w:br/>
      </w:r>
      <w:r w:rsidRPr="00C9148B">
        <w:rPr>
          <w:rFonts w:ascii="Baskerville" w:hAnsi="Baskerville" w:cs="Baskerville"/>
          <w:b/>
          <w:sz w:val="24"/>
        </w:rPr>
        <w:t>0.20</w:t>
      </w:r>
      <w:r w:rsidR="00566BCF">
        <w:rPr>
          <w:rFonts w:ascii="Baskerville" w:hAnsi="Baskerville" w:cs="Baskerville"/>
          <w:b/>
          <w:sz w:val="24"/>
        </w:rPr>
        <w:t>-.24</w:t>
      </w:r>
      <w:r w:rsidRPr="00C9148B">
        <w:rPr>
          <w:rFonts w:ascii="Baskerville" w:hAnsi="Baskerville" w:cs="Baskerville"/>
          <w:b/>
          <w:sz w:val="24"/>
        </w:rPr>
        <w:t xml:space="preserve"> BAC</w:t>
      </w:r>
      <w:r w:rsidRPr="00C9148B">
        <w:rPr>
          <w:rFonts w:ascii="Baskerville" w:hAnsi="Baskerville" w:cs="Baskerville"/>
          <w:sz w:val="24"/>
        </w:rPr>
        <w:t>: Felling</w:t>
      </w:r>
      <w:r w:rsidR="00566BCF">
        <w:rPr>
          <w:rFonts w:ascii="Baskerville" w:hAnsi="Baskerville" w:cs="Baskerville"/>
          <w:sz w:val="24"/>
        </w:rPr>
        <w:t xml:space="preserve"> very dazed and </w:t>
      </w:r>
      <w:r w:rsidRPr="00C9148B">
        <w:rPr>
          <w:rFonts w:ascii="Baskerville" w:hAnsi="Baskerville" w:cs="Baskerville"/>
          <w:sz w:val="24"/>
        </w:rPr>
        <w:t>co</w:t>
      </w:r>
      <w:r w:rsidR="00566BCF">
        <w:rPr>
          <w:rFonts w:ascii="Baskerville" w:hAnsi="Baskerville" w:cs="Baskerville"/>
          <w:sz w:val="24"/>
        </w:rPr>
        <w:t>nfused.</w:t>
      </w:r>
      <w:r w:rsidRPr="00C9148B">
        <w:rPr>
          <w:rFonts w:ascii="Baskerville" w:hAnsi="Baskerville" w:cs="Baskerville"/>
          <w:sz w:val="24"/>
        </w:rPr>
        <w:t xml:space="preserve"> May need help to </w:t>
      </w:r>
      <w:r w:rsidR="00566BCF">
        <w:rPr>
          <w:rFonts w:ascii="Baskerville" w:hAnsi="Baskerville" w:cs="Baskerville"/>
          <w:sz w:val="24"/>
        </w:rPr>
        <w:t xml:space="preserve">stand or walk. </w:t>
      </w:r>
      <w:r w:rsidRPr="00C9148B">
        <w:rPr>
          <w:rFonts w:ascii="Baskerville" w:hAnsi="Baskerville" w:cs="Baskerville"/>
          <w:sz w:val="24"/>
        </w:rPr>
        <w:t xml:space="preserve"> </w:t>
      </w:r>
      <w:r w:rsidR="00566BCF">
        <w:rPr>
          <w:rFonts w:ascii="Baskerville" w:hAnsi="Baskerville" w:cs="Baskerville"/>
          <w:sz w:val="24"/>
        </w:rPr>
        <w:t>Likely to</w:t>
      </w:r>
      <w:r w:rsidRPr="00C9148B">
        <w:rPr>
          <w:rFonts w:ascii="Baskerville" w:hAnsi="Baskerville" w:cs="Baskerville"/>
          <w:sz w:val="24"/>
        </w:rPr>
        <w:t xml:space="preserve"> experience nausea and vomiting at this level. The gag reflex is impaired and you can choke if you do vomit. Blackouts are likely at this level so you may not remember what has happened.</w:t>
      </w:r>
      <w:r w:rsidR="00566BCF">
        <w:rPr>
          <w:rFonts w:ascii="Baskerville" w:hAnsi="Baskerville" w:cs="Baskerville"/>
          <w:sz w:val="24"/>
        </w:rPr>
        <w:t xml:space="preserve"> Decreased sensations of pain.</w:t>
      </w:r>
      <w:r w:rsidRPr="00C9148B">
        <w:rPr>
          <w:rFonts w:ascii="Baskerville" w:hAnsi="Baskerville" w:cs="Baskerville"/>
          <w:sz w:val="24"/>
        </w:rPr>
        <w:br/>
      </w:r>
      <w:r w:rsidRPr="00C9148B">
        <w:rPr>
          <w:rFonts w:ascii="Baskerville" w:hAnsi="Baskerville" w:cs="Baskerville"/>
          <w:sz w:val="24"/>
        </w:rPr>
        <w:br/>
      </w:r>
      <w:r w:rsidRPr="00C9148B">
        <w:rPr>
          <w:rFonts w:ascii="Baskerville" w:hAnsi="Baskerville" w:cs="Baskerville"/>
          <w:b/>
          <w:sz w:val="24"/>
        </w:rPr>
        <w:t>0.25</w:t>
      </w:r>
      <w:r w:rsidR="00566BCF">
        <w:rPr>
          <w:rFonts w:ascii="Baskerville" w:hAnsi="Baskerville" w:cs="Baskerville"/>
          <w:b/>
          <w:sz w:val="24"/>
        </w:rPr>
        <w:t>-.30</w:t>
      </w:r>
      <w:r w:rsidRPr="00C9148B">
        <w:rPr>
          <w:rFonts w:ascii="Baskerville" w:hAnsi="Baskerville" w:cs="Baskerville"/>
          <w:b/>
          <w:sz w:val="24"/>
        </w:rPr>
        <w:t xml:space="preserve"> BAC</w:t>
      </w:r>
      <w:r w:rsidRPr="00C9148B">
        <w:rPr>
          <w:rFonts w:ascii="Baskerville" w:hAnsi="Baskerville" w:cs="Baskerville"/>
          <w:sz w:val="24"/>
        </w:rPr>
        <w:t>: All mental, physical and sensory functions are severely impaired. Increased risk of choking on vomit and of seriously injuring yourself by falls or other accidents.</w:t>
      </w:r>
      <w:r w:rsidR="00566BCF">
        <w:rPr>
          <w:rFonts w:ascii="Baskerville" w:hAnsi="Baskerville" w:cs="Baskerville"/>
          <w:sz w:val="24"/>
        </w:rPr>
        <w:t xml:space="preserve"> Very little comprehension of where you are, may pass out suddenly.</w:t>
      </w:r>
      <w:r w:rsidRPr="00C9148B">
        <w:rPr>
          <w:rFonts w:ascii="Baskerville" w:hAnsi="Baskerville" w:cs="Baskerville"/>
          <w:sz w:val="24"/>
        </w:rPr>
        <w:br/>
      </w:r>
      <w:r w:rsidRPr="00C9148B">
        <w:rPr>
          <w:rFonts w:ascii="Baskerville" w:hAnsi="Baskerville" w:cs="Baskerville"/>
          <w:sz w:val="24"/>
        </w:rPr>
        <w:br/>
      </w:r>
      <w:r w:rsidRPr="00C9148B">
        <w:rPr>
          <w:rFonts w:ascii="Baskerville" w:hAnsi="Baskerville" w:cs="Baskerville"/>
          <w:b/>
          <w:sz w:val="24"/>
        </w:rPr>
        <w:t xml:space="preserve">0.35 </w:t>
      </w:r>
      <w:r w:rsidR="00566BCF">
        <w:rPr>
          <w:rFonts w:ascii="Baskerville" w:hAnsi="Baskerville" w:cs="Baskerville"/>
          <w:b/>
          <w:sz w:val="24"/>
        </w:rPr>
        <w:t xml:space="preserve">and up </w:t>
      </w:r>
      <w:r w:rsidRPr="00C9148B">
        <w:rPr>
          <w:rFonts w:ascii="Baskerville" w:hAnsi="Baskerville" w:cs="Baskerville"/>
          <w:b/>
          <w:sz w:val="24"/>
        </w:rPr>
        <w:t>BAC:</w:t>
      </w:r>
      <w:r w:rsidRPr="00C9148B">
        <w:rPr>
          <w:rFonts w:ascii="Baskerville" w:hAnsi="Baskerville" w:cs="Baskerville"/>
          <w:sz w:val="24"/>
        </w:rPr>
        <w:t xml:space="preserve"> Coma is</w:t>
      </w:r>
      <w:r w:rsidR="00566BCF">
        <w:rPr>
          <w:rFonts w:ascii="Baskerville" w:hAnsi="Baskerville" w:cs="Baskerville"/>
          <w:sz w:val="24"/>
        </w:rPr>
        <w:t xml:space="preserve"> likely.</w:t>
      </w:r>
      <w:r w:rsidRPr="00C9148B">
        <w:rPr>
          <w:rFonts w:ascii="Baskerville" w:hAnsi="Baskerville" w:cs="Baskerville"/>
          <w:sz w:val="24"/>
        </w:rPr>
        <w:t xml:space="preserve"> This is the level of surgical anesthesia.</w:t>
      </w:r>
      <w:r w:rsidR="00566BCF">
        <w:rPr>
          <w:rFonts w:ascii="Baskerville" w:hAnsi="Baskerville" w:cs="Baskerville"/>
          <w:sz w:val="24"/>
        </w:rPr>
        <w:t xml:space="preserve"> Acute alcohol poisoning, death due to respiratory arrest (stop breathing) is likely in 50% of drinkers.</w:t>
      </w:r>
      <w:r w:rsidRPr="00C9148B">
        <w:rPr>
          <w:rFonts w:ascii="Baskerville" w:hAnsi="Baskerville" w:cs="Baskerville"/>
          <w:color w:val="000000"/>
          <w:sz w:val="24"/>
          <w:u w:val="single"/>
        </w:rPr>
        <w:br/>
      </w:r>
    </w:p>
    <w:p w14:paraId="01622972" w14:textId="77777777" w:rsidR="005D5F42" w:rsidRPr="00C9148B" w:rsidRDefault="005D5F42" w:rsidP="005D5F42">
      <w:pPr>
        <w:pStyle w:val="BodyText"/>
        <w:ind w:right="-558"/>
        <w:rPr>
          <w:rFonts w:ascii="Baskerville" w:hAnsi="Baskerville" w:cs="Baskerville"/>
          <w:b/>
          <w:color w:val="000000"/>
          <w:sz w:val="20"/>
          <w:u w:val="single"/>
        </w:rPr>
      </w:pPr>
    </w:p>
    <w:p w14:paraId="2DDC98D6" w14:textId="77777777" w:rsidR="005D5F42" w:rsidRPr="00C9148B" w:rsidRDefault="005D5F42" w:rsidP="005D5F42">
      <w:pPr>
        <w:pStyle w:val="BodyText"/>
        <w:ind w:left="-1080" w:right="-1170"/>
        <w:rPr>
          <w:rFonts w:ascii="Baskerville" w:hAnsi="Baskerville" w:cs="Baskerville"/>
          <w:color w:val="000000"/>
          <w:sz w:val="20"/>
        </w:rPr>
      </w:pPr>
      <w:r w:rsidRPr="00C9148B">
        <w:rPr>
          <w:rFonts w:ascii="Baskerville" w:hAnsi="Baskerville" w:cs="Baskerville"/>
          <w:b/>
          <w:color w:val="000000"/>
          <w:sz w:val="20"/>
          <w:u w:val="single"/>
        </w:rPr>
        <w:lastRenderedPageBreak/>
        <w:t>Use the article and BAC tables and effects list above to answer the questions below:</w:t>
      </w:r>
      <w:r w:rsidRPr="00C9148B">
        <w:rPr>
          <w:rFonts w:ascii="Baskerville" w:hAnsi="Baskerville" w:cs="Baskerville"/>
          <w:color w:val="000000"/>
          <w:sz w:val="20"/>
        </w:rPr>
        <w:br/>
      </w:r>
    </w:p>
    <w:p w14:paraId="5FAA506D" w14:textId="2893F38B" w:rsidR="003B7E23" w:rsidRDefault="003B7E23" w:rsidP="003B7E23">
      <w:pPr>
        <w:pStyle w:val="BodyText"/>
        <w:numPr>
          <w:ilvl w:val="0"/>
          <w:numId w:val="13"/>
        </w:numPr>
        <w:spacing w:after="120"/>
        <w:ind w:left="-1080" w:right="-1170"/>
        <w:rPr>
          <w:rFonts w:ascii="Baskerville" w:hAnsi="Baskerville" w:cs="Baskerville"/>
          <w:color w:val="000000"/>
          <w:sz w:val="20"/>
        </w:rPr>
      </w:pPr>
      <w:r>
        <w:rPr>
          <w:rFonts w:ascii="Baskerville" w:hAnsi="Baskerville" w:cs="Baskerville"/>
          <w:color w:val="000000"/>
          <w:sz w:val="20"/>
        </w:rPr>
        <w:t>Describe the process through which alcohol gets to the brain.  Include how quickly it occurs.</w:t>
      </w:r>
    </w:p>
    <w:p w14:paraId="4EF2E5E6" w14:textId="77777777" w:rsidR="003B7E23" w:rsidRDefault="003B7E23" w:rsidP="003B7E23">
      <w:pPr>
        <w:pStyle w:val="BodyText"/>
        <w:spacing w:after="120"/>
        <w:ind w:right="-1170"/>
        <w:rPr>
          <w:rFonts w:ascii="Baskerville" w:hAnsi="Baskerville" w:cs="Baskerville"/>
          <w:color w:val="000000"/>
          <w:sz w:val="20"/>
        </w:rPr>
      </w:pPr>
    </w:p>
    <w:p w14:paraId="42BBB2F5" w14:textId="77777777" w:rsidR="00A71939" w:rsidRDefault="00A71939" w:rsidP="003B7E23">
      <w:pPr>
        <w:pStyle w:val="BodyText"/>
        <w:spacing w:after="120"/>
        <w:ind w:right="-1170"/>
        <w:rPr>
          <w:rFonts w:ascii="Baskerville" w:hAnsi="Baskerville" w:cs="Baskerville"/>
          <w:color w:val="000000"/>
          <w:sz w:val="20"/>
        </w:rPr>
      </w:pPr>
    </w:p>
    <w:p w14:paraId="35CD4662" w14:textId="77777777" w:rsidR="00A71939" w:rsidRPr="003B7E23" w:rsidRDefault="00A71939" w:rsidP="003B7E23">
      <w:pPr>
        <w:pStyle w:val="BodyText"/>
        <w:spacing w:after="120"/>
        <w:ind w:right="-1170"/>
        <w:rPr>
          <w:rFonts w:ascii="Baskerville" w:hAnsi="Baskerville" w:cs="Baskerville"/>
          <w:color w:val="000000"/>
          <w:sz w:val="20"/>
        </w:rPr>
      </w:pPr>
    </w:p>
    <w:p w14:paraId="02E019D9" w14:textId="77777777" w:rsidR="005D5F42" w:rsidRPr="00C9148B" w:rsidRDefault="005D5F42" w:rsidP="003B7E23">
      <w:pPr>
        <w:pStyle w:val="BodyText"/>
        <w:numPr>
          <w:ilvl w:val="0"/>
          <w:numId w:val="13"/>
        </w:numPr>
        <w:spacing w:after="120"/>
        <w:ind w:left="-1080" w:right="-1440"/>
        <w:rPr>
          <w:rFonts w:ascii="Baskerville" w:hAnsi="Baskerville" w:cs="Baskerville"/>
          <w:color w:val="000000"/>
          <w:sz w:val="20"/>
        </w:rPr>
      </w:pPr>
      <w:r w:rsidRPr="00C9148B">
        <w:rPr>
          <w:rFonts w:ascii="Baskerville" w:hAnsi="Baskerville" w:cs="Baskerville"/>
          <w:color w:val="000000"/>
          <w:sz w:val="20"/>
        </w:rPr>
        <w:t xml:space="preserve">Identify the seven factors that determine what your BAC will be </w:t>
      </w:r>
      <w:r w:rsidRPr="00C9148B">
        <w:rPr>
          <w:rFonts w:ascii="Baskerville" w:hAnsi="Baskerville" w:cs="Baskerville"/>
          <w:b/>
          <w:color w:val="000000"/>
          <w:sz w:val="20"/>
        </w:rPr>
        <w:t>AND</w:t>
      </w:r>
      <w:r w:rsidRPr="00C9148B">
        <w:rPr>
          <w:rFonts w:ascii="Baskerville" w:hAnsi="Baskerville" w:cs="Baskerville"/>
          <w:color w:val="000000"/>
          <w:sz w:val="20"/>
        </w:rPr>
        <w:t xml:space="preserve"> circle the two that primarily determine how alcohol will affect you.</w:t>
      </w:r>
    </w:p>
    <w:p w14:paraId="6A4C391D" w14:textId="4710AC83" w:rsidR="005D5F42" w:rsidRDefault="003B7E23" w:rsidP="005D5F42">
      <w:pPr>
        <w:pStyle w:val="BodyText"/>
        <w:ind w:left="-1080" w:right="-1170"/>
        <w:rPr>
          <w:rFonts w:ascii="Baskerville" w:hAnsi="Baskerville" w:cs="Baskerville"/>
          <w:color w:val="000000"/>
          <w:sz w:val="20"/>
        </w:rPr>
      </w:pPr>
      <w:r>
        <w:rPr>
          <w:rFonts w:ascii="Baskerville" w:hAnsi="Baskerville" w:cs="Baskerville"/>
          <w:color w:val="000000"/>
          <w:sz w:val="20"/>
        </w:rPr>
        <w:t>a.</w:t>
      </w:r>
      <w:r>
        <w:rPr>
          <w:rFonts w:ascii="Baskerville" w:hAnsi="Baskerville" w:cs="Baskerville"/>
          <w:color w:val="000000"/>
          <w:sz w:val="20"/>
        </w:rPr>
        <w:tab/>
      </w:r>
      <w:r>
        <w:rPr>
          <w:rFonts w:ascii="Baskerville" w:hAnsi="Baskerville" w:cs="Baskerville"/>
          <w:color w:val="000000"/>
          <w:sz w:val="20"/>
        </w:rPr>
        <w:tab/>
      </w:r>
      <w:r>
        <w:rPr>
          <w:rFonts w:ascii="Baskerville" w:hAnsi="Baskerville" w:cs="Baskerville"/>
          <w:color w:val="000000"/>
          <w:sz w:val="20"/>
        </w:rPr>
        <w:tab/>
      </w:r>
      <w:r>
        <w:rPr>
          <w:rFonts w:ascii="Baskerville" w:hAnsi="Baskerville" w:cs="Baskerville"/>
          <w:color w:val="000000"/>
          <w:sz w:val="20"/>
        </w:rPr>
        <w:tab/>
        <w:t>b.</w:t>
      </w:r>
      <w:r>
        <w:rPr>
          <w:rFonts w:ascii="Baskerville" w:hAnsi="Baskerville" w:cs="Baskerville"/>
          <w:color w:val="000000"/>
          <w:sz w:val="20"/>
        </w:rPr>
        <w:tab/>
      </w:r>
      <w:r>
        <w:rPr>
          <w:rFonts w:ascii="Baskerville" w:hAnsi="Baskerville" w:cs="Baskerville"/>
          <w:color w:val="000000"/>
          <w:sz w:val="20"/>
        </w:rPr>
        <w:tab/>
      </w:r>
      <w:r>
        <w:rPr>
          <w:rFonts w:ascii="Baskerville" w:hAnsi="Baskerville" w:cs="Baskerville"/>
          <w:color w:val="000000"/>
          <w:sz w:val="20"/>
        </w:rPr>
        <w:tab/>
      </w:r>
      <w:r>
        <w:rPr>
          <w:rFonts w:ascii="Baskerville" w:hAnsi="Baskerville" w:cs="Baskerville"/>
          <w:color w:val="000000"/>
          <w:sz w:val="20"/>
        </w:rPr>
        <w:tab/>
        <w:t>c.</w:t>
      </w:r>
      <w:r>
        <w:rPr>
          <w:rFonts w:ascii="Baskerville" w:hAnsi="Baskerville" w:cs="Baskerville"/>
          <w:color w:val="000000"/>
          <w:sz w:val="20"/>
        </w:rPr>
        <w:tab/>
      </w:r>
      <w:r>
        <w:rPr>
          <w:rFonts w:ascii="Baskerville" w:hAnsi="Baskerville" w:cs="Baskerville"/>
          <w:color w:val="000000"/>
          <w:sz w:val="20"/>
        </w:rPr>
        <w:tab/>
      </w:r>
      <w:r>
        <w:rPr>
          <w:rFonts w:ascii="Baskerville" w:hAnsi="Baskerville" w:cs="Baskerville"/>
          <w:color w:val="000000"/>
          <w:sz w:val="20"/>
        </w:rPr>
        <w:tab/>
      </w:r>
      <w:r>
        <w:rPr>
          <w:rFonts w:ascii="Baskerville" w:hAnsi="Baskerville" w:cs="Baskerville"/>
          <w:color w:val="000000"/>
          <w:sz w:val="20"/>
        </w:rPr>
        <w:tab/>
        <w:t>d.</w:t>
      </w:r>
    </w:p>
    <w:p w14:paraId="2E3875EC" w14:textId="77777777" w:rsidR="003B7E23" w:rsidRDefault="003B7E23" w:rsidP="005D5F42">
      <w:pPr>
        <w:pStyle w:val="BodyText"/>
        <w:ind w:left="-1080" w:right="-1170"/>
        <w:rPr>
          <w:rFonts w:ascii="Baskerville" w:hAnsi="Baskerville" w:cs="Baskerville"/>
          <w:color w:val="000000"/>
          <w:sz w:val="20"/>
        </w:rPr>
      </w:pPr>
    </w:p>
    <w:p w14:paraId="65B6E5E5" w14:textId="349E66E5" w:rsidR="003B7E23" w:rsidRPr="00C9148B" w:rsidRDefault="003B7E23" w:rsidP="005D5F42">
      <w:pPr>
        <w:pStyle w:val="BodyText"/>
        <w:ind w:left="-1080" w:right="-1170"/>
        <w:rPr>
          <w:rFonts w:ascii="Baskerville" w:hAnsi="Baskerville" w:cs="Baskerville"/>
          <w:color w:val="000000"/>
          <w:sz w:val="20"/>
        </w:rPr>
      </w:pPr>
      <w:r>
        <w:rPr>
          <w:rFonts w:ascii="Baskerville" w:hAnsi="Baskerville" w:cs="Baskerville"/>
          <w:color w:val="000000"/>
          <w:sz w:val="20"/>
        </w:rPr>
        <w:t>e.</w:t>
      </w:r>
      <w:r>
        <w:rPr>
          <w:rFonts w:ascii="Baskerville" w:hAnsi="Baskerville" w:cs="Baskerville"/>
          <w:color w:val="000000"/>
          <w:sz w:val="20"/>
        </w:rPr>
        <w:tab/>
      </w:r>
      <w:r>
        <w:rPr>
          <w:rFonts w:ascii="Baskerville" w:hAnsi="Baskerville" w:cs="Baskerville"/>
          <w:color w:val="000000"/>
          <w:sz w:val="20"/>
        </w:rPr>
        <w:tab/>
      </w:r>
      <w:r>
        <w:rPr>
          <w:rFonts w:ascii="Baskerville" w:hAnsi="Baskerville" w:cs="Baskerville"/>
          <w:color w:val="000000"/>
          <w:sz w:val="20"/>
        </w:rPr>
        <w:tab/>
      </w:r>
      <w:r>
        <w:rPr>
          <w:rFonts w:ascii="Baskerville" w:hAnsi="Baskerville" w:cs="Baskerville"/>
          <w:color w:val="000000"/>
          <w:sz w:val="20"/>
        </w:rPr>
        <w:tab/>
        <w:t>f.</w:t>
      </w:r>
      <w:r>
        <w:rPr>
          <w:rFonts w:ascii="Baskerville" w:hAnsi="Baskerville" w:cs="Baskerville"/>
          <w:color w:val="000000"/>
          <w:sz w:val="20"/>
        </w:rPr>
        <w:tab/>
      </w:r>
      <w:r>
        <w:rPr>
          <w:rFonts w:ascii="Baskerville" w:hAnsi="Baskerville" w:cs="Baskerville"/>
          <w:color w:val="000000"/>
          <w:sz w:val="20"/>
        </w:rPr>
        <w:tab/>
      </w:r>
      <w:r>
        <w:rPr>
          <w:rFonts w:ascii="Baskerville" w:hAnsi="Baskerville" w:cs="Baskerville"/>
          <w:color w:val="000000"/>
          <w:sz w:val="20"/>
        </w:rPr>
        <w:tab/>
      </w:r>
      <w:r>
        <w:rPr>
          <w:rFonts w:ascii="Baskerville" w:hAnsi="Baskerville" w:cs="Baskerville"/>
          <w:color w:val="000000"/>
          <w:sz w:val="20"/>
        </w:rPr>
        <w:tab/>
        <w:t>g.</w:t>
      </w:r>
    </w:p>
    <w:p w14:paraId="0937F43B" w14:textId="77777777" w:rsidR="005D5F42" w:rsidRPr="00C9148B" w:rsidRDefault="005D5F42" w:rsidP="005D5F42">
      <w:pPr>
        <w:pStyle w:val="BodyText"/>
        <w:ind w:left="-1080" w:right="-1170"/>
        <w:rPr>
          <w:rFonts w:ascii="Baskerville" w:hAnsi="Baskerville" w:cs="Baskerville"/>
          <w:color w:val="000000"/>
          <w:sz w:val="20"/>
        </w:rPr>
      </w:pPr>
    </w:p>
    <w:p w14:paraId="42A13055" w14:textId="0C0517AA" w:rsidR="005D5F42" w:rsidRPr="00C9148B" w:rsidRDefault="00DD57F6" w:rsidP="005D5F42">
      <w:pPr>
        <w:pStyle w:val="BodyText"/>
        <w:numPr>
          <w:ilvl w:val="0"/>
          <w:numId w:val="13"/>
        </w:numPr>
        <w:spacing w:after="120"/>
        <w:ind w:left="-1080" w:right="-1170"/>
        <w:rPr>
          <w:rFonts w:ascii="Baskerville" w:hAnsi="Baskerville" w:cs="Baskerville"/>
          <w:color w:val="000000"/>
          <w:sz w:val="20"/>
        </w:rPr>
      </w:pPr>
      <w:r>
        <w:rPr>
          <w:rFonts w:ascii="Baskerville" w:hAnsi="Baskerville" w:cs="Baskerville"/>
          <w:color w:val="000000"/>
          <w:sz w:val="20"/>
        </w:rPr>
        <w:t xml:space="preserve">How can food, water, and soda </w:t>
      </w:r>
      <w:r w:rsidR="005D5F42" w:rsidRPr="00C9148B">
        <w:rPr>
          <w:rFonts w:ascii="Baskerville" w:hAnsi="Baskerville" w:cs="Baskerville"/>
          <w:color w:val="000000"/>
          <w:sz w:val="20"/>
        </w:rPr>
        <w:t>change how alcohol affects a person?</w:t>
      </w:r>
      <w:r>
        <w:rPr>
          <w:rFonts w:ascii="Baskerville" w:hAnsi="Baskerville" w:cs="Baskerville"/>
          <w:color w:val="000000"/>
          <w:sz w:val="20"/>
        </w:rPr>
        <w:t xml:space="preserve"> </w:t>
      </w:r>
    </w:p>
    <w:p w14:paraId="3CC80FDC" w14:textId="77777777" w:rsidR="005D5F42" w:rsidRPr="00C9148B" w:rsidRDefault="005D5F42" w:rsidP="005D5F42">
      <w:pPr>
        <w:pStyle w:val="BodyText"/>
        <w:ind w:left="-1080" w:right="-1170"/>
        <w:rPr>
          <w:rFonts w:ascii="Baskerville" w:hAnsi="Baskerville" w:cs="Baskerville"/>
          <w:color w:val="000000"/>
          <w:sz w:val="20"/>
        </w:rPr>
      </w:pPr>
    </w:p>
    <w:p w14:paraId="03CAF24D" w14:textId="77777777" w:rsidR="004E42DA" w:rsidRDefault="004E42DA" w:rsidP="005D5F42">
      <w:pPr>
        <w:pStyle w:val="BodyText"/>
        <w:ind w:left="-1080" w:right="-1170"/>
        <w:rPr>
          <w:rFonts w:ascii="Baskerville" w:hAnsi="Baskerville" w:cs="Baskerville"/>
          <w:color w:val="000000"/>
          <w:sz w:val="20"/>
        </w:rPr>
      </w:pPr>
    </w:p>
    <w:p w14:paraId="1BBE2F18" w14:textId="77777777" w:rsidR="004E42DA" w:rsidRPr="00C9148B" w:rsidRDefault="004E42DA" w:rsidP="005D5F42">
      <w:pPr>
        <w:pStyle w:val="BodyText"/>
        <w:ind w:left="-1080" w:right="-1170"/>
        <w:rPr>
          <w:rFonts w:ascii="Baskerville" w:hAnsi="Baskerville" w:cs="Baskerville"/>
          <w:color w:val="000000"/>
          <w:sz w:val="20"/>
        </w:rPr>
      </w:pPr>
    </w:p>
    <w:p w14:paraId="64AE2200" w14:textId="77777777" w:rsidR="005D5F42" w:rsidRPr="00C9148B" w:rsidRDefault="005D5F42" w:rsidP="005D5F42">
      <w:pPr>
        <w:pStyle w:val="BodyText"/>
        <w:ind w:left="-1080" w:right="-1170"/>
        <w:rPr>
          <w:rFonts w:ascii="Baskerville" w:hAnsi="Baskerville" w:cs="Baskerville"/>
          <w:color w:val="000000"/>
          <w:sz w:val="20"/>
        </w:rPr>
      </w:pPr>
    </w:p>
    <w:p w14:paraId="075B55EF" w14:textId="77777777" w:rsidR="005D5F42" w:rsidRPr="00C9148B" w:rsidRDefault="005D5F42" w:rsidP="005D5F42">
      <w:pPr>
        <w:pStyle w:val="BodyText"/>
        <w:numPr>
          <w:ilvl w:val="0"/>
          <w:numId w:val="13"/>
        </w:numPr>
        <w:spacing w:after="120"/>
        <w:ind w:left="-1080" w:right="-1170"/>
        <w:rPr>
          <w:rFonts w:ascii="Baskerville" w:hAnsi="Baskerville" w:cs="Baskerville"/>
          <w:color w:val="000000"/>
          <w:sz w:val="20"/>
        </w:rPr>
      </w:pPr>
      <w:r w:rsidRPr="00C9148B">
        <w:rPr>
          <w:rFonts w:ascii="Baskerville" w:hAnsi="Baskerville" w:cs="Baskerville"/>
          <w:color w:val="000000"/>
          <w:sz w:val="20"/>
        </w:rPr>
        <w:t>Discuss 3 reasons why women are affected by alcohol more quickly than men:</w:t>
      </w:r>
    </w:p>
    <w:p w14:paraId="55FC75EF" w14:textId="77777777" w:rsidR="005D5F42" w:rsidRDefault="005D5F42" w:rsidP="005D5F42">
      <w:pPr>
        <w:pStyle w:val="BodyText"/>
        <w:ind w:left="-1080" w:right="-1170"/>
        <w:rPr>
          <w:rFonts w:ascii="Baskerville" w:hAnsi="Baskerville" w:cs="Baskerville"/>
          <w:color w:val="000000"/>
          <w:sz w:val="20"/>
        </w:rPr>
      </w:pPr>
    </w:p>
    <w:p w14:paraId="6A216B41" w14:textId="77777777" w:rsidR="004E42DA" w:rsidRDefault="004E42DA" w:rsidP="005D5F42">
      <w:pPr>
        <w:pStyle w:val="BodyText"/>
        <w:ind w:left="-1080" w:right="-1170"/>
        <w:rPr>
          <w:rFonts w:ascii="Baskerville" w:hAnsi="Baskerville" w:cs="Baskerville"/>
          <w:color w:val="000000"/>
          <w:sz w:val="20"/>
        </w:rPr>
      </w:pPr>
    </w:p>
    <w:p w14:paraId="664CC30E" w14:textId="77777777" w:rsidR="005D5F42" w:rsidRDefault="005D5F42" w:rsidP="00DE32E2">
      <w:pPr>
        <w:pStyle w:val="BodyText"/>
        <w:ind w:right="-1170"/>
        <w:rPr>
          <w:rFonts w:ascii="Baskerville" w:hAnsi="Baskerville" w:cs="Baskerville"/>
          <w:color w:val="000000"/>
          <w:sz w:val="20"/>
        </w:rPr>
      </w:pPr>
    </w:p>
    <w:p w14:paraId="1F11EE3A" w14:textId="77777777" w:rsidR="00A71939" w:rsidRPr="00C9148B" w:rsidRDefault="00A71939" w:rsidP="005D5F42">
      <w:pPr>
        <w:pStyle w:val="BodyText"/>
        <w:ind w:left="-1080" w:right="-1170"/>
        <w:rPr>
          <w:rFonts w:ascii="Baskerville" w:hAnsi="Baskerville" w:cs="Baskerville"/>
          <w:color w:val="000000"/>
          <w:sz w:val="20"/>
        </w:rPr>
      </w:pPr>
    </w:p>
    <w:p w14:paraId="29E3EB1F" w14:textId="77777777" w:rsidR="005D5F42" w:rsidRPr="00C9148B" w:rsidRDefault="005D5F42" w:rsidP="005D5F42">
      <w:pPr>
        <w:pStyle w:val="BodyText"/>
        <w:ind w:left="-1080" w:right="-1170"/>
        <w:rPr>
          <w:rFonts w:ascii="Baskerville" w:hAnsi="Baskerville" w:cs="Baskerville"/>
          <w:color w:val="000000"/>
          <w:sz w:val="20"/>
        </w:rPr>
      </w:pPr>
    </w:p>
    <w:p w14:paraId="026E4E86" w14:textId="436248B3" w:rsidR="005D5F42" w:rsidRPr="004E42DA" w:rsidRDefault="005D5F42" w:rsidP="004E42DA">
      <w:pPr>
        <w:pStyle w:val="BodyText"/>
        <w:numPr>
          <w:ilvl w:val="0"/>
          <w:numId w:val="4"/>
        </w:numPr>
        <w:tabs>
          <w:tab w:val="clear" w:pos="360"/>
          <w:tab w:val="num" w:pos="720"/>
        </w:tabs>
        <w:spacing w:after="120"/>
        <w:ind w:left="-1080" w:right="-1530"/>
        <w:rPr>
          <w:rFonts w:ascii="Baskerville" w:hAnsi="Baskerville" w:cs="Baskerville"/>
          <w:color w:val="000000"/>
          <w:sz w:val="20"/>
        </w:rPr>
      </w:pPr>
      <w:r w:rsidRPr="00C9148B">
        <w:rPr>
          <w:rFonts w:ascii="Baskerville" w:hAnsi="Baskerville" w:cs="Baskerville"/>
          <w:color w:val="000000"/>
          <w:sz w:val="20"/>
        </w:rPr>
        <w:t xml:space="preserve"> Using the BAC chart for your gender , how many drinks would it take for you to reach the legal adult intoxication level of .08?</w:t>
      </w:r>
      <w:r w:rsidR="00DD57F6">
        <w:rPr>
          <w:rFonts w:ascii="Baskerville" w:hAnsi="Baskerville" w:cs="Baskerville"/>
          <w:color w:val="000000"/>
          <w:sz w:val="20"/>
        </w:rPr>
        <w:t>________</w:t>
      </w:r>
    </w:p>
    <w:p w14:paraId="5CC71F0E" w14:textId="77777777" w:rsidR="005D5F42" w:rsidRPr="00C9148B" w:rsidRDefault="005D5F42" w:rsidP="005D5F42">
      <w:pPr>
        <w:pStyle w:val="BodyText"/>
        <w:numPr>
          <w:ilvl w:val="0"/>
          <w:numId w:val="4"/>
        </w:numPr>
        <w:tabs>
          <w:tab w:val="clear" w:pos="360"/>
          <w:tab w:val="num" w:pos="720"/>
        </w:tabs>
        <w:spacing w:after="120"/>
        <w:ind w:left="-1080" w:right="-1170"/>
        <w:rPr>
          <w:rFonts w:ascii="Baskerville" w:hAnsi="Baskerville" w:cs="Baskerville"/>
          <w:color w:val="000000"/>
          <w:sz w:val="20"/>
        </w:rPr>
      </w:pPr>
      <w:r w:rsidRPr="00C9148B">
        <w:rPr>
          <w:rFonts w:ascii="Baskerville" w:hAnsi="Baskerville" w:cs="Baskerville"/>
          <w:color w:val="000000"/>
          <w:sz w:val="20"/>
        </w:rPr>
        <w:t>What would your BAC be if you consumed 5 drinks?_______________________</w:t>
      </w:r>
    </w:p>
    <w:p w14:paraId="5DFF34A7" w14:textId="09C31172" w:rsidR="005D5F42" w:rsidRPr="00C9148B" w:rsidRDefault="004E42DA" w:rsidP="005D5F42">
      <w:pPr>
        <w:pStyle w:val="BodyText"/>
        <w:numPr>
          <w:ilvl w:val="0"/>
          <w:numId w:val="4"/>
        </w:numPr>
        <w:tabs>
          <w:tab w:val="clear" w:pos="360"/>
          <w:tab w:val="num" w:pos="720"/>
        </w:tabs>
        <w:spacing w:after="120"/>
        <w:ind w:left="-1080" w:right="-1170"/>
        <w:rPr>
          <w:rFonts w:ascii="Baskerville" w:hAnsi="Baskerville" w:cs="Baskerville"/>
          <w:color w:val="000000"/>
          <w:sz w:val="20"/>
        </w:rPr>
      </w:pPr>
      <w:r>
        <w:rPr>
          <w:rFonts w:ascii="Baskerville" w:hAnsi="Baskerville" w:cs="Baskerville"/>
          <w:color w:val="000000"/>
          <w:sz w:val="20"/>
        </w:rPr>
        <w:t>List several effects</w:t>
      </w:r>
      <w:r w:rsidR="005D5F42" w:rsidRPr="00C9148B">
        <w:rPr>
          <w:rFonts w:ascii="Baskerville" w:hAnsi="Baskerville" w:cs="Baskerville"/>
          <w:color w:val="000000"/>
          <w:sz w:val="20"/>
        </w:rPr>
        <w:t xml:space="preserve"> you might experience at this BAC level based on the information in the article?(see Effects list)</w:t>
      </w:r>
    </w:p>
    <w:p w14:paraId="2293CFF9" w14:textId="77777777" w:rsidR="005D5F42" w:rsidRPr="00C9148B" w:rsidRDefault="005D5F42" w:rsidP="005D5F42">
      <w:pPr>
        <w:pStyle w:val="BodyText"/>
        <w:ind w:left="-1080" w:right="-1170"/>
        <w:rPr>
          <w:rFonts w:ascii="Baskerville" w:hAnsi="Baskerville" w:cs="Baskerville"/>
          <w:color w:val="000000"/>
          <w:sz w:val="20"/>
        </w:rPr>
      </w:pPr>
    </w:p>
    <w:p w14:paraId="27E6CD88" w14:textId="77777777" w:rsidR="004E42DA" w:rsidRPr="00C9148B" w:rsidRDefault="004E42DA" w:rsidP="00DE32E2">
      <w:pPr>
        <w:pStyle w:val="BodyText"/>
        <w:ind w:right="-1170"/>
        <w:rPr>
          <w:rFonts w:ascii="Baskerville" w:hAnsi="Baskerville" w:cs="Baskerville"/>
          <w:color w:val="000000"/>
          <w:sz w:val="20"/>
        </w:rPr>
      </w:pPr>
    </w:p>
    <w:p w14:paraId="23011A38" w14:textId="77777777" w:rsidR="005D5F42" w:rsidRPr="00C9148B" w:rsidRDefault="005D5F42" w:rsidP="005D5F42">
      <w:pPr>
        <w:pStyle w:val="BodyText"/>
        <w:ind w:left="-1080" w:right="-1170"/>
        <w:rPr>
          <w:rFonts w:ascii="Baskerville" w:hAnsi="Baskerville" w:cs="Baskerville"/>
          <w:color w:val="000000"/>
          <w:sz w:val="20"/>
        </w:rPr>
      </w:pPr>
    </w:p>
    <w:p w14:paraId="28F6798E" w14:textId="1EF7F16E" w:rsidR="005D5F42" w:rsidRPr="00DE32E2" w:rsidRDefault="004E42DA" w:rsidP="004E42DA">
      <w:pPr>
        <w:pStyle w:val="BodyText"/>
        <w:numPr>
          <w:ilvl w:val="0"/>
          <w:numId w:val="4"/>
        </w:numPr>
        <w:tabs>
          <w:tab w:val="clear" w:pos="360"/>
          <w:tab w:val="num" w:pos="720"/>
        </w:tabs>
        <w:spacing w:after="120"/>
        <w:ind w:left="-1080" w:right="-1170"/>
        <w:rPr>
          <w:rFonts w:ascii="Baskerville" w:hAnsi="Baskerville" w:cs="Baskerville"/>
          <w:color w:val="000000"/>
          <w:sz w:val="20"/>
        </w:rPr>
      </w:pPr>
      <w:r>
        <w:rPr>
          <w:rFonts w:ascii="Baskerville" w:hAnsi="Baskerville" w:cs="Baskerville"/>
          <w:color w:val="000000"/>
          <w:sz w:val="20"/>
        </w:rPr>
        <w:t>What is the .02 rule?</w:t>
      </w:r>
    </w:p>
    <w:p w14:paraId="6960DF20" w14:textId="77777777" w:rsidR="00A71939" w:rsidRPr="00C9148B" w:rsidRDefault="00A71939" w:rsidP="00DE32E2">
      <w:pPr>
        <w:pStyle w:val="BodyText"/>
        <w:ind w:right="-1170"/>
        <w:rPr>
          <w:rFonts w:ascii="Baskerville" w:hAnsi="Baskerville" w:cs="Baskerville"/>
          <w:color w:val="000000"/>
          <w:sz w:val="20"/>
        </w:rPr>
      </w:pPr>
    </w:p>
    <w:p w14:paraId="6E2971F1" w14:textId="77777777" w:rsidR="005D5F42" w:rsidRPr="00C9148B" w:rsidRDefault="005D5F42" w:rsidP="005D5F42">
      <w:pPr>
        <w:pStyle w:val="BodyText"/>
        <w:ind w:left="-1080" w:right="-1170"/>
        <w:rPr>
          <w:rFonts w:ascii="Baskerville" w:hAnsi="Baskerville" w:cs="Baskerville"/>
          <w:color w:val="000000"/>
          <w:sz w:val="20"/>
        </w:rPr>
      </w:pPr>
    </w:p>
    <w:p w14:paraId="481990F9" w14:textId="75A667ED" w:rsidR="005D5F42" w:rsidRPr="00DE32E2" w:rsidRDefault="004E42DA" w:rsidP="004E42DA">
      <w:pPr>
        <w:pStyle w:val="BodyText"/>
        <w:numPr>
          <w:ilvl w:val="0"/>
          <w:numId w:val="4"/>
        </w:numPr>
        <w:tabs>
          <w:tab w:val="clear" w:pos="360"/>
          <w:tab w:val="num" w:pos="720"/>
        </w:tabs>
        <w:spacing w:after="120"/>
        <w:ind w:left="-1080" w:right="-1170"/>
        <w:rPr>
          <w:rFonts w:ascii="Baskerville" w:hAnsi="Baskerville" w:cs="Baskerville"/>
          <w:color w:val="000000"/>
          <w:sz w:val="20"/>
        </w:rPr>
      </w:pPr>
      <w:r>
        <w:rPr>
          <w:rFonts w:ascii="Baskerville" w:hAnsi="Baskerville" w:cs="Baskerville"/>
          <w:color w:val="000000"/>
          <w:sz w:val="20"/>
        </w:rPr>
        <w:t xml:space="preserve">List 3 </w:t>
      </w:r>
      <w:r w:rsidR="005D5F42" w:rsidRPr="00C9148B">
        <w:rPr>
          <w:rFonts w:ascii="Baskerville" w:hAnsi="Baskerville" w:cs="Baskerville"/>
          <w:color w:val="000000"/>
          <w:sz w:val="20"/>
        </w:rPr>
        <w:t xml:space="preserve">myths </w:t>
      </w:r>
      <w:r>
        <w:rPr>
          <w:rFonts w:ascii="Baskerville" w:hAnsi="Baskerville" w:cs="Baskerville"/>
          <w:color w:val="000000"/>
          <w:sz w:val="20"/>
        </w:rPr>
        <w:t>related to</w:t>
      </w:r>
      <w:r w:rsidR="005D5F42" w:rsidRPr="00C9148B">
        <w:rPr>
          <w:rFonts w:ascii="Baskerville" w:hAnsi="Baskerville" w:cs="Baskerville"/>
          <w:color w:val="000000"/>
          <w:sz w:val="20"/>
        </w:rPr>
        <w:t xml:space="preserve"> sobering up an intoxicated person AND </w:t>
      </w:r>
      <w:r>
        <w:rPr>
          <w:rFonts w:ascii="Baskerville" w:hAnsi="Baskerville" w:cs="Baskerville"/>
          <w:color w:val="000000"/>
          <w:sz w:val="20"/>
        </w:rPr>
        <w:t xml:space="preserve">identify the only factor that ACTUALLY gets alcohol out of the </w:t>
      </w:r>
      <w:r w:rsidR="005D5F42" w:rsidRPr="00C9148B">
        <w:rPr>
          <w:rFonts w:ascii="Baskerville" w:hAnsi="Baskerville" w:cs="Baskerville"/>
          <w:color w:val="000000"/>
          <w:sz w:val="20"/>
        </w:rPr>
        <w:t>system?</w:t>
      </w:r>
    </w:p>
    <w:p w14:paraId="17DB89F5" w14:textId="77777777" w:rsidR="005D5F42" w:rsidRDefault="005D5F42" w:rsidP="005D5F42">
      <w:pPr>
        <w:pStyle w:val="BodyText"/>
        <w:spacing w:after="120"/>
        <w:ind w:left="-1080" w:right="-1170"/>
        <w:rPr>
          <w:rFonts w:ascii="Baskerville" w:hAnsi="Baskerville" w:cs="Baskerville"/>
          <w:color w:val="000000"/>
          <w:sz w:val="20"/>
        </w:rPr>
      </w:pPr>
    </w:p>
    <w:p w14:paraId="32BD4323" w14:textId="77777777" w:rsidR="00A71939" w:rsidRPr="00C9148B" w:rsidRDefault="00A71939" w:rsidP="00DE32E2">
      <w:pPr>
        <w:pStyle w:val="BodyText"/>
        <w:spacing w:after="120"/>
        <w:ind w:right="-1170"/>
        <w:rPr>
          <w:rFonts w:ascii="Baskerville" w:hAnsi="Baskerville" w:cs="Baskerville"/>
          <w:color w:val="000000"/>
          <w:sz w:val="20"/>
        </w:rPr>
      </w:pPr>
    </w:p>
    <w:p w14:paraId="5C484C40" w14:textId="77777777" w:rsidR="005D5F42" w:rsidRPr="00C9148B" w:rsidRDefault="005D5F42" w:rsidP="005D5F42">
      <w:pPr>
        <w:pStyle w:val="BodyText"/>
        <w:numPr>
          <w:ilvl w:val="0"/>
          <w:numId w:val="4"/>
        </w:numPr>
        <w:tabs>
          <w:tab w:val="clear" w:pos="360"/>
          <w:tab w:val="num" w:pos="720"/>
        </w:tabs>
        <w:spacing w:after="120"/>
        <w:ind w:left="-1080" w:right="-1170"/>
        <w:rPr>
          <w:rFonts w:ascii="Baskerville" w:hAnsi="Baskerville" w:cs="Baskerville"/>
          <w:color w:val="000000"/>
          <w:sz w:val="20"/>
        </w:rPr>
      </w:pPr>
      <w:r w:rsidRPr="00C9148B">
        <w:rPr>
          <w:rFonts w:ascii="Baskerville" w:hAnsi="Baskerville" w:cs="Baskerville"/>
          <w:color w:val="000000"/>
          <w:sz w:val="20"/>
        </w:rPr>
        <w:t>Discuss at least 3 concerns associated with consuming an energy drink or caffeine while also consuming alcohol.</w:t>
      </w:r>
    </w:p>
    <w:p w14:paraId="5CA221B1" w14:textId="77777777" w:rsidR="005D5F42" w:rsidRPr="00C9148B" w:rsidRDefault="005D5F42" w:rsidP="005D5F42">
      <w:pPr>
        <w:pStyle w:val="BodyText"/>
        <w:ind w:left="-1080" w:right="-1170"/>
        <w:rPr>
          <w:rFonts w:ascii="Baskerville" w:hAnsi="Baskerville" w:cs="Baskerville"/>
          <w:color w:val="000000"/>
          <w:sz w:val="20"/>
        </w:rPr>
      </w:pPr>
    </w:p>
    <w:p w14:paraId="52F37976" w14:textId="77777777" w:rsidR="005D5F42" w:rsidRPr="00C9148B" w:rsidRDefault="005D5F42" w:rsidP="005D5F42">
      <w:pPr>
        <w:pStyle w:val="BodyText"/>
        <w:ind w:left="-1080" w:right="-1170"/>
        <w:rPr>
          <w:rFonts w:ascii="Baskerville" w:hAnsi="Baskerville" w:cs="Baskerville"/>
          <w:color w:val="000000"/>
          <w:sz w:val="20"/>
        </w:rPr>
      </w:pPr>
    </w:p>
    <w:p w14:paraId="61878EDD" w14:textId="77777777" w:rsidR="005D5F42" w:rsidRDefault="005D5F42" w:rsidP="005D5F42">
      <w:pPr>
        <w:pStyle w:val="BodyText"/>
        <w:ind w:left="-1080" w:right="-1170"/>
        <w:rPr>
          <w:rFonts w:ascii="Baskerville" w:hAnsi="Baskerville" w:cs="Baskerville"/>
          <w:color w:val="000000"/>
          <w:sz w:val="20"/>
        </w:rPr>
      </w:pPr>
    </w:p>
    <w:p w14:paraId="6B552C84" w14:textId="77777777" w:rsidR="000011D6" w:rsidRPr="00C9148B" w:rsidRDefault="000011D6" w:rsidP="005D5F42">
      <w:pPr>
        <w:pStyle w:val="BodyText"/>
        <w:ind w:left="-1080" w:right="-1170"/>
        <w:rPr>
          <w:rFonts w:ascii="Baskerville" w:hAnsi="Baskerville" w:cs="Baskerville"/>
          <w:color w:val="000000"/>
          <w:sz w:val="20"/>
        </w:rPr>
      </w:pPr>
    </w:p>
    <w:p w14:paraId="28809CD0" w14:textId="28F5D012" w:rsidR="005D5F42" w:rsidRPr="00C9148B" w:rsidRDefault="00DE32E2" w:rsidP="005D5F42">
      <w:pPr>
        <w:pStyle w:val="BodyText"/>
        <w:ind w:right="-1170"/>
        <w:rPr>
          <w:rFonts w:ascii="Baskerville" w:hAnsi="Baskerville" w:cs="Baskerville"/>
          <w:color w:val="000000"/>
          <w:sz w:val="20"/>
        </w:rPr>
      </w:pPr>
      <w:r>
        <w:rPr>
          <w:rFonts w:ascii="Baskerville" w:hAnsi="Baskerville" w:cs="Baskerville"/>
          <w:color w:val="000000"/>
          <w:sz w:val="20"/>
        </w:rPr>
        <w:t>------------------------------------------------------------------------------------------------------------------------------------</w:t>
      </w:r>
    </w:p>
    <w:p w14:paraId="4DDCE1E2" w14:textId="77777777" w:rsidR="00D52B5A" w:rsidRDefault="00D52B5A" w:rsidP="00D52B5A">
      <w:pPr>
        <w:rPr>
          <w:rFonts w:ascii="Baskerville" w:hAnsi="Baskerville" w:cs="Baskerville"/>
          <w:b/>
          <w:u w:val="single"/>
        </w:rPr>
      </w:pPr>
    </w:p>
    <w:p w14:paraId="60297FDD" w14:textId="723CAFCE" w:rsidR="0090751F" w:rsidRPr="002E3519" w:rsidRDefault="0090751F" w:rsidP="0090751F">
      <w:pPr>
        <w:ind w:left="-900" w:right="-1260"/>
        <w:rPr>
          <w:b/>
        </w:rPr>
      </w:pPr>
      <w:r>
        <w:rPr>
          <w:b/>
        </w:rPr>
        <w:t>What Would You Do?</w:t>
      </w:r>
      <w:r>
        <w:rPr>
          <w:b/>
        </w:rPr>
        <w:tab/>
      </w:r>
      <w:r w:rsidR="00DE32E2">
        <w:rPr>
          <w:b/>
        </w:rPr>
        <w:t xml:space="preserve">: Read each scenario and write down your thoughts. Be realistic and honest. </w:t>
      </w:r>
    </w:p>
    <w:p w14:paraId="331B3580" w14:textId="77777777" w:rsidR="0090751F" w:rsidRDefault="0090751F" w:rsidP="0090751F">
      <w:pPr>
        <w:ind w:left="-900" w:right="-1260"/>
      </w:pPr>
    </w:p>
    <w:p w14:paraId="35E03EC6" w14:textId="77777777" w:rsidR="0090751F" w:rsidRPr="00037791" w:rsidRDefault="0090751F" w:rsidP="0090751F">
      <w:pPr>
        <w:ind w:left="-900" w:right="-1260"/>
        <w:rPr>
          <w:b/>
        </w:rPr>
      </w:pPr>
      <w:r>
        <w:rPr>
          <w:b/>
        </w:rPr>
        <w:t xml:space="preserve">A. </w:t>
      </w:r>
      <w:r w:rsidRPr="002E3519">
        <w:rPr>
          <w:b/>
        </w:rPr>
        <w:t xml:space="preserve">You are at a party with a group of friends.  </w:t>
      </w:r>
      <w:r>
        <w:rPr>
          <w:b/>
        </w:rPr>
        <w:t xml:space="preserve">One of your friends is getting really intoxicated. He is stumbling around the party, has fallen down a few times, and just vomited in the bathroom. Someone directs him to a bedroom and convinces him to go to bed.  </w:t>
      </w:r>
    </w:p>
    <w:p w14:paraId="76D51282" w14:textId="329B149C" w:rsidR="0090751F" w:rsidRPr="00037791" w:rsidRDefault="0090751F" w:rsidP="0090751F">
      <w:pPr>
        <w:ind w:left="-900" w:right="-1260"/>
      </w:pPr>
      <w:r>
        <w:t xml:space="preserve">Consider: Would you intervene in any way? Why or why not? What would you be concerned about in this situation? What would be the right thing to do?  </w:t>
      </w:r>
      <w:r w:rsidR="00F600C2">
        <w:t>What are signs of alcohol poisoning according to the article?</w:t>
      </w:r>
    </w:p>
    <w:p w14:paraId="67340A99" w14:textId="77777777" w:rsidR="0090751F" w:rsidRDefault="0090751F" w:rsidP="0090751F">
      <w:pPr>
        <w:pStyle w:val="ListParagraph"/>
        <w:ind w:left="-900" w:right="-1260"/>
      </w:pPr>
    </w:p>
    <w:p w14:paraId="4E160BF6" w14:textId="77777777" w:rsidR="0090751F" w:rsidRDefault="0090751F" w:rsidP="00DE32E2">
      <w:pPr>
        <w:ind w:right="-1260"/>
      </w:pPr>
    </w:p>
    <w:p w14:paraId="3ED5CC63" w14:textId="77777777" w:rsidR="0090751F" w:rsidRDefault="0090751F" w:rsidP="0090751F">
      <w:pPr>
        <w:ind w:left="-900" w:right="-1260"/>
      </w:pPr>
    </w:p>
    <w:p w14:paraId="2B0EBAA6" w14:textId="77777777" w:rsidR="0090751F" w:rsidRDefault="0090751F" w:rsidP="0090751F">
      <w:pPr>
        <w:ind w:left="-900" w:right="-1260"/>
      </w:pPr>
    </w:p>
    <w:p w14:paraId="6C366830" w14:textId="77777777" w:rsidR="0090751F" w:rsidRDefault="0090751F" w:rsidP="00DE32E2">
      <w:pPr>
        <w:ind w:right="-1260"/>
      </w:pPr>
    </w:p>
    <w:p w14:paraId="7E47EC60" w14:textId="77777777" w:rsidR="0090751F" w:rsidRPr="002120EB" w:rsidRDefault="0090751F" w:rsidP="0090751F">
      <w:pPr>
        <w:ind w:left="-900" w:right="-1260"/>
        <w:rPr>
          <w:b/>
        </w:rPr>
      </w:pPr>
      <w:r>
        <w:rPr>
          <w:b/>
        </w:rPr>
        <w:t xml:space="preserve">B. </w:t>
      </w:r>
      <w:r w:rsidRPr="002E3519">
        <w:rPr>
          <w:b/>
        </w:rPr>
        <w:t xml:space="preserve">You are at a party and you see someone with keys, who is obviously intoxicated, heading toward his car.  There are two other people with him who also look like they have been drinking.  What do you do? </w:t>
      </w:r>
    </w:p>
    <w:p w14:paraId="28441CAE" w14:textId="77777777" w:rsidR="0090751F" w:rsidRDefault="0090751F" w:rsidP="0090751F">
      <w:pPr>
        <w:ind w:left="-900" w:right="-1260"/>
      </w:pPr>
      <w:r>
        <w:t xml:space="preserve">Consider:  What if the person got in the car and drove away?  What action could you then take? </w:t>
      </w:r>
    </w:p>
    <w:p w14:paraId="580D1826" w14:textId="77777777" w:rsidR="0090751F" w:rsidRDefault="0090751F" w:rsidP="0090751F">
      <w:pPr>
        <w:ind w:left="-900" w:right="-1260"/>
        <w:rPr>
          <w:b/>
        </w:rPr>
      </w:pPr>
    </w:p>
    <w:p w14:paraId="09645AF3" w14:textId="77777777" w:rsidR="0090751F" w:rsidRDefault="0090751F" w:rsidP="0090751F">
      <w:pPr>
        <w:ind w:left="-900" w:right="-1260"/>
        <w:rPr>
          <w:b/>
        </w:rPr>
      </w:pPr>
    </w:p>
    <w:p w14:paraId="6A01DA64" w14:textId="77777777" w:rsidR="0090751F" w:rsidRDefault="0090751F" w:rsidP="0090751F">
      <w:pPr>
        <w:ind w:left="-900" w:right="-1260"/>
        <w:rPr>
          <w:b/>
        </w:rPr>
      </w:pPr>
    </w:p>
    <w:p w14:paraId="64241E6B" w14:textId="77777777" w:rsidR="0090751F" w:rsidRDefault="0090751F" w:rsidP="0090751F">
      <w:pPr>
        <w:ind w:left="-900" w:right="-1260"/>
        <w:rPr>
          <w:b/>
        </w:rPr>
      </w:pPr>
    </w:p>
    <w:p w14:paraId="58AFE4E2" w14:textId="77777777" w:rsidR="0090751F" w:rsidRDefault="0090751F" w:rsidP="0090751F">
      <w:pPr>
        <w:ind w:left="-900" w:right="-1260"/>
        <w:rPr>
          <w:b/>
        </w:rPr>
      </w:pPr>
    </w:p>
    <w:p w14:paraId="6EEC8F29" w14:textId="77777777" w:rsidR="0090751F" w:rsidRDefault="0090751F" w:rsidP="0090751F">
      <w:pPr>
        <w:ind w:left="-900" w:right="-1260"/>
        <w:rPr>
          <w:b/>
        </w:rPr>
      </w:pPr>
    </w:p>
    <w:p w14:paraId="40660C5F" w14:textId="77777777" w:rsidR="0090751F" w:rsidRDefault="0090751F" w:rsidP="00DE32E2">
      <w:pPr>
        <w:ind w:right="-1260"/>
        <w:rPr>
          <w:b/>
        </w:rPr>
      </w:pPr>
    </w:p>
    <w:p w14:paraId="25F580BD" w14:textId="77777777" w:rsidR="0090751F" w:rsidRPr="002E3519" w:rsidRDefault="0090751F" w:rsidP="0090751F">
      <w:pPr>
        <w:ind w:left="-900" w:right="-1260"/>
        <w:rPr>
          <w:b/>
        </w:rPr>
      </w:pPr>
    </w:p>
    <w:p w14:paraId="20ED328C" w14:textId="1AB5E1F3" w:rsidR="0090751F" w:rsidRPr="00BD2F10" w:rsidRDefault="0090751F" w:rsidP="00BD2F10">
      <w:pPr>
        <w:ind w:left="-900" w:right="-1260"/>
      </w:pPr>
      <w:r>
        <w:rPr>
          <w:b/>
        </w:rPr>
        <w:t xml:space="preserve">C. </w:t>
      </w:r>
      <w:r w:rsidR="00BD2F10">
        <w:rPr>
          <w:b/>
        </w:rPr>
        <w:t xml:space="preserve">You see a friend of yours take a couple of pills while drinking one night at a party.  You ask her what she is taking and she says it is a Percocet (rx painkiller) that her Mom is on.  </w:t>
      </w:r>
      <w:r w:rsidR="00BD2F10">
        <w:t>Are you concerned?  Why or why not?  What would you do?</w:t>
      </w:r>
    </w:p>
    <w:p w14:paraId="46B8EE4A" w14:textId="77777777" w:rsidR="0090751F" w:rsidRDefault="0090751F" w:rsidP="0090751F">
      <w:pPr>
        <w:ind w:left="-900" w:right="-1260"/>
      </w:pPr>
    </w:p>
    <w:p w14:paraId="4C5B8D57" w14:textId="77777777" w:rsidR="00DE32E2" w:rsidRDefault="00DE32E2" w:rsidP="0090751F">
      <w:pPr>
        <w:ind w:left="-900" w:right="-1260"/>
      </w:pPr>
    </w:p>
    <w:p w14:paraId="3F9A6706" w14:textId="77777777" w:rsidR="0090751F" w:rsidRDefault="0090751F" w:rsidP="0090751F">
      <w:pPr>
        <w:ind w:left="-900" w:right="-1260"/>
      </w:pPr>
    </w:p>
    <w:p w14:paraId="52D9F835" w14:textId="77777777" w:rsidR="0090751F" w:rsidRDefault="0090751F" w:rsidP="00DE32E2">
      <w:pPr>
        <w:ind w:right="-1260"/>
      </w:pPr>
    </w:p>
    <w:p w14:paraId="6893F766" w14:textId="77777777" w:rsidR="00DE32E2" w:rsidRDefault="00DE32E2" w:rsidP="00DE32E2">
      <w:pPr>
        <w:ind w:right="-1260"/>
      </w:pPr>
    </w:p>
    <w:p w14:paraId="0F13F5E7" w14:textId="77777777" w:rsidR="0090751F" w:rsidRDefault="0090751F" w:rsidP="0090751F">
      <w:pPr>
        <w:ind w:left="-900" w:right="-1260"/>
      </w:pPr>
    </w:p>
    <w:p w14:paraId="1EA286E9" w14:textId="77777777" w:rsidR="0090751F" w:rsidRDefault="0090751F" w:rsidP="0090751F">
      <w:pPr>
        <w:ind w:right="-1260"/>
      </w:pPr>
    </w:p>
    <w:p w14:paraId="5C1E6BBD" w14:textId="77777777" w:rsidR="0090751F" w:rsidRDefault="0090751F" w:rsidP="0090751F">
      <w:pPr>
        <w:ind w:right="-1260"/>
      </w:pPr>
    </w:p>
    <w:p w14:paraId="16181C5C" w14:textId="77777777" w:rsidR="0090751F" w:rsidRPr="00037791" w:rsidRDefault="0090751F" w:rsidP="0090751F">
      <w:pPr>
        <w:pStyle w:val="ListParagraph"/>
        <w:ind w:left="-900" w:right="-1260"/>
      </w:pPr>
      <w:r>
        <w:rPr>
          <w:b/>
        </w:rPr>
        <w:t xml:space="preserve">D. </w:t>
      </w:r>
      <w:r w:rsidRPr="002E3519">
        <w:rPr>
          <w:b/>
        </w:rPr>
        <w:t xml:space="preserve">You are talking with a friend the morning after a party.  She tells you that she and her boyfriend had sex the night before and because they were intoxicated, they didn’t use a condom.  </w:t>
      </w:r>
      <w:r w:rsidRPr="00037791">
        <w:t xml:space="preserve">What would you tell her? </w:t>
      </w:r>
      <w:r>
        <w:t xml:space="preserve"> What options does she have or should she consider? </w:t>
      </w:r>
    </w:p>
    <w:p w14:paraId="3604C213" w14:textId="77777777" w:rsidR="0090751F" w:rsidRDefault="0090751F" w:rsidP="0090751F">
      <w:pPr>
        <w:pStyle w:val="ListParagraph"/>
        <w:ind w:left="-900" w:right="-1260"/>
        <w:rPr>
          <w:b/>
        </w:rPr>
      </w:pPr>
    </w:p>
    <w:p w14:paraId="6F9625C5" w14:textId="77777777" w:rsidR="0090751F" w:rsidRDefault="0090751F" w:rsidP="0090751F">
      <w:pPr>
        <w:pStyle w:val="ListParagraph"/>
        <w:ind w:left="-900" w:right="-1260"/>
        <w:rPr>
          <w:b/>
        </w:rPr>
      </w:pPr>
    </w:p>
    <w:p w14:paraId="6E33F2B8" w14:textId="77777777" w:rsidR="0090751F" w:rsidRDefault="0090751F" w:rsidP="0090751F">
      <w:pPr>
        <w:pStyle w:val="ListParagraph"/>
        <w:ind w:left="-900" w:right="-1260"/>
        <w:rPr>
          <w:b/>
        </w:rPr>
      </w:pPr>
    </w:p>
    <w:p w14:paraId="0F86E970" w14:textId="77777777" w:rsidR="00DE32E2" w:rsidRDefault="00DE32E2" w:rsidP="0090751F">
      <w:pPr>
        <w:pStyle w:val="ListParagraph"/>
        <w:ind w:left="-900" w:right="-1260"/>
        <w:rPr>
          <w:b/>
        </w:rPr>
      </w:pPr>
    </w:p>
    <w:p w14:paraId="6F4A2F2D" w14:textId="77777777" w:rsidR="00DE32E2" w:rsidRDefault="00DE32E2" w:rsidP="0090751F">
      <w:pPr>
        <w:pStyle w:val="ListParagraph"/>
        <w:ind w:left="-900" w:right="-1260"/>
        <w:rPr>
          <w:b/>
        </w:rPr>
      </w:pPr>
    </w:p>
    <w:p w14:paraId="54072DBD" w14:textId="77777777" w:rsidR="0090751F" w:rsidRDefault="0090751F" w:rsidP="00DE32E2">
      <w:pPr>
        <w:ind w:right="-1260"/>
      </w:pPr>
    </w:p>
    <w:p w14:paraId="1CD1B84D" w14:textId="77777777" w:rsidR="00DE32E2" w:rsidRDefault="00DE32E2" w:rsidP="00DE32E2">
      <w:pPr>
        <w:ind w:right="-1260"/>
      </w:pPr>
    </w:p>
    <w:p w14:paraId="32727DC8" w14:textId="77777777" w:rsidR="0090751F" w:rsidRDefault="0090751F" w:rsidP="0090751F">
      <w:pPr>
        <w:pStyle w:val="ListParagraph"/>
        <w:ind w:left="-900" w:right="-1260"/>
      </w:pPr>
    </w:p>
    <w:p w14:paraId="6D503E7D" w14:textId="04CF4247" w:rsidR="0090751F" w:rsidRPr="00037791" w:rsidRDefault="0090751F" w:rsidP="0090751F">
      <w:pPr>
        <w:ind w:left="-900" w:right="-1260"/>
      </w:pPr>
      <w:r>
        <w:rPr>
          <w:b/>
        </w:rPr>
        <w:t xml:space="preserve">F. </w:t>
      </w:r>
      <w:r w:rsidRPr="002E3519">
        <w:rPr>
          <w:b/>
        </w:rPr>
        <w:t>You are at a party and there is a person there who is taking pictures of people at the party.  You overhear the person saying that they plan on putting the pictures on their</w:t>
      </w:r>
      <w:r>
        <w:rPr>
          <w:b/>
        </w:rPr>
        <w:t xml:space="preserve"> Facebook page.  </w:t>
      </w:r>
      <w:r w:rsidRPr="00037791">
        <w:t xml:space="preserve">What do you do and what would you be concerned about? </w:t>
      </w:r>
      <w:r w:rsidR="008349E2">
        <w:t>Would it change if you were an athlete at GHS?</w:t>
      </w:r>
    </w:p>
    <w:p w14:paraId="7F81925D" w14:textId="77777777" w:rsidR="0090751F" w:rsidRDefault="0090751F" w:rsidP="0090751F">
      <w:pPr>
        <w:pStyle w:val="ListParagraph"/>
        <w:ind w:left="-900" w:right="-1260"/>
      </w:pPr>
    </w:p>
    <w:p w14:paraId="7C396AF7" w14:textId="77777777" w:rsidR="0090751F" w:rsidRDefault="0090751F" w:rsidP="0090751F">
      <w:pPr>
        <w:pStyle w:val="ListParagraph"/>
        <w:ind w:left="-900" w:right="-1260"/>
      </w:pPr>
    </w:p>
    <w:p w14:paraId="490035C0" w14:textId="77777777" w:rsidR="008349E2" w:rsidRDefault="008349E2" w:rsidP="0090751F">
      <w:pPr>
        <w:pStyle w:val="ListParagraph"/>
        <w:ind w:left="-900" w:right="-1260"/>
      </w:pPr>
    </w:p>
    <w:p w14:paraId="349828A2" w14:textId="77777777" w:rsidR="00DE32E2" w:rsidRDefault="00DE32E2" w:rsidP="0090751F">
      <w:pPr>
        <w:pStyle w:val="ListParagraph"/>
        <w:ind w:left="-900" w:right="-1260"/>
      </w:pPr>
    </w:p>
    <w:p w14:paraId="45B617F2" w14:textId="77777777" w:rsidR="00DE32E2" w:rsidRDefault="00DE32E2" w:rsidP="0090751F">
      <w:pPr>
        <w:pStyle w:val="ListParagraph"/>
        <w:ind w:left="-900" w:right="-1260"/>
      </w:pPr>
    </w:p>
    <w:p w14:paraId="75C189D5" w14:textId="77777777" w:rsidR="00DE32E2" w:rsidRDefault="00DE32E2" w:rsidP="0090751F">
      <w:pPr>
        <w:pStyle w:val="ListParagraph"/>
        <w:ind w:left="-900" w:right="-1260"/>
      </w:pPr>
    </w:p>
    <w:p w14:paraId="53149DB8" w14:textId="77777777" w:rsidR="0090751F" w:rsidRDefault="0090751F" w:rsidP="00DE32E2">
      <w:pPr>
        <w:ind w:right="-1260"/>
      </w:pPr>
    </w:p>
    <w:p w14:paraId="117755F5" w14:textId="1D316587" w:rsidR="0090751F" w:rsidRDefault="0090751F" w:rsidP="00DE32E2">
      <w:pPr>
        <w:pStyle w:val="ListParagraph"/>
        <w:ind w:left="-900" w:right="-1260"/>
        <w:rPr>
          <w:b/>
        </w:rPr>
      </w:pPr>
      <w:r>
        <w:rPr>
          <w:b/>
        </w:rPr>
        <w:t xml:space="preserve">G.  Brainstorm a list of ways to avoid drinking at parties as well as  “safer drinking” tips for teens and college students: </w:t>
      </w:r>
      <w:r w:rsidR="004E2716">
        <w:rPr>
          <w:b/>
        </w:rPr>
        <w:t xml:space="preserve"> (Include at least 10 tips)</w:t>
      </w:r>
    </w:p>
    <w:p w14:paraId="0BEDE3B1" w14:textId="77777777" w:rsidR="00DE32E2" w:rsidRDefault="00DE32E2" w:rsidP="00DE32E2">
      <w:pPr>
        <w:pStyle w:val="ListParagraph"/>
        <w:ind w:left="-900" w:right="-1260"/>
        <w:rPr>
          <w:b/>
        </w:rPr>
      </w:pPr>
    </w:p>
    <w:p w14:paraId="4044A2B1" w14:textId="77777777" w:rsidR="00DE32E2" w:rsidRDefault="00DE32E2" w:rsidP="00DE32E2">
      <w:pPr>
        <w:pStyle w:val="ListParagraph"/>
        <w:ind w:left="-900" w:right="-1260"/>
        <w:rPr>
          <w:b/>
        </w:rPr>
      </w:pPr>
    </w:p>
    <w:p w14:paraId="24222C48" w14:textId="77777777" w:rsidR="00DE32E2" w:rsidRDefault="00DE32E2" w:rsidP="00DE32E2">
      <w:pPr>
        <w:pStyle w:val="ListParagraph"/>
        <w:ind w:left="-900" w:right="-1260"/>
        <w:rPr>
          <w:b/>
        </w:rPr>
      </w:pPr>
    </w:p>
    <w:p w14:paraId="4E0980AD" w14:textId="77777777" w:rsidR="00DE32E2" w:rsidRDefault="00DE32E2" w:rsidP="00DE32E2">
      <w:pPr>
        <w:pStyle w:val="ListParagraph"/>
        <w:ind w:left="-900" w:right="-1260"/>
        <w:rPr>
          <w:b/>
        </w:rPr>
      </w:pPr>
    </w:p>
    <w:p w14:paraId="2FD16423" w14:textId="77777777" w:rsidR="003D6F7A" w:rsidRDefault="003D6F7A" w:rsidP="00D52B5A">
      <w:pPr>
        <w:ind w:left="-900"/>
        <w:rPr>
          <w:rFonts w:ascii="Baskerville" w:hAnsi="Baskerville" w:cs="Baskerville"/>
          <w:b/>
          <w:u w:val="single"/>
        </w:rPr>
      </w:pPr>
    </w:p>
    <w:p w14:paraId="2DD28820" w14:textId="24BEC737" w:rsidR="00D52B5A" w:rsidRDefault="00D52B5A" w:rsidP="00D52B5A">
      <w:pPr>
        <w:ind w:left="-900"/>
        <w:rPr>
          <w:rFonts w:ascii="Baskerville" w:hAnsi="Baskerville" w:cs="Baskerville"/>
          <w:b/>
          <w:u w:val="single"/>
        </w:rPr>
      </w:pPr>
      <w:r>
        <w:rPr>
          <w:rFonts w:ascii="Baskerville" w:hAnsi="Baskerville" w:cs="Baskerville"/>
          <w:b/>
          <w:u w:val="single"/>
        </w:rPr>
        <w:lastRenderedPageBreak/>
        <w:t xml:space="preserve">Marijuana </w:t>
      </w:r>
      <w:r w:rsidR="0090751F">
        <w:rPr>
          <w:rFonts w:ascii="Baskerville" w:hAnsi="Baskerville" w:cs="Baskerville"/>
          <w:b/>
          <w:u w:val="single"/>
        </w:rPr>
        <w:t>101</w:t>
      </w:r>
    </w:p>
    <w:p w14:paraId="00BCF21F" w14:textId="77777777" w:rsidR="00D52B5A" w:rsidRDefault="00D52B5A" w:rsidP="00D52B5A">
      <w:pPr>
        <w:ind w:left="-1800" w:firstLine="900"/>
        <w:rPr>
          <w:rFonts w:ascii="Baskerville" w:hAnsi="Baskerville" w:cs="Baskerville"/>
          <w:b/>
          <w:u w:val="single"/>
        </w:rPr>
      </w:pPr>
    </w:p>
    <w:p w14:paraId="6BA12F1B" w14:textId="77777777" w:rsidR="00D52B5A" w:rsidRDefault="00D52B5A" w:rsidP="00D52B5A">
      <w:pPr>
        <w:ind w:left="-1800" w:firstLine="900"/>
        <w:rPr>
          <w:rFonts w:ascii="Baskerville" w:hAnsi="Baskerville" w:cs="Baskerville"/>
        </w:rPr>
      </w:pPr>
      <w:r w:rsidRPr="00E30339">
        <w:rPr>
          <w:rFonts w:ascii="Baskerville" w:hAnsi="Baskerville" w:cs="Baskerville"/>
        </w:rPr>
        <w:t xml:space="preserve">Drug Effect: </w:t>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t xml:space="preserve">Chemicals: </w:t>
      </w:r>
    </w:p>
    <w:p w14:paraId="21990038" w14:textId="77777777" w:rsidR="00D52B5A" w:rsidRDefault="00D52B5A" w:rsidP="00D52B5A">
      <w:pPr>
        <w:ind w:left="-1800" w:firstLine="900"/>
        <w:rPr>
          <w:rFonts w:ascii="Baskerville" w:hAnsi="Baskerville" w:cs="Baskerville"/>
        </w:rPr>
      </w:pPr>
    </w:p>
    <w:p w14:paraId="05AA2875" w14:textId="77777777" w:rsidR="00D52B5A" w:rsidRPr="00D50A4B" w:rsidRDefault="00D52B5A" w:rsidP="00D52B5A">
      <w:pPr>
        <w:ind w:left="-1800" w:firstLine="900"/>
        <w:rPr>
          <w:rFonts w:ascii="Baskerville" w:hAnsi="Baskerville" w:cs="Baskerville"/>
        </w:rPr>
      </w:pPr>
      <w:r>
        <w:rPr>
          <w:rFonts w:ascii="Baskerville" w:hAnsi="Baskerville" w:cs="Baskerville"/>
        </w:rPr>
        <w:t>Duration of Effects:</w:t>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t>Legal Status:</w:t>
      </w:r>
    </w:p>
    <w:p w14:paraId="6BDEC840" w14:textId="77777777" w:rsidR="00D52B5A" w:rsidRDefault="00D52B5A" w:rsidP="00D52B5A">
      <w:pPr>
        <w:ind w:left="1260" w:firstLine="900"/>
        <w:rPr>
          <w:rFonts w:ascii="Baskerville" w:hAnsi="Baskerville" w:cs="Baskerville"/>
          <w:b/>
          <w:u w:val="single"/>
        </w:rPr>
      </w:pPr>
    </w:p>
    <w:p w14:paraId="3F02A98A" w14:textId="77777777" w:rsidR="00D52B5A" w:rsidRPr="00C9148B" w:rsidRDefault="00D52B5A" w:rsidP="00BD2F10">
      <w:pPr>
        <w:rPr>
          <w:rFonts w:ascii="Baskerville" w:hAnsi="Baskerville" w:cs="Baskerville"/>
          <w:b/>
          <w:u w:val="single"/>
        </w:rPr>
      </w:pPr>
    </w:p>
    <w:tbl>
      <w:tblPr>
        <w:tblpPr w:leftFromText="180" w:rightFromText="180" w:vertAnchor="text" w:horzAnchor="page" w:tblpX="928" w:tblpY="36"/>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4"/>
        <w:gridCol w:w="8864"/>
      </w:tblGrid>
      <w:tr w:rsidR="00D52B5A" w:rsidRPr="00C9148B" w14:paraId="2E5009E9" w14:textId="77777777" w:rsidTr="003B7E23">
        <w:tc>
          <w:tcPr>
            <w:tcW w:w="1954" w:type="dxa"/>
          </w:tcPr>
          <w:p w14:paraId="642EEE3F" w14:textId="77777777" w:rsidR="00D52B5A" w:rsidRPr="00C9148B" w:rsidRDefault="00D52B5A" w:rsidP="003B7E23">
            <w:pPr>
              <w:rPr>
                <w:rFonts w:ascii="Baskerville" w:hAnsi="Baskerville" w:cs="Baskerville"/>
                <w:b/>
              </w:rPr>
            </w:pPr>
            <w:r w:rsidRPr="00C9148B">
              <w:rPr>
                <w:rFonts w:ascii="Baskerville" w:hAnsi="Baskerville" w:cs="Baskerville"/>
                <w:b/>
              </w:rPr>
              <w:t>Immediate effects felt from using marijuana</w:t>
            </w:r>
          </w:p>
          <w:p w14:paraId="7776D2EE" w14:textId="77777777" w:rsidR="00D52B5A" w:rsidRPr="00C9148B" w:rsidRDefault="00D52B5A" w:rsidP="003B7E23">
            <w:pPr>
              <w:rPr>
                <w:rFonts w:ascii="Baskerville" w:hAnsi="Baskerville" w:cs="Baskerville"/>
                <w:b/>
              </w:rPr>
            </w:pPr>
          </w:p>
          <w:p w14:paraId="2486F1D1" w14:textId="77777777" w:rsidR="00D52B5A" w:rsidRPr="00C9148B" w:rsidRDefault="00D52B5A" w:rsidP="003B7E23">
            <w:pPr>
              <w:rPr>
                <w:rFonts w:ascii="Baskerville" w:hAnsi="Baskerville" w:cs="Baskerville"/>
                <w:b/>
              </w:rPr>
            </w:pPr>
          </w:p>
          <w:p w14:paraId="67F7B46B" w14:textId="77777777" w:rsidR="00D52B5A" w:rsidRPr="00C9148B" w:rsidRDefault="00D52B5A" w:rsidP="003B7E23">
            <w:pPr>
              <w:rPr>
                <w:rFonts w:ascii="Baskerville" w:hAnsi="Baskerville" w:cs="Baskerville"/>
                <w:b/>
              </w:rPr>
            </w:pPr>
          </w:p>
          <w:p w14:paraId="24D15061" w14:textId="77777777" w:rsidR="00D52B5A" w:rsidRPr="00C9148B" w:rsidRDefault="00D52B5A" w:rsidP="003B7E23">
            <w:pPr>
              <w:rPr>
                <w:rFonts w:ascii="Baskerville" w:hAnsi="Baskerville" w:cs="Baskerville"/>
                <w:b/>
              </w:rPr>
            </w:pPr>
            <w:r w:rsidRPr="00C9148B">
              <w:rPr>
                <w:rFonts w:ascii="Baskerville" w:hAnsi="Baskerville" w:cs="Baskerville"/>
                <w:b/>
              </w:rPr>
              <w:t>Impact on learning and memory</w:t>
            </w:r>
          </w:p>
          <w:p w14:paraId="0D05551C" w14:textId="77777777" w:rsidR="00D52B5A" w:rsidRDefault="00D52B5A" w:rsidP="003B7E23">
            <w:pPr>
              <w:rPr>
                <w:rFonts w:ascii="Baskerville" w:hAnsi="Baskerville" w:cs="Baskerville"/>
                <w:b/>
              </w:rPr>
            </w:pPr>
          </w:p>
          <w:p w14:paraId="209ECBAC" w14:textId="77777777" w:rsidR="00D52B5A" w:rsidRPr="00C9148B" w:rsidRDefault="00D52B5A" w:rsidP="003B7E23">
            <w:pPr>
              <w:rPr>
                <w:rFonts w:ascii="Baskerville" w:hAnsi="Baskerville" w:cs="Baskerville"/>
                <w:b/>
              </w:rPr>
            </w:pPr>
            <w:r>
              <w:rPr>
                <w:rFonts w:ascii="Baskerville" w:hAnsi="Baskerville" w:cs="Baskerville"/>
                <w:b/>
              </w:rPr>
              <w:t>Impact on IQ</w:t>
            </w:r>
          </w:p>
        </w:tc>
        <w:tc>
          <w:tcPr>
            <w:tcW w:w="8864" w:type="dxa"/>
          </w:tcPr>
          <w:p w14:paraId="06F83751" w14:textId="77777777" w:rsidR="00D52B5A" w:rsidRDefault="00D52B5A" w:rsidP="003B7E23">
            <w:pPr>
              <w:rPr>
                <w:rFonts w:ascii="Baskerville" w:hAnsi="Baskerville" w:cs="Baskerville"/>
                <w:b/>
                <w:u w:val="single"/>
              </w:rPr>
            </w:pPr>
          </w:p>
          <w:p w14:paraId="7B6EC9E2" w14:textId="77777777" w:rsidR="00D52B5A" w:rsidRDefault="00D52B5A" w:rsidP="003B7E23">
            <w:pPr>
              <w:rPr>
                <w:rFonts w:ascii="Baskerville" w:hAnsi="Baskerville" w:cs="Baskerville"/>
                <w:b/>
                <w:u w:val="single"/>
              </w:rPr>
            </w:pPr>
          </w:p>
          <w:p w14:paraId="6443CA6D" w14:textId="77777777" w:rsidR="00D52B5A" w:rsidRDefault="00D52B5A" w:rsidP="003B7E23">
            <w:pPr>
              <w:rPr>
                <w:rFonts w:ascii="Baskerville" w:hAnsi="Baskerville" w:cs="Baskerville"/>
                <w:b/>
                <w:u w:val="single"/>
              </w:rPr>
            </w:pPr>
          </w:p>
          <w:p w14:paraId="17B9A406" w14:textId="77777777" w:rsidR="00D52B5A" w:rsidRDefault="00D52B5A" w:rsidP="003B7E23">
            <w:pPr>
              <w:rPr>
                <w:rFonts w:ascii="Baskerville" w:hAnsi="Baskerville" w:cs="Baskerville"/>
                <w:b/>
                <w:u w:val="single"/>
              </w:rPr>
            </w:pPr>
          </w:p>
          <w:p w14:paraId="47D62749" w14:textId="77777777" w:rsidR="00D52B5A" w:rsidRDefault="00D52B5A" w:rsidP="003B7E23">
            <w:pPr>
              <w:rPr>
                <w:rFonts w:ascii="Baskerville" w:hAnsi="Baskerville" w:cs="Baskerville"/>
                <w:b/>
                <w:u w:val="single"/>
              </w:rPr>
            </w:pPr>
          </w:p>
          <w:p w14:paraId="7DAE02B1" w14:textId="77777777" w:rsidR="00D52B5A" w:rsidRDefault="00D52B5A" w:rsidP="003B7E23">
            <w:pPr>
              <w:rPr>
                <w:rFonts w:ascii="Baskerville" w:hAnsi="Baskerville" w:cs="Baskerville"/>
                <w:b/>
                <w:u w:val="single"/>
              </w:rPr>
            </w:pPr>
          </w:p>
          <w:p w14:paraId="17AA4514" w14:textId="77777777" w:rsidR="00D52B5A" w:rsidRDefault="00D52B5A" w:rsidP="003B7E23">
            <w:pPr>
              <w:rPr>
                <w:rFonts w:ascii="Baskerville" w:hAnsi="Baskerville" w:cs="Baskerville"/>
                <w:b/>
                <w:u w:val="single"/>
              </w:rPr>
            </w:pPr>
          </w:p>
          <w:p w14:paraId="7A28BEA5" w14:textId="77777777" w:rsidR="00D52B5A" w:rsidRDefault="00D52B5A" w:rsidP="003B7E23">
            <w:pPr>
              <w:rPr>
                <w:rFonts w:ascii="Baskerville" w:hAnsi="Baskerville" w:cs="Baskerville"/>
                <w:b/>
                <w:u w:val="single"/>
              </w:rPr>
            </w:pPr>
          </w:p>
          <w:p w14:paraId="0826AA7E" w14:textId="77777777" w:rsidR="00D52B5A" w:rsidRDefault="00D52B5A" w:rsidP="003B7E23">
            <w:pPr>
              <w:rPr>
                <w:rFonts w:ascii="Baskerville" w:hAnsi="Baskerville" w:cs="Baskerville"/>
                <w:b/>
                <w:u w:val="single"/>
              </w:rPr>
            </w:pPr>
          </w:p>
          <w:p w14:paraId="4E6762A3" w14:textId="77777777" w:rsidR="00D52B5A" w:rsidRDefault="00D52B5A" w:rsidP="003B7E23">
            <w:pPr>
              <w:rPr>
                <w:rFonts w:ascii="Baskerville" w:hAnsi="Baskerville" w:cs="Baskerville"/>
                <w:b/>
                <w:u w:val="single"/>
              </w:rPr>
            </w:pPr>
          </w:p>
          <w:p w14:paraId="3D9EB746" w14:textId="77777777" w:rsidR="00BD2F10" w:rsidRDefault="00BD2F10" w:rsidP="003B7E23">
            <w:pPr>
              <w:rPr>
                <w:rFonts w:ascii="Baskerville" w:hAnsi="Baskerville" w:cs="Baskerville"/>
                <w:b/>
                <w:u w:val="single"/>
              </w:rPr>
            </w:pPr>
          </w:p>
          <w:p w14:paraId="0CE9D8CA" w14:textId="77777777" w:rsidR="00BD2F10" w:rsidRDefault="00BD2F10" w:rsidP="003B7E23">
            <w:pPr>
              <w:rPr>
                <w:rFonts w:ascii="Baskerville" w:hAnsi="Baskerville" w:cs="Baskerville"/>
                <w:b/>
                <w:u w:val="single"/>
              </w:rPr>
            </w:pPr>
          </w:p>
          <w:p w14:paraId="6F3FF043" w14:textId="77777777" w:rsidR="00D52B5A" w:rsidRDefault="00D52B5A" w:rsidP="003B7E23">
            <w:pPr>
              <w:rPr>
                <w:rFonts w:ascii="Baskerville" w:hAnsi="Baskerville" w:cs="Baskerville"/>
                <w:b/>
                <w:u w:val="single"/>
              </w:rPr>
            </w:pPr>
          </w:p>
          <w:p w14:paraId="02F12D82" w14:textId="77777777" w:rsidR="00D52B5A" w:rsidRDefault="00D52B5A" w:rsidP="003B7E23">
            <w:pPr>
              <w:rPr>
                <w:rFonts w:ascii="Baskerville" w:hAnsi="Baskerville" w:cs="Baskerville"/>
                <w:b/>
                <w:u w:val="single"/>
              </w:rPr>
            </w:pPr>
          </w:p>
          <w:p w14:paraId="796B8EBE" w14:textId="77777777" w:rsidR="00D52B5A" w:rsidRPr="00C9148B" w:rsidRDefault="00D52B5A" w:rsidP="003B7E23">
            <w:pPr>
              <w:rPr>
                <w:rFonts w:ascii="Baskerville" w:hAnsi="Baskerville" w:cs="Baskerville"/>
                <w:b/>
                <w:u w:val="single"/>
              </w:rPr>
            </w:pPr>
          </w:p>
        </w:tc>
      </w:tr>
      <w:tr w:rsidR="00D52B5A" w:rsidRPr="00C9148B" w14:paraId="797FA408" w14:textId="77777777" w:rsidTr="003B7E23">
        <w:trPr>
          <w:trHeight w:val="2328"/>
        </w:trPr>
        <w:tc>
          <w:tcPr>
            <w:tcW w:w="1954" w:type="dxa"/>
          </w:tcPr>
          <w:p w14:paraId="4F98F600" w14:textId="77777777" w:rsidR="00D52B5A" w:rsidRPr="00C9148B" w:rsidRDefault="00D52B5A" w:rsidP="003B7E23">
            <w:pPr>
              <w:rPr>
                <w:rFonts w:ascii="Baskerville" w:hAnsi="Baskerville" w:cs="Baskerville"/>
                <w:b/>
                <w:u w:val="single"/>
              </w:rPr>
            </w:pPr>
          </w:p>
          <w:p w14:paraId="3A224D58" w14:textId="77777777" w:rsidR="00D52B5A" w:rsidRPr="00C9148B" w:rsidRDefault="00D52B5A" w:rsidP="003B7E23">
            <w:pPr>
              <w:rPr>
                <w:rFonts w:ascii="Baskerville" w:hAnsi="Baskerville" w:cs="Baskerville"/>
                <w:b/>
              </w:rPr>
            </w:pPr>
            <w:r w:rsidRPr="00C9148B">
              <w:rPr>
                <w:rFonts w:ascii="Baskerville" w:hAnsi="Baskerville" w:cs="Baskerville"/>
                <w:b/>
              </w:rPr>
              <w:t>Potential for Addiction</w:t>
            </w:r>
          </w:p>
          <w:p w14:paraId="50FDFFA9" w14:textId="77777777" w:rsidR="00D52B5A" w:rsidRPr="00C9148B" w:rsidRDefault="00D52B5A" w:rsidP="003B7E23">
            <w:pPr>
              <w:rPr>
                <w:rFonts w:ascii="Baskerville" w:hAnsi="Baskerville" w:cs="Baskerville"/>
                <w:b/>
                <w:u w:val="single"/>
              </w:rPr>
            </w:pPr>
          </w:p>
          <w:p w14:paraId="3B45D64E" w14:textId="77777777" w:rsidR="00D52B5A" w:rsidRPr="00C9148B" w:rsidRDefault="00D52B5A" w:rsidP="003B7E23">
            <w:pPr>
              <w:rPr>
                <w:rFonts w:ascii="Baskerville" w:hAnsi="Baskerville" w:cs="Baskerville"/>
                <w:b/>
                <w:u w:val="single"/>
              </w:rPr>
            </w:pPr>
          </w:p>
          <w:p w14:paraId="013B34FF" w14:textId="77777777" w:rsidR="00D52B5A" w:rsidRPr="00C9148B" w:rsidRDefault="00D52B5A" w:rsidP="003B7E23">
            <w:pPr>
              <w:rPr>
                <w:rFonts w:ascii="Baskerville" w:hAnsi="Baskerville" w:cs="Baskerville"/>
                <w:b/>
              </w:rPr>
            </w:pPr>
            <w:r w:rsidRPr="00C9148B">
              <w:rPr>
                <w:rFonts w:ascii="Baskerville" w:hAnsi="Baskerville" w:cs="Baskerville"/>
                <w:b/>
              </w:rPr>
              <w:t>Withdrawal Symptoms</w:t>
            </w:r>
          </w:p>
          <w:p w14:paraId="576CD920" w14:textId="77777777" w:rsidR="00D52B5A" w:rsidRPr="00C9148B" w:rsidRDefault="00D52B5A" w:rsidP="003B7E23">
            <w:pPr>
              <w:rPr>
                <w:rFonts w:ascii="Baskerville" w:hAnsi="Baskerville" w:cs="Baskerville"/>
                <w:b/>
              </w:rPr>
            </w:pPr>
          </w:p>
        </w:tc>
        <w:tc>
          <w:tcPr>
            <w:tcW w:w="8864" w:type="dxa"/>
          </w:tcPr>
          <w:p w14:paraId="05D28D33" w14:textId="77777777" w:rsidR="00D52B5A" w:rsidRPr="00C9148B" w:rsidRDefault="00D52B5A" w:rsidP="003B7E23">
            <w:pPr>
              <w:rPr>
                <w:rFonts w:ascii="Baskerville" w:hAnsi="Baskerville" w:cs="Baskerville"/>
                <w:b/>
                <w:u w:val="single"/>
              </w:rPr>
            </w:pPr>
          </w:p>
        </w:tc>
      </w:tr>
      <w:tr w:rsidR="00D52B5A" w:rsidRPr="00C9148B" w14:paraId="2C16512B" w14:textId="77777777" w:rsidTr="003B7E23">
        <w:tc>
          <w:tcPr>
            <w:tcW w:w="1954" w:type="dxa"/>
          </w:tcPr>
          <w:p w14:paraId="07A733E4" w14:textId="093FE8B8" w:rsidR="00D52B5A" w:rsidRDefault="00BD2F10" w:rsidP="003B7E23">
            <w:pPr>
              <w:rPr>
                <w:rFonts w:ascii="Baskerville" w:hAnsi="Baskerville" w:cs="Baskerville"/>
                <w:b/>
              </w:rPr>
            </w:pPr>
            <w:r>
              <w:rPr>
                <w:rFonts w:ascii="Baskerville" w:hAnsi="Baskerville" w:cs="Baskerville"/>
                <w:b/>
              </w:rPr>
              <w:t>Mental Health Issues?</w:t>
            </w:r>
          </w:p>
          <w:p w14:paraId="347E6C20" w14:textId="77777777" w:rsidR="00D52B5A" w:rsidRPr="00FD668E" w:rsidRDefault="00D52B5A" w:rsidP="003B7E23">
            <w:pPr>
              <w:rPr>
                <w:rFonts w:ascii="Baskerville" w:hAnsi="Baskerville" w:cs="Baskerville"/>
                <w:b/>
              </w:rPr>
            </w:pPr>
          </w:p>
        </w:tc>
        <w:tc>
          <w:tcPr>
            <w:tcW w:w="8864" w:type="dxa"/>
          </w:tcPr>
          <w:p w14:paraId="022E877E" w14:textId="77777777" w:rsidR="00D52B5A" w:rsidRDefault="00D52B5A" w:rsidP="003B7E23">
            <w:pPr>
              <w:rPr>
                <w:rFonts w:ascii="Baskerville" w:hAnsi="Baskerville" w:cs="Baskerville"/>
                <w:b/>
                <w:u w:val="single"/>
              </w:rPr>
            </w:pPr>
          </w:p>
          <w:p w14:paraId="4E109289" w14:textId="77777777" w:rsidR="00BD2F10" w:rsidRDefault="00BD2F10" w:rsidP="003B7E23">
            <w:pPr>
              <w:rPr>
                <w:rFonts w:ascii="Baskerville" w:hAnsi="Baskerville" w:cs="Baskerville"/>
                <w:b/>
                <w:u w:val="single"/>
              </w:rPr>
            </w:pPr>
          </w:p>
          <w:p w14:paraId="4C9D7A3E" w14:textId="77777777" w:rsidR="00BD2F10" w:rsidRDefault="00BD2F10" w:rsidP="003B7E23">
            <w:pPr>
              <w:rPr>
                <w:rFonts w:ascii="Baskerville" w:hAnsi="Baskerville" w:cs="Baskerville"/>
                <w:b/>
                <w:u w:val="single"/>
              </w:rPr>
            </w:pPr>
          </w:p>
          <w:p w14:paraId="6CD28097" w14:textId="77777777" w:rsidR="00BD2F10" w:rsidRDefault="00BD2F10" w:rsidP="003B7E23">
            <w:pPr>
              <w:rPr>
                <w:rFonts w:ascii="Baskerville" w:hAnsi="Baskerville" w:cs="Baskerville"/>
                <w:b/>
                <w:u w:val="single"/>
              </w:rPr>
            </w:pPr>
          </w:p>
          <w:p w14:paraId="7106C73D" w14:textId="77777777" w:rsidR="00BD2F10" w:rsidRPr="00C9148B" w:rsidRDefault="00BD2F10" w:rsidP="003B7E23">
            <w:pPr>
              <w:rPr>
                <w:rFonts w:ascii="Baskerville" w:hAnsi="Baskerville" w:cs="Baskerville"/>
                <w:b/>
                <w:u w:val="single"/>
              </w:rPr>
            </w:pPr>
          </w:p>
        </w:tc>
      </w:tr>
      <w:tr w:rsidR="00D52B5A" w:rsidRPr="00C9148B" w14:paraId="47010B46" w14:textId="77777777" w:rsidTr="003B7E23">
        <w:tc>
          <w:tcPr>
            <w:tcW w:w="1954" w:type="dxa"/>
          </w:tcPr>
          <w:p w14:paraId="6F34A893" w14:textId="77777777" w:rsidR="00D52B5A" w:rsidRPr="00C9148B" w:rsidRDefault="00D52B5A" w:rsidP="003B7E23">
            <w:pPr>
              <w:rPr>
                <w:rFonts w:ascii="Baskerville" w:hAnsi="Baskerville" w:cs="Baskerville"/>
                <w:b/>
              </w:rPr>
            </w:pPr>
          </w:p>
          <w:p w14:paraId="5233F3F5" w14:textId="77777777" w:rsidR="00D52B5A" w:rsidRPr="00C9148B" w:rsidRDefault="00D52B5A" w:rsidP="003B7E23">
            <w:pPr>
              <w:rPr>
                <w:rFonts w:ascii="Baskerville" w:hAnsi="Baskerville" w:cs="Baskerville"/>
                <w:b/>
              </w:rPr>
            </w:pPr>
            <w:r w:rsidRPr="00C9148B">
              <w:rPr>
                <w:rFonts w:ascii="Baskerville" w:hAnsi="Baskerville" w:cs="Baskerville"/>
                <w:b/>
              </w:rPr>
              <w:t>Effects on the heart</w:t>
            </w:r>
          </w:p>
        </w:tc>
        <w:tc>
          <w:tcPr>
            <w:tcW w:w="8864" w:type="dxa"/>
          </w:tcPr>
          <w:p w14:paraId="2E22CEDA" w14:textId="77777777" w:rsidR="00D52B5A" w:rsidRPr="00C9148B" w:rsidRDefault="00D52B5A" w:rsidP="003B7E23">
            <w:pPr>
              <w:rPr>
                <w:rFonts w:ascii="Baskerville" w:hAnsi="Baskerville" w:cs="Baskerville"/>
                <w:b/>
                <w:u w:val="single"/>
              </w:rPr>
            </w:pPr>
          </w:p>
          <w:p w14:paraId="08665AAA" w14:textId="77777777" w:rsidR="00D52B5A" w:rsidRPr="00C9148B" w:rsidRDefault="00D52B5A" w:rsidP="003B7E23">
            <w:pPr>
              <w:rPr>
                <w:rFonts w:ascii="Baskerville" w:hAnsi="Baskerville" w:cs="Baskerville"/>
                <w:b/>
                <w:u w:val="single"/>
              </w:rPr>
            </w:pPr>
          </w:p>
          <w:p w14:paraId="59B0DA96" w14:textId="77777777" w:rsidR="00D52B5A" w:rsidRPr="00C9148B" w:rsidRDefault="00D52B5A" w:rsidP="003B7E23">
            <w:pPr>
              <w:rPr>
                <w:rFonts w:ascii="Baskerville" w:hAnsi="Baskerville" w:cs="Baskerville"/>
                <w:b/>
                <w:u w:val="single"/>
              </w:rPr>
            </w:pPr>
          </w:p>
          <w:p w14:paraId="70BE9A7C" w14:textId="77777777" w:rsidR="00D52B5A" w:rsidRPr="00C9148B" w:rsidRDefault="00D52B5A" w:rsidP="003B7E23">
            <w:pPr>
              <w:rPr>
                <w:rFonts w:ascii="Baskerville" w:hAnsi="Baskerville" w:cs="Baskerville"/>
                <w:b/>
                <w:u w:val="single"/>
              </w:rPr>
            </w:pPr>
          </w:p>
          <w:p w14:paraId="5B3979C3" w14:textId="77777777" w:rsidR="00D52B5A" w:rsidRPr="00C9148B" w:rsidRDefault="00D52B5A" w:rsidP="003B7E23">
            <w:pPr>
              <w:rPr>
                <w:rFonts w:ascii="Baskerville" w:hAnsi="Baskerville" w:cs="Baskerville"/>
                <w:b/>
                <w:u w:val="single"/>
              </w:rPr>
            </w:pPr>
          </w:p>
        </w:tc>
      </w:tr>
      <w:tr w:rsidR="00D52B5A" w:rsidRPr="00C9148B" w14:paraId="54646499" w14:textId="77777777" w:rsidTr="003B7E23">
        <w:tc>
          <w:tcPr>
            <w:tcW w:w="1954" w:type="dxa"/>
          </w:tcPr>
          <w:p w14:paraId="0E1A69AE" w14:textId="77777777" w:rsidR="00D52B5A" w:rsidRPr="00C9148B" w:rsidRDefault="00D52B5A" w:rsidP="003B7E23">
            <w:pPr>
              <w:rPr>
                <w:rFonts w:ascii="Baskerville" w:hAnsi="Baskerville" w:cs="Baskerville"/>
                <w:b/>
              </w:rPr>
            </w:pPr>
          </w:p>
          <w:p w14:paraId="2654E53F" w14:textId="77777777" w:rsidR="00D52B5A" w:rsidRPr="00C9148B" w:rsidRDefault="00D52B5A" w:rsidP="003B7E23">
            <w:pPr>
              <w:rPr>
                <w:rFonts w:ascii="Baskerville" w:hAnsi="Baskerville" w:cs="Baskerville"/>
                <w:b/>
              </w:rPr>
            </w:pPr>
            <w:r w:rsidRPr="00C9148B">
              <w:rPr>
                <w:rFonts w:ascii="Baskerville" w:hAnsi="Baskerville" w:cs="Baskerville"/>
                <w:b/>
              </w:rPr>
              <w:t xml:space="preserve">Effects on the Lungs </w:t>
            </w:r>
          </w:p>
          <w:p w14:paraId="21EB5BBC" w14:textId="77777777" w:rsidR="00D52B5A" w:rsidRPr="00C9148B" w:rsidRDefault="00D52B5A" w:rsidP="003B7E23">
            <w:pPr>
              <w:rPr>
                <w:rFonts w:ascii="Baskerville" w:hAnsi="Baskerville" w:cs="Baskerville"/>
                <w:b/>
              </w:rPr>
            </w:pPr>
          </w:p>
        </w:tc>
        <w:tc>
          <w:tcPr>
            <w:tcW w:w="8864" w:type="dxa"/>
          </w:tcPr>
          <w:p w14:paraId="73CF895F" w14:textId="77777777" w:rsidR="00D52B5A" w:rsidRDefault="00D52B5A" w:rsidP="003B7E23">
            <w:pPr>
              <w:rPr>
                <w:rFonts w:ascii="Baskerville" w:hAnsi="Baskerville" w:cs="Baskerville"/>
                <w:b/>
                <w:u w:val="single"/>
              </w:rPr>
            </w:pPr>
          </w:p>
          <w:p w14:paraId="7BD5F9FE" w14:textId="77777777" w:rsidR="00BD2F10" w:rsidRDefault="00BD2F10" w:rsidP="003B7E23">
            <w:pPr>
              <w:rPr>
                <w:rFonts w:ascii="Baskerville" w:hAnsi="Baskerville" w:cs="Baskerville"/>
                <w:b/>
                <w:u w:val="single"/>
              </w:rPr>
            </w:pPr>
          </w:p>
          <w:p w14:paraId="5AE48879" w14:textId="77777777" w:rsidR="00BD2F10" w:rsidRDefault="00BD2F10" w:rsidP="003B7E23">
            <w:pPr>
              <w:rPr>
                <w:rFonts w:ascii="Baskerville" w:hAnsi="Baskerville" w:cs="Baskerville"/>
                <w:b/>
                <w:u w:val="single"/>
              </w:rPr>
            </w:pPr>
          </w:p>
          <w:p w14:paraId="0C5465E6" w14:textId="77777777" w:rsidR="00BD2F10" w:rsidRDefault="00BD2F10" w:rsidP="003B7E23">
            <w:pPr>
              <w:rPr>
                <w:rFonts w:ascii="Baskerville" w:hAnsi="Baskerville" w:cs="Baskerville"/>
                <w:b/>
                <w:u w:val="single"/>
              </w:rPr>
            </w:pPr>
          </w:p>
          <w:p w14:paraId="5D2AF776" w14:textId="77777777" w:rsidR="00BD2F10" w:rsidRPr="00C9148B" w:rsidRDefault="00BD2F10" w:rsidP="003B7E23">
            <w:pPr>
              <w:rPr>
                <w:rFonts w:ascii="Baskerville" w:hAnsi="Baskerville" w:cs="Baskerville"/>
                <w:b/>
                <w:u w:val="single"/>
              </w:rPr>
            </w:pPr>
          </w:p>
        </w:tc>
      </w:tr>
      <w:tr w:rsidR="00D52B5A" w:rsidRPr="00C9148B" w14:paraId="045EBB76" w14:textId="77777777" w:rsidTr="003B7E23">
        <w:tc>
          <w:tcPr>
            <w:tcW w:w="1954" w:type="dxa"/>
          </w:tcPr>
          <w:p w14:paraId="2A742FA7" w14:textId="77777777" w:rsidR="00D52B5A" w:rsidRPr="00C9148B" w:rsidRDefault="00D52B5A" w:rsidP="003B7E23">
            <w:pPr>
              <w:rPr>
                <w:rFonts w:ascii="Baskerville" w:hAnsi="Baskerville" w:cs="Baskerville"/>
                <w:b/>
              </w:rPr>
            </w:pPr>
            <w:r w:rsidRPr="00C9148B">
              <w:rPr>
                <w:rFonts w:ascii="Baskerville" w:hAnsi="Baskerville" w:cs="Baskerville"/>
                <w:b/>
              </w:rPr>
              <w:t>Effects on Reproductive System</w:t>
            </w:r>
            <w:r>
              <w:rPr>
                <w:rFonts w:ascii="Baskerville" w:hAnsi="Baskerville" w:cs="Baskerville"/>
                <w:b/>
              </w:rPr>
              <w:t xml:space="preserve"> (male and female)</w:t>
            </w:r>
          </w:p>
        </w:tc>
        <w:tc>
          <w:tcPr>
            <w:tcW w:w="8864" w:type="dxa"/>
          </w:tcPr>
          <w:p w14:paraId="4654ECFD" w14:textId="77777777" w:rsidR="00D52B5A" w:rsidRPr="00C9148B" w:rsidRDefault="00D52B5A" w:rsidP="003B7E23">
            <w:pPr>
              <w:rPr>
                <w:rFonts w:ascii="Baskerville" w:hAnsi="Baskerville" w:cs="Baskerville"/>
                <w:b/>
                <w:u w:val="single"/>
              </w:rPr>
            </w:pPr>
          </w:p>
          <w:p w14:paraId="2F475443" w14:textId="77777777" w:rsidR="00BD2F10" w:rsidRDefault="00BD2F10" w:rsidP="003B7E23">
            <w:pPr>
              <w:rPr>
                <w:rFonts w:ascii="Baskerville" w:hAnsi="Baskerville" w:cs="Baskerville"/>
                <w:b/>
                <w:u w:val="single"/>
              </w:rPr>
            </w:pPr>
          </w:p>
          <w:p w14:paraId="50678B7E" w14:textId="77777777" w:rsidR="00BD2F10" w:rsidRDefault="00BD2F10" w:rsidP="003B7E23">
            <w:pPr>
              <w:rPr>
                <w:rFonts w:ascii="Baskerville" w:hAnsi="Baskerville" w:cs="Baskerville"/>
                <w:b/>
                <w:u w:val="single"/>
              </w:rPr>
            </w:pPr>
          </w:p>
          <w:p w14:paraId="5E786A93" w14:textId="77777777" w:rsidR="00BD2F10" w:rsidRDefault="00BD2F10" w:rsidP="003B7E23">
            <w:pPr>
              <w:rPr>
                <w:rFonts w:ascii="Baskerville" w:hAnsi="Baskerville" w:cs="Baskerville"/>
                <w:b/>
                <w:u w:val="single"/>
              </w:rPr>
            </w:pPr>
          </w:p>
          <w:p w14:paraId="43147F26" w14:textId="77777777" w:rsidR="00BD2F10" w:rsidRPr="00C9148B" w:rsidRDefault="00BD2F10" w:rsidP="003B7E23">
            <w:pPr>
              <w:rPr>
                <w:rFonts w:ascii="Baskerville" w:hAnsi="Baskerville" w:cs="Baskerville"/>
                <w:b/>
                <w:u w:val="single"/>
              </w:rPr>
            </w:pPr>
          </w:p>
        </w:tc>
      </w:tr>
    </w:tbl>
    <w:p w14:paraId="5091EDCA" w14:textId="704E7019" w:rsidR="00D52B5A" w:rsidRPr="00C9148B" w:rsidRDefault="00D52B5A" w:rsidP="00E746F2">
      <w:pPr>
        <w:ind w:left="-990" w:right="-900"/>
        <w:rPr>
          <w:rFonts w:ascii="Baskerville" w:hAnsi="Baskerville" w:cs="Baskerville"/>
          <w:b/>
          <w:u w:val="single"/>
        </w:rPr>
      </w:pPr>
      <w:r w:rsidRPr="00C9148B">
        <w:rPr>
          <w:rFonts w:ascii="Baskerville" w:hAnsi="Baskerville" w:cs="Baskerville"/>
          <w:b/>
        </w:rPr>
        <w:lastRenderedPageBreak/>
        <w:t xml:space="preserve"> </w:t>
      </w:r>
      <w:r>
        <w:rPr>
          <w:rFonts w:ascii="Baskerville" w:hAnsi="Baskerville" w:cs="Baskerville"/>
          <w:b/>
          <w:u w:val="single"/>
        </w:rPr>
        <w:t>Medical Mari</w:t>
      </w:r>
      <w:r w:rsidR="009C5078">
        <w:rPr>
          <w:rFonts w:ascii="Baskerville" w:hAnsi="Baskerville" w:cs="Baskerville"/>
          <w:b/>
          <w:u w:val="single"/>
        </w:rPr>
        <w:t>juana</w:t>
      </w:r>
      <w:r w:rsidRPr="00C9148B">
        <w:rPr>
          <w:rFonts w:ascii="Baskerville" w:hAnsi="Baskerville" w:cs="Baskerville"/>
          <w:b/>
          <w:u w:val="single"/>
        </w:rPr>
        <w:t xml:space="preserve">: </w:t>
      </w:r>
    </w:p>
    <w:p w14:paraId="095C51B3" w14:textId="77777777" w:rsidR="00D52B5A" w:rsidRDefault="00D52B5A" w:rsidP="009A3C98">
      <w:pPr>
        <w:ind w:left="-990" w:right="-900"/>
        <w:rPr>
          <w:rFonts w:ascii="Baskerville" w:hAnsi="Baskerville" w:cs="Baskerville"/>
        </w:rPr>
      </w:pPr>
    </w:p>
    <w:p w14:paraId="1F3C2E7F" w14:textId="278575E6" w:rsidR="009A3C98" w:rsidRDefault="009A3C98" w:rsidP="009A3C98">
      <w:pPr>
        <w:ind w:left="-990" w:right="-900"/>
        <w:rPr>
          <w:rFonts w:ascii="Baskerville" w:hAnsi="Baskerville" w:cs="Baskerville"/>
        </w:rPr>
      </w:pPr>
      <w:r>
        <w:rPr>
          <w:rFonts w:ascii="Baskerville" w:hAnsi="Baskerville" w:cs="Baskerville"/>
        </w:rPr>
        <w:t>Federal Law:</w:t>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t xml:space="preserve">State Law: </w:t>
      </w:r>
    </w:p>
    <w:p w14:paraId="03DF1715" w14:textId="77777777" w:rsidR="009A3C98" w:rsidRDefault="009A3C98" w:rsidP="009A3C98">
      <w:pPr>
        <w:ind w:left="-990" w:right="-900"/>
        <w:rPr>
          <w:rFonts w:ascii="Baskerville" w:hAnsi="Baskerville" w:cs="Baskerville"/>
        </w:rPr>
      </w:pPr>
    </w:p>
    <w:p w14:paraId="0D7F7AC4" w14:textId="77777777" w:rsidR="00331A13" w:rsidRDefault="00331A13" w:rsidP="009A3C98">
      <w:pPr>
        <w:ind w:left="-990" w:right="-900"/>
        <w:rPr>
          <w:rFonts w:ascii="Baskerville" w:hAnsi="Baskerville" w:cs="Baskerville"/>
        </w:rPr>
      </w:pPr>
    </w:p>
    <w:p w14:paraId="20852772" w14:textId="2F46F756" w:rsidR="009A3C98" w:rsidRDefault="009A3C98" w:rsidP="009A3C98">
      <w:pPr>
        <w:ind w:left="-990" w:right="-900"/>
        <w:rPr>
          <w:rFonts w:ascii="Baskerville" w:hAnsi="Baskerville" w:cs="Baskerville"/>
        </w:rPr>
      </w:pPr>
      <w:r>
        <w:rPr>
          <w:rFonts w:ascii="Baskerville" w:hAnsi="Baskerville" w:cs="Baskerville"/>
        </w:rPr>
        <w:t xml:space="preserve">Access: </w:t>
      </w:r>
    </w:p>
    <w:p w14:paraId="508B7D8D" w14:textId="77777777" w:rsidR="009A3C98" w:rsidRDefault="009A3C98" w:rsidP="009A3C98">
      <w:pPr>
        <w:ind w:left="-990" w:right="-900"/>
        <w:rPr>
          <w:rFonts w:ascii="Baskerville" w:hAnsi="Baskerville" w:cs="Baskerville"/>
        </w:rPr>
      </w:pPr>
    </w:p>
    <w:p w14:paraId="6E9568DF" w14:textId="77777777" w:rsidR="00331A13" w:rsidRDefault="00331A13" w:rsidP="009A3C98">
      <w:pPr>
        <w:ind w:left="-990" w:right="-900"/>
        <w:rPr>
          <w:rFonts w:ascii="Baskerville" w:hAnsi="Baskerville" w:cs="Baskerville"/>
        </w:rPr>
      </w:pPr>
    </w:p>
    <w:p w14:paraId="74E531A3" w14:textId="77777777" w:rsidR="00331A13" w:rsidRDefault="00331A13" w:rsidP="009A3C98">
      <w:pPr>
        <w:ind w:left="-990" w:right="-900"/>
        <w:rPr>
          <w:rFonts w:ascii="Baskerville" w:hAnsi="Baskerville" w:cs="Baskerville"/>
        </w:rPr>
      </w:pPr>
    </w:p>
    <w:p w14:paraId="125C65DD" w14:textId="731B807C" w:rsidR="009A3C98" w:rsidRDefault="009A3C98" w:rsidP="009A3C98">
      <w:pPr>
        <w:ind w:left="-990" w:right="-900"/>
        <w:rPr>
          <w:rFonts w:ascii="Baskerville" w:hAnsi="Baskerville" w:cs="Baskerville"/>
        </w:rPr>
      </w:pPr>
      <w:r>
        <w:rPr>
          <w:rFonts w:ascii="Baskerville" w:hAnsi="Baskerville" w:cs="Baskerville"/>
        </w:rPr>
        <w:t xml:space="preserve">Use and Benefits: </w:t>
      </w:r>
    </w:p>
    <w:p w14:paraId="4608B878" w14:textId="77777777" w:rsidR="009A3C98" w:rsidRDefault="009A3C98" w:rsidP="009A3C98">
      <w:pPr>
        <w:ind w:left="-990" w:right="-900"/>
        <w:rPr>
          <w:rFonts w:ascii="Baskerville" w:hAnsi="Baskerville" w:cs="Baskerville"/>
        </w:rPr>
      </w:pPr>
    </w:p>
    <w:p w14:paraId="48D2D96A" w14:textId="77777777" w:rsidR="009A3C98" w:rsidRDefault="009A3C98" w:rsidP="009A3C98">
      <w:pPr>
        <w:ind w:left="-990" w:right="-900"/>
        <w:rPr>
          <w:rFonts w:ascii="Baskerville" w:hAnsi="Baskerville" w:cs="Baskerville"/>
        </w:rPr>
      </w:pPr>
    </w:p>
    <w:p w14:paraId="5BEBA07B" w14:textId="77777777" w:rsidR="009A3C98" w:rsidRDefault="009A3C98" w:rsidP="009A3C98">
      <w:pPr>
        <w:ind w:left="-990" w:right="-900"/>
        <w:rPr>
          <w:rFonts w:ascii="Baskerville" w:hAnsi="Baskerville" w:cs="Baskerville"/>
        </w:rPr>
      </w:pPr>
    </w:p>
    <w:p w14:paraId="79787AE0" w14:textId="77777777" w:rsidR="009A3C98" w:rsidRDefault="009A3C98" w:rsidP="009A3C98">
      <w:pPr>
        <w:ind w:left="-990" w:right="-900"/>
        <w:rPr>
          <w:rFonts w:ascii="Baskerville" w:hAnsi="Baskerville" w:cs="Baskerville"/>
        </w:rPr>
      </w:pPr>
    </w:p>
    <w:p w14:paraId="5799AB1C" w14:textId="10B7F7E9" w:rsidR="009A3C98" w:rsidRPr="00C9148B" w:rsidRDefault="00503EB0" w:rsidP="009A3C98">
      <w:pPr>
        <w:ind w:left="-990" w:right="-900"/>
        <w:rPr>
          <w:rFonts w:ascii="Baskerville" w:hAnsi="Baskerville" w:cs="Baskerville"/>
        </w:rPr>
      </w:pPr>
      <w:r>
        <w:rPr>
          <w:rFonts w:ascii="Baskerville" w:hAnsi="Baskerville" w:cs="Baskerville"/>
        </w:rPr>
        <w:t xml:space="preserve"> </w:t>
      </w:r>
      <w:r w:rsidR="009A3C98">
        <w:rPr>
          <w:rFonts w:ascii="Baskerville" w:hAnsi="Baskerville" w:cs="Baskerville"/>
        </w:rPr>
        <w:t xml:space="preserve">Marinol: </w:t>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t xml:space="preserve">Law: </w:t>
      </w:r>
    </w:p>
    <w:p w14:paraId="77083FE6" w14:textId="77777777" w:rsidR="004B76FA" w:rsidRDefault="004B76FA" w:rsidP="00D52B5A">
      <w:pPr>
        <w:rPr>
          <w:rFonts w:ascii="Baskerville" w:hAnsi="Baskerville" w:cs="Baskerville"/>
        </w:rPr>
      </w:pPr>
    </w:p>
    <w:p w14:paraId="12884388" w14:textId="77777777" w:rsidR="004B76FA" w:rsidRDefault="004B76FA" w:rsidP="00D52B5A">
      <w:pPr>
        <w:rPr>
          <w:rFonts w:ascii="Baskerville" w:hAnsi="Baskerville" w:cs="Baskerville"/>
        </w:rPr>
      </w:pPr>
    </w:p>
    <w:p w14:paraId="10937E51" w14:textId="77777777" w:rsidR="004B76FA" w:rsidRDefault="004B76FA" w:rsidP="00D52B5A">
      <w:pPr>
        <w:rPr>
          <w:rFonts w:ascii="Baskerville" w:hAnsi="Baskerville" w:cs="Baskerville"/>
        </w:rPr>
      </w:pPr>
    </w:p>
    <w:p w14:paraId="7CAE5778" w14:textId="77777777" w:rsidR="00503EB0" w:rsidRPr="00C9148B" w:rsidRDefault="00503EB0" w:rsidP="00D52B5A">
      <w:pPr>
        <w:rPr>
          <w:rFonts w:ascii="Baskerville" w:hAnsi="Baskerville" w:cs="Baskerville"/>
        </w:rPr>
      </w:pPr>
    </w:p>
    <w:p w14:paraId="6E470984" w14:textId="17FB331F" w:rsidR="00D52B5A" w:rsidRPr="00C9148B" w:rsidRDefault="00D52B5A" w:rsidP="00D52B5A">
      <w:pPr>
        <w:ind w:left="-540" w:right="-540"/>
        <w:rPr>
          <w:rFonts w:ascii="Baskerville" w:hAnsi="Baskerville" w:cs="Baskerville"/>
        </w:rPr>
      </w:pPr>
      <w:r w:rsidRPr="00C9148B">
        <w:rPr>
          <w:rFonts w:ascii="Baskerville" w:hAnsi="Baskerville" w:cs="Baskerville"/>
        </w:rPr>
        <w:t xml:space="preserve">Fill in the chart below to summarize the pros and cons associated with the legalization of marijuana for </w:t>
      </w:r>
      <w:r w:rsidR="00EE069B">
        <w:rPr>
          <w:rFonts w:ascii="Baskerville" w:hAnsi="Baskerville" w:cs="Baskerville"/>
        </w:rPr>
        <w:t xml:space="preserve">RECREATIONAL </w:t>
      </w:r>
      <w:r w:rsidRPr="00C9148B">
        <w:rPr>
          <w:rFonts w:ascii="Baskerville" w:hAnsi="Baskerville" w:cs="Baskerville"/>
        </w:rPr>
        <w:t>purposes.  Consider laws, regulations, physical effects, social issues, recreational use, etc.</w:t>
      </w:r>
      <w:r>
        <w:rPr>
          <w:rFonts w:ascii="Baskerville" w:hAnsi="Baskerville" w:cs="Baskerville"/>
        </w:rPr>
        <w:t xml:space="preserve"> </w:t>
      </w:r>
      <w:r w:rsidRPr="00C9148B">
        <w:rPr>
          <w:rFonts w:ascii="Baskerville" w:hAnsi="Baskerville" w:cs="Baskerville"/>
        </w:rPr>
        <w:t>Be prepared to discuss your thoughts and opinion with the class.</w:t>
      </w:r>
    </w:p>
    <w:p w14:paraId="3644EE49" w14:textId="77777777" w:rsidR="00D52B5A" w:rsidRPr="00C9148B" w:rsidRDefault="00D52B5A" w:rsidP="00D52B5A">
      <w:pPr>
        <w:rPr>
          <w:rFonts w:ascii="Baskerville" w:hAnsi="Baskerville" w:cs="Baskerville"/>
        </w:rPr>
      </w:pPr>
    </w:p>
    <w:tbl>
      <w:tblPr>
        <w:tblW w:w="1071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0"/>
        <w:gridCol w:w="5400"/>
      </w:tblGrid>
      <w:tr w:rsidR="00D52B5A" w:rsidRPr="00C9148B" w14:paraId="2F3B13BC" w14:textId="77777777" w:rsidTr="003B7E23">
        <w:tc>
          <w:tcPr>
            <w:tcW w:w="5310" w:type="dxa"/>
          </w:tcPr>
          <w:p w14:paraId="0D763E90" w14:textId="32EF6D3F" w:rsidR="00D52B5A" w:rsidRPr="00C9148B" w:rsidRDefault="00EE069B" w:rsidP="00EE069B">
            <w:pPr>
              <w:rPr>
                <w:rFonts w:ascii="Baskerville" w:hAnsi="Baskerville" w:cs="Baskerville"/>
              </w:rPr>
            </w:pPr>
            <w:r>
              <w:rPr>
                <w:rFonts w:ascii="Baskerville" w:hAnsi="Baskerville" w:cs="Baskerville"/>
              </w:rPr>
              <w:t xml:space="preserve">          </w:t>
            </w:r>
            <w:r w:rsidR="00D52B5A" w:rsidRPr="00C9148B">
              <w:rPr>
                <w:rFonts w:ascii="Baskerville" w:hAnsi="Baskerville" w:cs="Baskerville"/>
              </w:rPr>
              <w:t xml:space="preserve">Pros of </w:t>
            </w:r>
            <w:r>
              <w:rPr>
                <w:rFonts w:ascii="Baskerville" w:hAnsi="Baskerville" w:cs="Baskerville"/>
              </w:rPr>
              <w:t xml:space="preserve">Legalizing Recreational </w:t>
            </w:r>
            <w:r w:rsidR="00D52B5A" w:rsidRPr="00C9148B">
              <w:rPr>
                <w:rFonts w:ascii="Baskerville" w:hAnsi="Baskerville" w:cs="Baskerville"/>
              </w:rPr>
              <w:t>Marijuana</w:t>
            </w:r>
          </w:p>
        </w:tc>
        <w:tc>
          <w:tcPr>
            <w:tcW w:w="5400" w:type="dxa"/>
          </w:tcPr>
          <w:p w14:paraId="0C4ADE33" w14:textId="47869F8E" w:rsidR="00D52B5A" w:rsidRPr="00C9148B" w:rsidRDefault="00EE069B" w:rsidP="00EE069B">
            <w:pPr>
              <w:rPr>
                <w:rFonts w:ascii="Baskerville" w:hAnsi="Baskerville" w:cs="Baskerville"/>
              </w:rPr>
            </w:pPr>
            <w:r>
              <w:rPr>
                <w:rFonts w:ascii="Baskerville" w:hAnsi="Baskerville" w:cs="Baskerville"/>
              </w:rPr>
              <w:t xml:space="preserve">          </w:t>
            </w:r>
            <w:r w:rsidR="00D52B5A" w:rsidRPr="00C9148B">
              <w:rPr>
                <w:rFonts w:ascii="Baskerville" w:hAnsi="Baskerville" w:cs="Baskerville"/>
              </w:rPr>
              <w:t xml:space="preserve">Cons of </w:t>
            </w:r>
            <w:r>
              <w:rPr>
                <w:rFonts w:ascii="Baskerville" w:hAnsi="Baskerville" w:cs="Baskerville"/>
              </w:rPr>
              <w:t xml:space="preserve">Legalizing Recreational </w:t>
            </w:r>
            <w:r w:rsidR="00D52B5A" w:rsidRPr="00C9148B">
              <w:rPr>
                <w:rFonts w:ascii="Baskerville" w:hAnsi="Baskerville" w:cs="Baskerville"/>
              </w:rPr>
              <w:t>Marijuana</w:t>
            </w:r>
          </w:p>
        </w:tc>
      </w:tr>
      <w:tr w:rsidR="00D52B5A" w:rsidRPr="00C9148B" w14:paraId="57AB5869" w14:textId="77777777" w:rsidTr="00003F0A">
        <w:trPr>
          <w:trHeight w:val="5093"/>
        </w:trPr>
        <w:tc>
          <w:tcPr>
            <w:tcW w:w="5310" w:type="dxa"/>
          </w:tcPr>
          <w:p w14:paraId="0870D889" w14:textId="77777777" w:rsidR="00D52B5A" w:rsidRPr="00C9148B" w:rsidRDefault="00D52B5A" w:rsidP="003B7E23">
            <w:pPr>
              <w:rPr>
                <w:rFonts w:ascii="Baskerville" w:hAnsi="Baskerville" w:cs="Baskerville"/>
              </w:rPr>
            </w:pPr>
          </w:p>
          <w:p w14:paraId="6C2FACF3" w14:textId="77777777" w:rsidR="00D52B5A" w:rsidRPr="00C9148B" w:rsidRDefault="00D52B5A" w:rsidP="003B7E23">
            <w:pPr>
              <w:rPr>
                <w:rFonts w:ascii="Baskerville" w:hAnsi="Baskerville" w:cs="Baskerville"/>
              </w:rPr>
            </w:pPr>
          </w:p>
          <w:p w14:paraId="7C0AD46B" w14:textId="77777777" w:rsidR="00D52B5A" w:rsidRPr="00C9148B" w:rsidRDefault="00D52B5A" w:rsidP="003B7E23">
            <w:pPr>
              <w:rPr>
                <w:rFonts w:ascii="Baskerville" w:hAnsi="Baskerville" w:cs="Baskerville"/>
              </w:rPr>
            </w:pPr>
          </w:p>
          <w:p w14:paraId="5D9CE1B9" w14:textId="77777777" w:rsidR="00D52B5A" w:rsidRDefault="00D52B5A" w:rsidP="003B7E23">
            <w:pPr>
              <w:rPr>
                <w:rFonts w:ascii="Baskerville" w:hAnsi="Baskerville" w:cs="Baskerville"/>
              </w:rPr>
            </w:pPr>
          </w:p>
          <w:p w14:paraId="1E0EEEAB" w14:textId="77777777" w:rsidR="009A3C98" w:rsidRDefault="009A3C98" w:rsidP="003B7E23">
            <w:pPr>
              <w:rPr>
                <w:rFonts w:ascii="Baskerville" w:hAnsi="Baskerville" w:cs="Baskerville"/>
              </w:rPr>
            </w:pPr>
          </w:p>
          <w:p w14:paraId="3DE6E35F" w14:textId="77777777" w:rsidR="009A3C98" w:rsidRDefault="009A3C98" w:rsidP="003B7E23">
            <w:pPr>
              <w:rPr>
                <w:rFonts w:ascii="Baskerville" w:hAnsi="Baskerville" w:cs="Baskerville"/>
              </w:rPr>
            </w:pPr>
          </w:p>
          <w:p w14:paraId="5DAD97C4" w14:textId="77777777" w:rsidR="009A3C98" w:rsidRDefault="009A3C98" w:rsidP="003B7E23">
            <w:pPr>
              <w:rPr>
                <w:rFonts w:ascii="Baskerville" w:hAnsi="Baskerville" w:cs="Baskerville"/>
              </w:rPr>
            </w:pPr>
          </w:p>
          <w:p w14:paraId="668C5417" w14:textId="77777777" w:rsidR="00D52B5A" w:rsidRDefault="00D52B5A" w:rsidP="003B7E23">
            <w:pPr>
              <w:rPr>
                <w:rFonts w:ascii="Baskerville" w:hAnsi="Baskerville" w:cs="Baskerville"/>
              </w:rPr>
            </w:pPr>
          </w:p>
          <w:p w14:paraId="3082E70D" w14:textId="77777777" w:rsidR="00D52B5A" w:rsidRDefault="00D52B5A" w:rsidP="003B7E23">
            <w:pPr>
              <w:rPr>
                <w:rFonts w:ascii="Baskerville" w:hAnsi="Baskerville" w:cs="Baskerville"/>
              </w:rPr>
            </w:pPr>
          </w:p>
          <w:p w14:paraId="28E69865" w14:textId="77777777" w:rsidR="00D52B5A" w:rsidRDefault="00D52B5A" w:rsidP="003B7E23">
            <w:pPr>
              <w:rPr>
                <w:rFonts w:ascii="Baskerville" w:hAnsi="Baskerville" w:cs="Baskerville"/>
              </w:rPr>
            </w:pPr>
          </w:p>
          <w:p w14:paraId="58AB38F3" w14:textId="77777777" w:rsidR="00E746F2" w:rsidRDefault="00E746F2" w:rsidP="003B7E23">
            <w:pPr>
              <w:rPr>
                <w:rFonts w:ascii="Baskerville" w:hAnsi="Baskerville" w:cs="Baskerville"/>
              </w:rPr>
            </w:pPr>
          </w:p>
          <w:p w14:paraId="3BB4AE53" w14:textId="77777777" w:rsidR="00E746F2" w:rsidRDefault="00E746F2" w:rsidP="003B7E23">
            <w:pPr>
              <w:rPr>
                <w:rFonts w:ascii="Baskerville" w:hAnsi="Baskerville" w:cs="Baskerville"/>
              </w:rPr>
            </w:pPr>
          </w:p>
          <w:p w14:paraId="1D907D26" w14:textId="77777777" w:rsidR="00E746F2" w:rsidRDefault="00E746F2" w:rsidP="003B7E23">
            <w:pPr>
              <w:rPr>
                <w:rFonts w:ascii="Baskerville" w:hAnsi="Baskerville" w:cs="Baskerville"/>
              </w:rPr>
            </w:pPr>
          </w:p>
          <w:p w14:paraId="4B1DC9DC" w14:textId="77777777" w:rsidR="00E746F2" w:rsidRDefault="00E746F2" w:rsidP="003B7E23">
            <w:pPr>
              <w:rPr>
                <w:rFonts w:ascii="Baskerville" w:hAnsi="Baskerville" w:cs="Baskerville"/>
              </w:rPr>
            </w:pPr>
          </w:p>
          <w:p w14:paraId="50D5D975" w14:textId="77777777" w:rsidR="00E746F2" w:rsidRDefault="00E746F2" w:rsidP="003B7E23">
            <w:pPr>
              <w:rPr>
                <w:rFonts w:ascii="Baskerville" w:hAnsi="Baskerville" w:cs="Baskerville"/>
              </w:rPr>
            </w:pPr>
          </w:p>
          <w:p w14:paraId="370443DB" w14:textId="77777777" w:rsidR="00E746F2" w:rsidRDefault="00E746F2" w:rsidP="003B7E23">
            <w:pPr>
              <w:rPr>
                <w:rFonts w:ascii="Baskerville" w:hAnsi="Baskerville" w:cs="Baskerville"/>
              </w:rPr>
            </w:pPr>
          </w:p>
          <w:p w14:paraId="39AC070B" w14:textId="77777777" w:rsidR="00E746F2" w:rsidRDefault="00E746F2" w:rsidP="003B7E23">
            <w:pPr>
              <w:rPr>
                <w:rFonts w:ascii="Baskerville" w:hAnsi="Baskerville" w:cs="Baskerville"/>
              </w:rPr>
            </w:pPr>
          </w:p>
          <w:p w14:paraId="4D2D21C2" w14:textId="77777777" w:rsidR="00D52B5A" w:rsidRDefault="00D52B5A" w:rsidP="003B7E23">
            <w:pPr>
              <w:rPr>
                <w:rFonts w:ascii="Baskerville" w:hAnsi="Baskerville" w:cs="Baskerville"/>
              </w:rPr>
            </w:pPr>
          </w:p>
          <w:p w14:paraId="14879C19" w14:textId="77777777" w:rsidR="00EE069B" w:rsidRDefault="00EE069B" w:rsidP="003B7E23">
            <w:pPr>
              <w:rPr>
                <w:rFonts w:ascii="Baskerville" w:hAnsi="Baskerville" w:cs="Baskerville"/>
              </w:rPr>
            </w:pPr>
          </w:p>
          <w:p w14:paraId="08AB8D79" w14:textId="77777777" w:rsidR="009C5078" w:rsidRDefault="009C5078" w:rsidP="003B7E23">
            <w:pPr>
              <w:rPr>
                <w:rFonts w:ascii="Baskerville" w:hAnsi="Baskerville" w:cs="Baskerville"/>
              </w:rPr>
            </w:pPr>
          </w:p>
          <w:p w14:paraId="56F472BB" w14:textId="77777777" w:rsidR="000011D6" w:rsidRDefault="000011D6" w:rsidP="003B7E23">
            <w:pPr>
              <w:rPr>
                <w:rFonts w:ascii="Baskerville" w:hAnsi="Baskerville" w:cs="Baskerville"/>
              </w:rPr>
            </w:pPr>
          </w:p>
          <w:p w14:paraId="7AE24619" w14:textId="77777777" w:rsidR="000011D6" w:rsidRDefault="000011D6" w:rsidP="003B7E23">
            <w:pPr>
              <w:rPr>
                <w:rFonts w:ascii="Baskerville" w:hAnsi="Baskerville" w:cs="Baskerville"/>
              </w:rPr>
            </w:pPr>
          </w:p>
          <w:p w14:paraId="1529C2BD" w14:textId="77777777" w:rsidR="00725BD5" w:rsidRDefault="00725BD5" w:rsidP="003B7E23">
            <w:pPr>
              <w:rPr>
                <w:rFonts w:ascii="Baskerville" w:hAnsi="Baskerville" w:cs="Baskerville"/>
              </w:rPr>
            </w:pPr>
          </w:p>
          <w:p w14:paraId="7E208993" w14:textId="77777777" w:rsidR="00725BD5" w:rsidRPr="00C9148B" w:rsidRDefault="00725BD5" w:rsidP="003B7E23">
            <w:pPr>
              <w:rPr>
                <w:rFonts w:ascii="Baskerville" w:hAnsi="Baskerville" w:cs="Baskerville"/>
              </w:rPr>
            </w:pPr>
          </w:p>
          <w:p w14:paraId="3B97B50E" w14:textId="77777777" w:rsidR="00D52B5A" w:rsidRPr="00C9148B" w:rsidRDefault="00D52B5A" w:rsidP="003B7E23">
            <w:pPr>
              <w:rPr>
                <w:rFonts w:ascii="Baskerville" w:hAnsi="Baskerville" w:cs="Baskerville"/>
              </w:rPr>
            </w:pPr>
          </w:p>
        </w:tc>
        <w:tc>
          <w:tcPr>
            <w:tcW w:w="5400" w:type="dxa"/>
          </w:tcPr>
          <w:p w14:paraId="4609AC35" w14:textId="77777777" w:rsidR="00D52B5A" w:rsidRPr="00C9148B" w:rsidRDefault="00D52B5A" w:rsidP="003B7E23">
            <w:pPr>
              <w:rPr>
                <w:rFonts w:ascii="Baskerville" w:hAnsi="Baskerville" w:cs="Baskerville"/>
              </w:rPr>
            </w:pPr>
          </w:p>
          <w:p w14:paraId="7C204A16" w14:textId="77777777" w:rsidR="00D52B5A" w:rsidRPr="00C9148B" w:rsidRDefault="00D52B5A" w:rsidP="003B7E23">
            <w:pPr>
              <w:rPr>
                <w:rFonts w:ascii="Baskerville" w:hAnsi="Baskerville" w:cs="Baskerville"/>
              </w:rPr>
            </w:pPr>
          </w:p>
          <w:p w14:paraId="66BF65A5" w14:textId="77777777" w:rsidR="00D52B5A" w:rsidRPr="00C9148B" w:rsidRDefault="00D52B5A" w:rsidP="003B7E23">
            <w:pPr>
              <w:rPr>
                <w:rFonts w:ascii="Baskerville" w:hAnsi="Baskerville" w:cs="Baskerville"/>
              </w:rPr>
            </w:pPr>
          </w:p>
        </w:tc>
      </w:tr>
    </w:tbl>
    <w:p w14:paraId="504A55EE" w14:textId="77777777" w:rsidR="000D5EF4" w:rsidRDefault="000D5EF4" w:rsidP="000304B2">
      <w:pPr>
        <w:pStyle w:val="BodyText"/>
        <w:ind w:right="-1080"/>
        <w:rPr>
          <w:rFonts w:ascii="Baskerville" w:hAnsi="Baskerville" w:cs="Baskerville"/>
          <w:b/>
          <w:sz w:val="26"/>
          <w:u w:val="single"/>
        </w:rPr>
      </w:pPr>
    </w:p>
    <w:p w14:paraId="6FE31AB3" w14:textId="77777777" w:rsidR="00435FA4" w:rsidRDefault="00435FA4" w:rsidP="000304B2">
      <w:pPr>
        <w:pStyle w:val="BodyText"/>
        <w:ind w:left="-900" w:right="-1080"/>
        <w:rPr>
          <w:rFonts w:ascii="Baskerville" w:hAnsi="Baskerville" w:cs="Baskerville"/>
          <w:b/>
          <w:sz w:val="26"/>
          <w:u w:val="single"/>
        </w:rPr>
      </w:pPr>
    </w:p>
    <w:p w14:paraId="5B4FAC16" w14:textId="77777777" w:rsidR="00B77C52" w:rsidRPr="00DD3A20" w:rsidRDefault="00B77C52" w:rsidP="000304B2">
      <w:pPr>
        <w:pStyle w:val="BodyText"/>
        <w:ind w:left="-900" w:right="-1080"/>
        <w:rPr>
          <w:rFonts w:ascii="Baskerville" w:hAnsi="Baskerville" w:cs="Baskerville"/>
          <w:b/>
          <w:color w:val="000000"/>
          <w:kern w:val="24"/>
          <w:sz w:val="24"/>
          <w:u w:val="single"/>
        </w:rPr>
      </w:pPr>
      <w:bookmarkStart w:id="0" w:name="_GoBack"/>
      <w:bookmarkEnd w:id="0"/>
      <w:r w:rsidRPr="00C9148B">
        <w:rPr>
          <w:rFonts w:ascii="Baskerville" w:hAnsi="Baskerville" w:cs="Baskerville"/>
          <w:b/>
          <w:sz w:val="26"/>
          <w:u w:val="single"/>
        </w:rPr>
        <w:lastRenderedPageBreak/>
        <w:t>Understanding Brain Chemistry and Drugs:</w:t>
      </w:r>
      <w:r w:rsidRPr="00C9148B">
        <w:rPr>
          <w:rFonts w:ascii="Baskerville" w:hAnsi="Baskerville" w:cs="Baskerville"/>
          <w:b/>
          <w:sz w:val="26"/>
        </w:rPr>
        <w:t xml:space="preserve"> </w:t>
      </w:r>
      <w:r w:rsidRPr="00C9148B">
        <w:rPr>
          <w:rFonts w:ascii="Baskerville" w:hAnsi="Baskerville" w:cs="Baskerville"/>
          <w:b/>
          <w:color w:val="000000"/>
          <w:sz w:val="26"/>
          <w:u w:val="single"/>
        </w:rPr>
        <w:t>How Does the Brain Send Messages?</w:t>
      </w:r>
    </w:p>
    <w:p w14:paraId="42A02DCA" w14:textId="77777777" w:rsidR="0084139C" w:rsidRDefault="00B77C52" w:rsidP="0084139C">
      <w:pPr>
        <w:spacing w:before="100" w:beforeAutospacing="1"/>
        <w:ind w:left="-907" w:right="-1166"/>
        <w:rPr>
          <w:rFonts w:ascii="Baskerville" w:eastAsia="Times New Roman" w:hAnsi="Baskerville" w:cs="Baskerville"/>
          <w:color w:val="000000"/>
          <w:szCs w:val="24"/>
        </w:rPr>
      </w:pPr>
      <w:r w:rsidRPr="00227987">
        <w:rPr>
          <w:rFonts w:ascii="Baskerville" w:eastAsia="Times New Roman" w:hAnsi="Baskerville" w:cs="Baskerville"/>
          <w:color w:val="000000"/>
          <w:szCs w:val="24"/>
        </w:rPr>
        <w:t>Your brain is full of</w:t>
      </w:r>
      <w:r w:rsidR="0084139C">
        <w:rPr>
          <w:rFonts w:ascii="Baskerville" w:eastAsia="Times New Roman" w:hAnsi="Baskerville" w:cs="Baskerville"/>
          <w:color w:val="000000"/>
          <w:szCs w:val="24"/>
        </w:rPr>
        <w:t xml:space="preserve"> billions of microscopic cells called </w:t>
      </w:r>
      <w:r w:rsidR="0084139C" w:rsidRPr="00427C5F">
        <w:rPr>
          <w:rFonts w:ascii="Baskerville" w:eastAsia="Times New Roman" w:hAnsi="Baskerville" w:cs="Baskerville"/>
          <w:b/>
          <w:color w:val="000000"/>
          <w:szCs w:val="24"/>
        </w:rPr>
        <w:t>neurons</w:t>
      </w:r>
      <w:r w:rsidR="0084139C">
        <w:rPr>
          <w:rFonts w:ascii="Baskerville" w:eastAsia="Times New Roman" w:hAnsi="Baskerville" w:cs="Baskerville"/>
          <w:color w:val="000000"/>
          <w:szCs w:val="24"/>
        </w:rPr>
        <w:t xml:space="preserve"> or “nerve cells” that work together to allow your brain to communicate. </w:t>
      </w:r>
      <w:r w:rsidRPr="00227987">
        <w:rPr>
          <w:rFonts w:ascii="Baskerville" w:eastAsia="Times New Roman" w:hAnsi="Baskerville" w:cs="Baskerville"/>
          <w:color w:val="000000"/>
          <w:szCs w:val="24"/>
        </w:rPr>
        <w:t xml:space="preserve">We have about 100 billion neurons in our body. </w:t>
      </w:r>
      <w:r w:rsidR="0084139C">
        <w:rPr>
          <w:rFonts w:ascii="Baskerville" w:eastAsia="Times New Roman" w:hAnsi="Baskerville" w:cs="Baskerville"/>
          <w:color w:val="000000"/>
          <w:szCs w:val="24"/>
        </w:rPr>
        <w:t xml:space="preserve">Networks of neurons pass messages back and forth within the brain, spinal column, and body.  These nerve networks control everything we feel, think, and do. </w:t>
      </w:r>
      <w:r w:rsidRPr="00227987">
        <w:rPr>
          <w:rFonts w:ascii="Baskerville" w:eastAsia="Times New Roman" w:hAnsi="Baskerville" w:cs="Baskerville"/>
          <w:color w:val="000000"/>
          <w:szCs w:val="24"/>
        </w:rPr>
        <w:t xml:space="preserve">To picture the size of a neuron, think about the fact that 30,000 neurons can fit on the head of a pin! </w:t>
      </w:r>
    </w:p>
    <w:p w14:paraId="61051F90" w14:textId="5868A7D6" w:rsidR="00B77C52" w:rsidRPr="0084139C" w:rsidRDefault="00C100D4" w:rsidP="0084139C">
      <w:pPr>
        <w:spacing w:before="100" w:beforeAutospacing="1"/>
        <w:ind w:left="-907" w:right="-1166"/>
        <w:rPr>
          <w:rFonts w:ascii="Baskerville" w:eastAsia="Times New Roman" w:hAnsi="Baskerville" w:cs="Baskerville"/>
          <w:color w:val="000000"/>
          <w:szCs w:val="24"/>
        </w:rPr>
      </w:pPr>
      <w:r>
        <w:rPr>
          <w:rFonts w:ascii="Baskerville" w:eastAsia="Times New Roman" w:hAnsi="Baskerville" w:cs="Baskerville"/>
          <w:color w:val="000000"/>
          <w:szCs w:val="24"/>
        </w:rPr>
        <w:t>Neurons can be MOTOR,</w:t>
      </w:r>
      <w:r w:rsidR="00B77C52" w:rsidRPr="00227987">
        <w:rPr>
          <w:rFonts w:ascii="Baskerville" w:eastAsia="Times New Roman" w:hAnsi="Baskerville" w:cs="Baskerville"/>
          <w:color w:val="000000"/>
          <w:szCs w:val="24"/>
        </w:rPr>
        <w:t xml:space="preserve"> SENSORY</w:t>
      </w:r>
      <w:r>
        <w:rPr>
          <w:rFonts w:ascii="Baskerville" w:eastAsia="Times New Roman" w:hAnsi="Baskerville" w:cs="Baskerville"/>
          <w:color w:val="000000"/>
          <w:szCs w:val="24"/>
        </w:rPr>
        <w:t xml:space="preserve"> or INTERNEURONS</w:t>
      </w:r>
      <w:r w:rsidR="00B77C52" w:rsidRPr="00227987">
        <w:rPr>
          <w:rFonts w:ascii="Baskerville" w:eastAsia="Times New Roman" w:hAnsi="Baskerville" w:cs="Baskerville"/>
          <w:color w:val="000000"/>
          <w:szCs w:val="24"/>
        </w:rPr>
        <w:t xml:space="preserve">. A sensory neuron carries information from the body back to the brain, like telling your brain that you are touching a hot stove. A motor neuron carries information from the brain back to the body, like telling your hand to pull away from the hot stove. Billions of neurons are chained together in a network of nerves. </w:t>
      </w:r>
      <w:r>
        <w:rPr>
          <w:rFonts w:ascii="Baskerville" w:eastAsia="Times New Roman" w:hAnsi="Baskerville" w:cs="Baskerville"/>
          <w:color w:val="000000"/>
          <w:szCs w:val="24"/>
        </w:rPr>
        <w:t>Interneurons communicate messages between sensory and motor neuron</w:t>
      </w:r>
      <w:r w:rsidR="00F23FCB">
        <w:rPr>
          <w:rFonts w:ascii="Baskerville" w:eastAsia="Times New Roman" w:hAnsi="Baskerville" w:cs="Baskerville"/>
          <w:color w:val="000000"/>
          <w:szCs w:val="24"/>
        </w:rPr>
        <w:t>s. Most neurons in the brain are</w:t>
      </w:r>
      <w:r>
        <w:rPr>
          <w:rFonts w:ascii="Baskerville" w:eastAsia="Times New Roman" w:hAnsi="Baskerville" w:cs="Baskerville"/>
          <w:color w:val="000000"/>
          <w:szCs w:val="24"/>
        </w:rPr>
        <w:t xml:space="preserve"> interneurons. </w:t>
      </w:r>
      <w:r w:rsidR="00F23FCB">
        <w:rPr>
          <w:rFonts w:ascii="Baskerville" w:eastAsia="Times New Roman" w:hAnsi="Baskerville" w:cs="Baskerville"/>
          <w:color w:val="000000"/>
          <w:szCs w:val="24"/>
        </w:rPr>
        <w:t>Nerves are</w:t>
      </w:r>
      <w:r w:rsidR="00B77C52" w:rsidRPr="00227987">
        <w:rPr>
          <w:rFonts w:ascii="Baskerville" w:eastAsia="Times New Roman" w:hAnsi="Baskerville" w:cs="Baskerville"/>
          <w:color w:val="000000"/>
          <w:szCs w:val="24"/>
        </w:rPr>
        <w:t xml:space="preserve"> large amounts of neurons linked together in a small place</w:t>
      </w:r>
      <w:r w:rsidR="00F23FCB">
        <w:rPr>
          <w:rFonts w:ascii="Baskerville" w:eastAsia="Times New Roman" w:hAnsi="Baskerville" w:cs="Baskerville"/>
          <w:color w:val="000000"/>
          <w:szCs w:val="24"/>
        </w:rPr>
        <w:t xml:space="preserve"> (like dominoes)</w:t>
      </w:r>
      <w:r w:rsidR="00B77C52" w:rsidRPr="00227987">
        <w:rPr>
          <w:rFonts w:ascii="Baskerville" w:eastAsia="Times New Roman" w:hAnsi="Baskerville" w:cs="Baskerville"/>
          <w:color w:val="000000"/>
          <w:szCs w:val="24"/>
        </w:rPr>
        <w:t xml:space="preserve">. Your nerves send tiny electronic signals through your body to the brain stem and to the main brain to create changes in the body.  Those changes include allowing us to feel pain and temperature, to see and to taste, to move our body parts, and to create changes in our mood and emotions. </w:t>
      </w:r>
    </w:p>
    <w:p w14:paraId="1C98CB9B" w14:textId="5714A539" w:rsidR="00B77C52" w:rsidRPr="00227987" w:rsidRDefault="00B77C52" w:rsidP="0084139C">
      <w:pPr>
        <w:spacing w:before="100" w:beforeAutospacing="1" w:after="245"/>
        <w:ind w:left="-907" w:right="-1166"/>
        <w:rPr>
          <w:rFonts w:ascii="Baskerville" w:eastAsia="Times New Roman" w:hAnsi="Baskerville" w:cs="Baskerville"/>
          <w:szCs w:val="24"/>
        </w:rPr>
      </w:pPr>
      <w:r w:rsidRPr="00227987">
        <w:rPr>
          <w:rFonts w:ascii="Baskerville" w:eastAsia="Times New Roman" w:hAnsi="Baskerville" w:cs="Baskerville"/>
          <w:color w:val="000000"/>
          <w:szCs w:val="24"/>
        </w:rPr>
        <w:t xml:space="preserve">A neuron has several important parts that allow it to carry out its function. The neuron is made up of an axon and a dendrite. The </w:t>
      </w:r>
      <w:r w:rsidRPr="00427C5F">
        <w:rPr>
          <w:rFonts w:ascii="Baskerville" w:eastAsia="Times New Roman" w:hAnsi="Baskerville" w:cs="Baskerville"/>
          <w:b/>
          <w:color w:val="000000"/>
          <w:szCs w:val="24"/>
        </w:rPr>
        <w:t>axon</w:t>
      </w:r>
      <w:r w:rsidRPr="00227987">
        <w:rPr>
          <w:rFonts w:ascii="Baskerville" w:eastAsia="Times New Roman" w:hAnsi="Baskerville" w:cs="Baskerville"/>
          <w:color w:val="000000"/>
          <w:szCs w:val="24"/>
        </w:rPr>
        <w:t xml:space="preserve"> is also called the sending part of the neuron, since it is responsible for sending the message to the next neuron. The message is received by the “receiving neuron” or more technically the </w:t>
      </w:r>
      <w:r w:rsidRPr="00427C5F">
        <w:rPr>
          <w:rFonts w:ascii="Baskerville" w:eastAsia="Times New Roman" w:hAnsi="Baskerville" w:cs="Baskerville"/>
          <w:b/>
          <w:color w:val="000000"/>
          <w:szCs w:val="24"/>
        </w:rPr>
        <w:t>dendrit</w:t>
      </w:r>
      <w:r w:rsidRPr="00655BC8">
        <w:rPr>
          <w:rFonts w:ascii="Baskerville" w:eastAsia="Times New Roman" w:hAnsi="Baskerville" w:cs="Baskerville"/>
          <w:b/>
          <w:color w:val="000000"/>
          <w:szCs w:val="24"/>
        </w:rPr>
        <w:t>e.</w:t>
      </w:r>
      <w:r w:rsidRPr="00227987">
        <w:rPr>
          <w:rFonts w:ascii="Baskerville" w:eastAsia="Times New Roman" w:hAnsi="Baskerville" w:cs="Baskerville"/>
          <w:color w:val="000000"/>
          <w:szCs w:val="24"/>
        </w:rPr>
        <w:t xml:space="preserve"> </w:t>
      </w:r>
      <w:r w:rsidR="008217F8">
        <w:rPr>
          <w:rFonts w:ascii="Baskerville" w:eastAsia="Times New Roman" w:hAnsi="Baskerville" w:cs="Baskerville"/>
          <w:color w:val="000000"/>
          <w:szCs w:val="24"/>
        </w:rPr>
        <w:t xml:space="preserve">The neurons do not touch each other as they communicate; the gap or space between them is referred to as the </w:t>
      </w:r>
      <w:r w:rsidR="008217F8" w:rsidRPr="00427C5F">
        <w:rPr>
          <w:rFonts w:ascii="Baskerville" w:eastAsia="Times New Roman" w:hAnsi="Baskerville" w:cs="Baskerville"/>
          <w:b/>
          <w:color w:val="000000"/>
          <w:szCs w:val="24"/>
        </w:rPr>
        <w:t>synapse</w:t>
      </w:r>
      <w:r w:rsidR="008217F8">
        <w:rPr>
          <w:rFonts w:ascii="Baskerville" w:eastAsia="Times New Roman" w:hAnsi="Baskerville" w:cs="Baskerville"/>
          <w:color w:val="000000"/>
          <w:szCs w:val="24"/>
        </w:rPr>
        <w:t>.</w:t>
      </w:r>
      <w:r w:rsidR="0084139C">
        <w:rPr>
          <w:rFonts w:ascii="Baskerville" w:eastAsia="Times New Roman" w:hAnsi="Baskerville" w:cs="Baskerville"/>
          <w:color w:val="000000"/>
          <w:szCs w:val="24"/>
        </w:rPr>
        <w:t xml:space="preserve"> </w:t>
      </w:r>
      <w:r w:rsidRPr="00227987">
        <w:rPr>
          <w:rFonts w:ascii="Baskerville" w:eastAsia="Times New Roman" w:hAnsi="Baskerville" w:cs="Baskerville"/>
          <w:color w:val="000000"/>
          <w:szCs w:val="24"/>
        </w:rPr>
        <w:t>Since the axon and dendrite of two different neurons do not touch,</w:t>
      </w:r>
      <w:r w:rsidR="0084139C">
        <w:rPr>
          <w:rFonts w:ascii="Baskerville" w:eastAsia="Times New Roman" w:hAnsi="Baskerville" w:cs="Baskerville"/>
          <w:color w:val="000000"/>
          <w:szCs w:val="24"/>
        </w:rPr>
        <w:t xml:space="preserve"> they must use a chemical</w:t>
      </w:r>
      <w:r w:rsidR="008217F8">
        <w:rPr>
          <w:rFonts w:ascii="Baskerville" w:eastAsia="Times New Roman" w:hAnsi="Baskerville" w:cs="Baskerville"/>
          <w:color w:val="000000"/>
          <w:szCs w:val="24"/>
        </w:rPr>
        <w:t>,</w:t>
      </w:r>
      <w:r w:rsidR="0084139C">
        <w:rPr>
          <w:rFonts w:ascii="Baskerville" w:eastAsia="Times New Roman" w:hAnsi="Baskerville" w:cs="Baskerville"/>
          <w:color w:val="000000"/>
          <w:szCs w:val="24"/>
        </w:rPr>
        <w:t xml:space="preserve"> called a </w:t>
      </w:r>
      <w:r w:rsidR="0084139C" w:rsidRPr="00427C5F">
        <w:rPr>
          <w:rFonts w:ascii="Baskerville" w:eastAsia="Times New Roman" w:hAnsi="Baskerville" w:cs="Baskerville"/>
          <w:b/>
          <w:color w:val="000000"/>
          <w:szCs w:val="24"/>
        </w:rPr>
        <w:t>neurotransmitter</w:t>
      </w:r>
      <w:r w:rsidR="008217F8">
        <w:rPr>
          <w:rFonts w:ascii="Baskerville" w:eastAsia="Times New Roman" w:hAnsi="Baskerville" w:cs="Baskerville"/>
          <w:color w:val="000000"/>
          <w:szCs w:val="24"/>
        </w:rPr>
        <w:t>,</w:t>
      </w:r>
      <w:r w:rsidR="0084139C">
        <w:rPr>
          <w:rFonts w:ascii="Baskerville" w:eastAsia="Times New Roman" w:hAnsi="Baskerville" w:cs="Baskerville"/>
          <w:color w:val="000000"/>
          <w:szCs w:val="24"/>
        </w:rPr>
        <w:t xml:space="preserve"> to help them send messages.</w:t>
      </w:r>
      <w:r w:rsidR="008217F8">
        <w:rPr>
          <w:rFonts w:ascii="Baskerville" w:eastAsia="Times New Roman" w:hAnsi="Baskerville" w:cs="Baskerville"/>
          <w:color w:val="000000"/>
          <w:szCs w:val="24"/>
        </w:rPr>
        <w:t xml:space="preserve"> The neurotransmitter</w:t>
      </w:r>
      <w:r w:rsidR="00655BC8">
        <w:rPr>
          <w:rFonts w:ascii="Baskerville" w:eastAsia="Times New Roman" w:hAnsi="Baskerville" w:cs="Baskerville"/>
          <w:color w:val="000000"/>
          <w:szCs w:val="24"/>
        </w:rPr>
        <w:t>, or chemical,</w:t>
      </w:r>
      <w:r w:rsidR="008217F8">
        <w:rPr>
          <w:rFonts w:ascii="Baskerville" w:eastAsia="Times New Roman" w:hAnsi="Baskerville" w:cs="Baskerville"/>
          <w:color w:val="000000"/>
          <w:szCs w:val="24"/>
        </w:rPr>
        <w:t xml:space="preserve"> will carry the message across the synapse to the next neuron. It is sort of like a boat that carries a message across the ocean between two nearby islands.</w:t>
      </w:r>
      <w:r w:rsidR="0084139C">
        <w:rPr>
          <w:rFonts w:ascii="Baskerville" w:eastAsia="Times New Roman" w:hAnsi="Baskerville" w:cs="Baskerville"/>
          <w:color w:val="000000"/>
          <w:szCs w:val="24"/>
        </w:rPr>
        <w:t xml:space="preserve"> </w:t>
      </w:r>
      <w:r w:rsidR="008217F8">
        <w:rPr>
          <w:rFonts w:ascii="Baskerville" w:eastAsia="Times New Roman" w:hAnsi="Baskerville" w:cs="Baskerville"/>
          <w:color w:val="000000"/>
          <w:szCs w:val="24"/>
        </w:rPr>
        <w:t>Depending on the type of neurotransmitter released, it can cause different changes to result in the body. So, f</w:t>
      </w:r>
      <w:r w:rsidRPr="00227987">
        <w:rPr>
          <w:rFonts w:ascii="Baskerville" w:eastAsia="Times New Roman" w:hAnsi="Baskerville" w:cs="Baskerville"/>
          <w:color w:val="000000"/>
          <w:szCs w:val="24"/>
        </w:rPr>
        <w:t xml:space="preserve">irst an electrical impulse will stimulate the axon to release a neurotransmitter (or a chemical messenger) into the gap between them, also called the synapse. The neurotransmitters are then “picked up” by the </w:t>
      </w:r>
      <w:r w:rsidRPr="00427C5F">
        <w:rPr>
          <w:rFonts w:ascii="Baskerville" w:eastAsia="Times New Roman" w:hAnsi="Baskerville" w:cs="Baskerville"/>
          <w:b/>
          <w:color w:val="000000"/>
          <w:szCs w:val="24"/>
        </w:rPr>
        <w:t>uptake receptors</w:t>
      </w:r>
      <w:r w:rsidRPr="00227987">
        <w:rPr>
          <w:rFonts w:ascii="Baskerville" w:eastAsia="Times New Roman" w:hAnsi="Baskerville" w:cs="Baskerville"/>
          <w:color w:val="000000"/>
          <w:szCs w:val="24"/>
        </w:rPr>
        <w:t xml:space="preserve"> on the dendrite. </w:t>
      </w:r>
      <w:r w:rsidR="00FB704F">
        <w:rPr>
          <w:rFonts w:ascii="Baskerville" w:eastAsia="Times New Roman" w:hAnsi="Baskerville" w:cs="Baskerville"/>
          <w:color w:val="000000"/>
          <w:szCs w:val="24"/>
        </w:rPr>
        <w:t xml:space="preserve">The uptake receptors are like a lock and the neurotransmitter is the key. When the right key goes in the lock, it can send the message along. </w:t>
      </w:r>
      <w:r w:rsidRPr="00227987">
        <w:rPr>
          <w:rFonts w:ascii="Baskerville" w:eastAsia="Times New Roman" w:hAnsi="Baskerville" w:cs="Baskerville"/>
          <w:color w:val="000000"/>
          <w:szCs w:val="24"/>
        </w:rPr>
        <w:t>Once the dendrite picks up the neurotransmitter the electrical m</w:t>
      </w:r>
      <w:r w:rsidR="008217F8">
        <w:rPr>
          <w:rFonts w:ascii="Baskerville" w:eastAsia="Times New Roman" w:hAnsi="Baskerville" w:cs="Baskerville"/>
          <w:color w:val="000000"/>
          <w:szCs w:val="24"/>
        </w:rPr>
        <w:t>essage will continue to be sent. This</w:t>
      </w:r>
      <w:r w:rsidR="008217F8" w:rsidRPr="00227987">
        <w:rPr>
          <w:rFonts w:ascii="Baskerville" w:eastAsia="Times New Roman" w:hAnsi="Baskerville" w:cs="Baskerville"/>
          <w:color w:val="000000"/>
          <w:szCs w:val="24"/>
        </w:rPr>
        <w:t xml:space="preserve"> process repeats itself over and over in rapid succession, relaying the impulse along a sequential chain of neurons, until the </w:t>
      </w:r>
      <w:r w:rsidR="008217F8">
        <w:rPr>
          <w:rFonts w:ascii="Baskerville" w:eastAsia="Times New Roman" w:hAnsi="Baskerville" w:cs="Baskerville"/>
          <w:color w:val="000000"/>
          <w:szCs w:val="24"/>
        </w:rPr>
        <w:t>impulse/message reaches its destination</w:t>
      </w:r>
      <w:r w:rsidRPr="00227987">
        <w:rPr>
          <w:rFonts w:ascii="Baskerville" w:eastAsia="Times New Roman" w:hAnsi="Baskerville" w:cs="Baskerville"/>
          <w:color w:val="000000"/>
          <w:szCs w:val="24"/>
        </w:rPr>
        <w:t>. After the electrical message is sent, the neurotransmitter in the synapse returns to the</w:t>
      </w:r>
      <w:r w:rsidR="008217F8">
        <w:rPr>
          <w:rFonts w:ascii="Baskerville" w:eastAsia="Times New Roman" w:hAnsi="Baskerville" w:cs="Baskerville"/>
          <w:color w:val="000000"/>
          <w:szCs w:val="24"/>
        </w:rPr>
        <w:t xml:space="preserve"> axon through the </w:t>
      </w:r>
      <w:r w:rsidR="008217F8" w:rsidRPr="00427C5F">
        <w:rPr>
          <w:rFonts w:ascii="Baskerville" w:eastAsia="Times New Roman" w:hAnsi="Baskerville" w:cs="Baskerville"/>
          <w:b/>
          <w:color w:val="000000"/>
          <w:szCs w:val="24"/>
        </w:rPr>
        <w:t>reuptake pump</w:t>
      </w:r>
      <w:r w:rsidR="008217F8">
        <w:rPr>
          <w:rFonts w:ascii="Baskerville" w:eastAsia="Times New Roman" w:hAnsi="Baskerville" w:cs="Baskerville"/>
          <w:color w:val="000000"/>
          <w:szCs w:val="24"/>
        </w:rPr>
        <w:t xml:space="preserve">. The reuptake pump acts like a vacuum and essentially recycles any unused neurotransmitter that is left in the synapse so it can be used again, the next time. </w:t>
      </w:r>
    </w:p>
    <w:p w14:paraId="67B16B0D" w14:textId="600F11AB" w:rsidR="008217F8" w:rsidRPr="00C100D4" w:rsidRDefault="00FB704F" w:rsidP="00C100D4">
      <w:pPr>
        <w:spacing w:before="100" w:beforeAutospacing="1" w:after="240" w:line="403" w:lineRule="atLeast"/>
        <w:ind w:left="-720" w:right="-900"/>
        <w:rPr>
          <w:rFonts w:ascii="Baskerville" w:eastAsia="Times New Roman" w:hAnsi="Baskerville" w:cs="Baskerville"/>
          <w:sz w:val="20"/>
        </w:rPr>
      </w:pPr>
      <w:r>
        <w:rPr>
          <w:rFonts w:ascii="Baskerville" w:eastAsia="Times New Roman" w:hAnsi="Baskerville" w:cs="Baskerville"/>
          <w:sz w:val="20"/>
        </w:rPr>
        <w:t xml:space="preserve">       </w:t>
      </w:r>
      <w:r w:rsidR="006407B4">
        <w:rPr>
          <w:rFonts w:ascii="Baskerville" w:eastAsia="Times New Roman" w:hAnsi="Baskerville" w:cs="Baskerville"/>
          <w:sz w:val="20"/>
        </w:rPr>
        <w:t xml:space="preserve">             </w:t>
      </w:r>
      <w:r w:rsidR="0084139C">
        <w:rPr>
          <w:rFonts w:ascii="Baskerville" w:eastAsia="Times New Roman" w:hAnsi="Baskerville" w:cs="Baskerville"/>
          <w:noProof/>
          <w:sz w:val="20"/>
        </w:rPr>
        <w:drawing>
          <wp:inline distT="0" distB="0" distL="0" distR="0" wp14:anchorId="4DA986F5" wp14:editId="04C0113B">
            <wp:extent cx="5009167" cy="1778254"/>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10117" cy="1778591"/>
                    </a:xfrm>
                    <a:prstGeom prst="rect">
                      <a:avLst/>
                    </a:prstGeom>
                    <a:noFill/>
                    <a:ln>
                      <a:noFill/>
                    </a:ln>
                  </pic:spPr>
                </pic:pic>
              </a:graphicData>
            </a:graphic>
          </wp:inline>
        </w:drawing>
      </w:r>
    </w:p>
    <w:p w14:paraId="2E2E37DB" w14:textId="4E137158" w:rsidR="00B77C52" w:rsidRPr="00C100D4" w:rsidRDefault="00B77C52" w:rsidP="00C100D4">
      <w:pPr>
        <w:spacing w:before="100" w:beforeAutospacing="1" w:after="245"/>
        <w:ind w:left="-1080" w:right="-864"/>
        <w:rPr>
          <w:rFonts w:ascii="Baskerville" w:eastAsia="Times New Roman" w:hAnsi="Baskerville" w:cs="Baskerville"/>
          <w:szCs w:val="24"/>
        </w:rPr>
      </w:pPr>
      <w:r w:rsidRPr="00C100D4">
        <w:rPr>
          <w:rFonts w:ascii="Baskerville" w:eastAsia="Times New Roman" w:hAnsi="Baskerville" w:cs="Baskerville"/>
          <w:color w:val="000000"/>
          <w:szCs w:val="24"/>
        </w:rPr>
        <w:t>The neurotransmitters most impacted by drug use are serotonin, dopamine, and endorphins.</w:t>
      </w:r>
      <w:r w:rsidR="00C100D4">
        <w:rPr>
          <w:rFonts w:ascii="Baskerville" w:eastAsia="Times New Roman" w:hAnsi="Baskerville" w:cs="Baskerville"/>
          <w:color w:val="000000"/>
          <w:szCs w:val="24"/>
        </w:rPr>
        <w:t xml:space="preserve">  </w:t>
      </w:r>
      <w:r w:rsidRPr="00C100D4">
        <w:rPr>
          <w:rFonts w:ascii="Baskerville" w:eastAsia="Times New Roman" w:hAnsi="Baskerville" w:cs="Baskerville"/>
          <w:color w:val="000000"/>
          <w:szCs w:val="24"/>
        </w:rPr>
        <w:t>Serotonin</w:t>
      </w:r>
      <w:r w:rsidR="00C100D4">
        <w:rPr>
          <w:rFonts w:ascii="Baskerville" w:eastAsia="Times New Roman" w:hAnsi="Baskerville" w:cs="Baskerville"/>
          <w:color w:val="000000"/>
          <w:szCs w:val="24"/>
        </w:rPr>
        <w:t xml:space="preserve"> is </w:t>
      </w:r>
      <w:r w:rsidRPr="00C100D4">
        <w:rPr>
          <w:rFonts w:ascii="Baskerville" w:eastAsia="Times New Roman" w:hAnsi="Baskerville" w:cs="Baskerville"/>
          <w:color w:val="000000"/>
          <w:szCs w:val="24"/>
        </w:rPr>
        <w:t>responsible for regulating mood, emotions, sleep, and appetite.</w:t>
      </w:r>
      <w:r w:rsidR="00437504" w:rsidRPr="00C100D4">
        <w:rPr>
          <w:rFonts w:ascii="Baskerville" w:eastAsia="Times New Roman" w:hAnsi="Baskerville" w:cs="Baskerville"/>
          <w:szCs w:val="24"/>
        </w:rPr>
        <w:t xml:space="preserve">  </w:t>
      </w:r>
      <w:r w:rsidRPr="00C100D4">
        <w:rPr>
          <w:rFonts w:ascii="Baskerville" w:eastAsia="Times New Roman" w:hAnsi="Baskerville" w:cs="Baskerville"/>
          <w:color w:val="000000"/>
          <w:szCs w:val="24"/>
        </w:rPr>
        <w:t>Dopamine is responsible for pleasure, muscle function, and motivation.</w:t>
      </w:r>
      <w:r w:rsidR="00437504" w:rsidRPr="00C100D4">
        <w:rPr>
          <w:rFonts w:ascii="Baskerville" w:eastAsia="Times New Roman" w:hAnsi="Baskerville" w:cs="Baskerville"/>
          <w:szCs w:val="24"/>
        </w:rPr>
        <w:t xml:space="preserve">  </w:t>
      </w:r>
      <w:r w:rsidRPr="00C100D4">
        <w:rPr>
          <w:rFonts w:ascii="Baskerville" w:eastAsia="Times New Roman" w:hAnsi="Baskerville" w:cs="Baskerville"/>
          <w:color w:val="000000"/>
          <w:szCs w:val="24"/>
        </w:rPr>
        <w:t xml:space="preserve">Endorphins, when released, cause a natural “high,” and produce feelings </w:t>
      </w:r>
      <w:r w:rsidR="00FB704F">
        <w:rPr>
          <w:rFonts w:ascii="Baskerville" w:eastAsia="Times New Roman" w:hAnsi="Baskerville" w:cs="Baskerville"/>
          <w:color w:val="000000"/>
          <w:szCs w:val="24"/>
        </w:rPr>
        <w:t xml:space="preserve">of </w:t>
      </w:r>
      <w:r w:rsidRPr="00C100D4">
        <w:rPr>
          <w:rFonts w:ascii="Baskerville" w:eastAsia="Times New Roman" w:hAnsi="Baskerville" w:cs="Baskerville"/>
          <w:color w:val="000000"/>
          <w:szCs w:val="24"/>
        </w:rPr>
        <w:t>happiness and euphoria while also decreasing our sensations of pain.</w:t>
      </w:r>
      <w:r w:rsidR="00FB704F">
        <w:rPr>
          <w:rFonts w:ascii="Baskerville" w:eastAsia="Times New Roman" w:hAnsi="Baskerville" w:cs="Baskerville"/>
          <w:color w:val="000000"/>
          <w:szCs w:val="24"/>
        </w:rPr>
        <w:t xml:space="preserve"> </w:t>
      </w:r>
    </w:p>
    <w:p w14:paraId="15CD555B" w14:textId="77777777" w:rsidR="00437504" w:rsidRPr="00C01D4C" w:rsidRDefault="00B77C52" w:rsidP="00C100D4">
      <w:pPr>
        <w:spacing w:before="100" w:beforeAutospacing="1" w:after="245"/>
        <w:ind w:left="-1080" w:right="-864"/>
        <w:rPr>
          <w:rFonts w:ascii="Baskerville" w:eastAsia="Times New Roman" w:hAnsi="Baskerville" w:cs="Baskerville"/>
          <w:b/>
          <w:color w:val="000000"/>
          <w:szCs w:val="24"/>
          <w:u w:val="single"/>
        </w:rPr>
      </w:pPr>
      <w:r w:rsidRPr="00C01D4C">
        <w:rPr>
          <w:rFonts w:ascii="Baskerville" w:eastAsia="Times New Roman" w:hAnsi="Baskerville" w:cs="Baskerville"/>
          <w:b/>
          <w:color w:val="000000"/>
          <w:szCs w:val="24"/>
          <w:u w:val="single"/>
        </w:rPr>
        <w:lastRenderedPageBreak/>
        <w:t xml:space="preserve">How can drugs affect this process? </w:t>
      </w:r>
    </w:p>
    <w:p w14:paraId="615BAC26" w14:textId="35840C28" w:rsidR="00437504" w:rsidRPr="00C01D4C" w:rsidRDefault="00437504" w:rsidP="00C100D4">
      <w:pPr>
        <w:spacing w:before="100" w:beforeAutospacing="1" w:after="245"/>
        <w:ind w:left="-1080" w:right="-864"/>
        <w:rPr>
          <w:rFonts w:ascii="Baskerville" w:eastAsia="Times New Roman" w:hAnsi="Baskerville" w:cs="Baskerville"/>
          <w:color w:val="000000"/>
          <w:szCs w:val="24"/>
        </w:rPr>
      </w:pPr>
      <w:r w:rsidRPr="00C01D4C">
        <w:rPr>
          <w:rFonts w:ascii="Baskerville" w:eastAsia="Times New Roman" w:hAnsi="Baskerville" w:cs="Baskerville"/>
          <w:color w:val="000000"/>
          <w:szCs w:val="24"/>
        </w:rPr>
        <w:t xml:space="preserve">Drugs are chemicals, and have the ability to alter how neurons communicate, and in some cases can cause permanent changes to the brain. </w:t>
      </w:r>
      <w:r w:rsidR="00B77C52" w:rsidRPr="00C01D4C">
        <w:rPr>
          <w:rFonts w:ascii="Baskerville" w:eastAsia="Times New Roman" w:hAnsi="Baskerville" w:cs="Baskerville"/>
          <w:color w:val="000000"/>
          <w:szCs w:val="24"/>
        </w:rPr>
        <w:t>Once in the brain, drugs of abuse are similar in size and shape to the bra</w:t>
      </w:r>
      <w:r w:rsidR="001F4C01" w:rsidRPr="00C01D4C">
        <w:rPr>
          <w:rFonts w:ascii="Baskerville" w:eastAsia="Times New Roman" w:hAnsi="Baskerville" w:cs="Baskerville"/>
          <w:color w:val="000000"/>
          <w:szCs w:val="24"/>
        </w:rPr>
        <w:t>in chemicals, neurotransmitters, and thus can</w:t>
      </w:r>
      <w:r w:rsidR="001F4C01" w:rsidRPr="00C01D4C">
        <w:rPr>
          <w:rFonts w:ascii="Baskerville" w:hAnsi="Baskerville" w:cs="Baskerville"/>
          <w:szCs w:val="24"/>
        </w:rPr>
        <w:t xml:space="preserve"> interfere with the way nerve cells or neurons normally send, receive, and process information</w:t>
      </w:r>
      <w:r w:rsidR="0079133B">
        <w:rPr>
          <w:rFonts w:ascii="Baskerville" w:hAnsi="Baskerville" w:cs="Baskerville"/>
          <w:szCs w:val="24"/>
        </w:rPr>
        <w:t xml:space="preserve">. </w:t>
      </w:r>
    </w:p>
    <w:p w14:paraId="2E5B5EE9" w14:textId="1EE4E67C" w:rsidR="00C100D4" w:rsidRDefault="00C100D4" w:rsidP="00C100D4">
      <w:pPr>
        <w:pStyle w:val="NormalWeb"/>
        <w:ind w:left="-1080" w:right="-1260"/>
        <w:rPr>
          <w:rFonts w:ascii="Baskerville" w:hAnsi="Baskerville" w:cs="Baskerville"/>
          <w:sz w:val="24"/>
          <w:szCs w:val="24"/>
        </w:rPr>
      </w:pPr>
      <w:r w:rsidRPr="00C01D4C">
        <w:rPr>
          <w:rFonts w:ascii="Baskerville" w:hAnsi="Baskerville" w:cs="Baskerville"/>
          <w:sz w:val="24"/>
          <w:szCs w:val="24"/>
        </w:rPr>
        <w:t>So</w:t>
      </w:r>
      <w:r w:rsidR="001F4C01" w:rsidRPr="00C01D4C">
        <w:rPr>
          <w:rFonts w:ascii="Baskerville" w:hAnsi="Baskerville" w:cs="Baskerville"/>
          <w:sz w:val="24"/>
          <w:szCs w:val="24"/>
        </w:rPr>
        <w:t xml:space="preserve">me drugs, such as marijuana, </w:t>
      </w:r>
      <w:r w:rsidRPr="00C01D4C">
        <w:rPr>
          <w:rFonts w:ascii="Baskerville" w:hAnsi="Baskerville" w:cs="Baskerville"/>
          <w:sz w:val="24"/>
          <w:szCs w:val="24"/>
        </w:rPr>
        <w:t xml:space="preserve">heroin, </w:t>
      </w:r>
      <w:r w:rsidR="001F4C01" w:rsidRPr="00C01D4C">
        <w:rPr>
          <w:rFonts w:ascii="Baskerville" w:hAnsi="Baskerville" w:cs="Baskerville"/>
          <w:sz w:val="24"/>
          <w:szCs w:val="24"/>
        </w:rPr>
        <w:t xml:space="preserve">and prescription painkillers (oxy, hydro, morphine) </w:t>
      </w:r>
      <w:r w:rsidRPr="00C01D4C">
        <w:rPr>
          <w:rFonts w:ascii="Baskerville" w:hAnsi="Baskerville" w:cs="Baskerville"/>
          <w:sz w:val="24"/>
          <w:szCs w:val="24"/>
        </w:rPr>
        <w:t>can activate neurons because their chemical structure mimics tha</w:t>
      </w:r>
      <w:r w:rsidR="001F4C01" w:rsidRPr="00C01D4C">
        <w:rPr>
          <w:rFonts w:ascii="Baskerville" w:hAnsi="Baskerville" w:cs="Baskerville"/>
          <w:sz w:val="24"/>
          <w:szCs w:val="24"/>
        </w:rPr>
        <w:t>t of a natural neurotransmitter; meaning they look and act like a naturally occurring chemical in the brain.</w:t>
      </w:r>
      <w:r w:rsidRPr="00C01D4C">
        <w:rPr>
          <w:rFonts w:ascii="Baskerville" w:hAnsi="Baskerville" w:cs="Baskerville"/>
          <w:sz w:val="24"/>
          <w:szCs w:val="24"/>
        </w:rPr>
        <w:t xml:space="preserve"> This similarity in structure "fools" receptors and allows the drugs to lock onto and activate the neurons.</w:t>
      </w:r>
      <w:r w:rsidR="008403C1">
        <w:rPr>
          <w:rFonts w:ascii="Baskerville" w:hAnsi="Baskerville" w:cs="Baskerville"/>
          <w:sz w:val="24"/>
          <w:szCs w:val="24"/>
        </w:rPr>
        <w:t xml:space="preserve"> But, since these drugs activate MANY more receptors than the brain normally uses when we experience something pleasurable, the result is a massive release of neurotransmitters causing the high associated with these drugs. </w:t>
      </w:r>
      <w:r w:rsidRPr="00C01D4C">
        <w:rPr>
          <w:rFonts w:ascii="Baskerville" w:hAnsi="Baskerville" w:cs="Baskerville"/>
          <w:sz w:val="24"/>
          <w:szCs w:val="24"/>
        </w:rPr>
        <w:t xml:space="preserve"> </w:t>
      </w:r>
    </w:p>
    <w:p w14:paraId="0254C9F8" w14:textId="32A4005D" w:rsidR="00C100D4" w:rsidRPr="00C01D4C" w:rsidRDefault="00C100D4" w:rsidP="00C100D4">
      <w:pPr>
        <w:pStyle w:val="NormalWeb"/>
        <w:ind w:left="-1080" w:right="-1260"/>
        <w:rPr>
          <w:rFonts w:ascii="Baskerville" w:hAnsi="Baskerville" w:cs="Baskerville"/>
          <w:sz w:val="24"/>
          <w:szCs w:val="24"/>
        </w:rPr>
      </w:pPr>
      <w:r w:rsidRPr="00C01D4C">
        <w:rPr>
          <w:rFonts w:ascii="Baskerville" w:hAnsi="Baskerville" w:cs="Baskerville"/>
          <w:sz w:val="24"/>
          <w:szCs w:val="24"/>
        </w:rPr>
        <w:t>Othe</w:t>
      </w:r>
      <w:r w:rsidR="001F4C01" w:rsidRPr="00C01D4C">
        <w:rPr>
          <w:rFonts w:ascii="Baskerville" w:hAnsi="Baskerville" w:cs="Baskerville"/>
          <w:sz w:val="24"/>
          <w:szCs w:val="24"/>
        </w:rPr>
        <w:t>r drugs, such as amphetamines or cocaine</w:t>
      </w:r>
      <w:r w:rsidRPr="00C01D4C">
        <w:rPr>
          <w:rFonts w:ascii="Baskerville" w:hAnsi="Baskerville" w:cs="Baskerville"/>
          <w:sz w:val="24"/>
          <w:szCs w:val="24"/>
        </w:rPr>
        <w:t>,</w:t>
      </w:r>
      <w:r w:rsidR="001F4C01" w:rsidRPr="00C01D4C">
        <w:rPr>
          <w:rFonts w:ascii="Baskerville" w:hAnsi="Baskerville" w:cs="Baskerville"/>
          <w:sz w:val="24"/>
          <w:szCs w:val="24"/>
        </w:rPr>
        <w:t xml:space="preserve"> </w:t>
      </w:r>
      <w:r w:rsidRPr="00C01D4C">
        <w:rPr>
          <w:rFonts w:ascii="Baskerville" w:hAnsi="Baskerville" w:cs="Baskerville"/>
          <w:sz w:val="24"/>
          <w:szCs w:val="24"/>
        </w:rPr>
        <w:t xml:space="preserve">can prevent the normal recycling of </w:t>
      </w:r>
      <w:r w:rsidR="008403C1">
        <w:rPr>
          <w:rFonts w:ascii="Baskerville" w:hAnsi="Baskerville" w:cs="Baskerville"/>
          <w:sz w:val="24"/>
          <w:szCs w:val="24"/>
        </w:rPr>
        <w:t>neurotransmitters, resulting in prolonged exposure and thus a more intense effect/feelings.</w:t>
      </w:r>
      <w:r w:rsidRPr="00C01D4C">
        <w:rPr>
          <w:rFonts w:ascii="Baskerville" w:hAnsi="Baskerville" w:cs="Baskerville"/>
          <w:sz w:val="24"/>
          <w:szCs w:val="24"/>
        </w:rPr>
        <w:t xml:space="preserve"> </w:t>
      </w:r>
      <w:r w:rsidR="00655BC8">
        <w:rPr>
          <w:rFonts w:ascii="Baskerville" w:hAnsi="Baskerville" w:cs="Baskerville"/>
          <w:sz w:val="24"/>
          <w:szCs w:val="24"/>
        </w:rPr>
        <w:t xml:space="preserve">They basically block the reuptake pumps on the axon so the chemicals stay in the synapse, causing a high. </w:t>
      </w:r>
      <w:r w:rsidRPr="00C01D4C">
        <w:rPr>
          <w:rFonts w:ascii="Baskerville" w:hAnsi="Baskerville" w:cs="Baskerville"/>
          <w:sz w:val="24"/>
          <w:szCs w:val="24"/>
        </w:rPr>
        <w:t>This disruption produces a greatly amplified message, ultimately disrupting communication channels. The difference in effect can be described as the difference between someone whispering into your ear and someone shouting into a microphone.</w:t>
      </w:r>
    </w:p>
    <w:p w14:paraId="09D4E0DA" w14:textId="77777777" w:rsidR="00C100D4" w:rsidRPr="00C01D4C" w:rsidRDefault="00C100D4" w:rsidP="00C100D4">
      <w:pPr>
        <w:pStyle w:val="Heading2"/>
        <w:numPr>
          <w:ilvl w:val="0"/>
          <w:numId w:val="0"/>
        </w:numPr>
        <w:ind w:left="-1080" w:right="-1260"/>
        <w:rPr>
          <w:rFonts w:ascii="Baskerville" w:eastAsia="Times New Roman" w:hAnsi="Baskerville" w:cs="Baskerville"/>
          <w:szCs w:val="24"/>
        </w:rPr>
      </w:pPr>
      <w:r w:rsidRPr="00C01D4C">
        <w:rPr>
          <w:rFonts w:ascii="Baskerville" w:eastAsia="Times New Roman" w:hAnsi="Baskerville" w:cs="Baskerville"/>
          <w:szCs w:val="24"/>
        </w:rPr>
        <w:t>How do drugs work in the brain to produce pleasure?</w:t>
      </w:r>
    </w:p>
    <w:p w14:paraId="6A7B2072" w14:textId="1F09217C" w:rsidR="00C100D4" w:rsidRPr="00C01D4C" w:rsidRDefault="00C100D4" w:rsidP="001F4C01">
      <w:pPr>
        <w:pStyle w:val="NormalWeb"/>
        <w:ind w:left="-1080" w:right="-1260"/>
        <w:rPr>
          <w:rFonts w:ascii="Baskerville" w:eastAsiaTheme="minorHAnsi" w:hAnsi="Baskerville" w:cs="Baskerville"/>
          <w:sz w:val="24"/>
          <w:szCs w:val="24"/>
        </w:rPr>
      </w:pPr>
      <w:r w:rsidRPr="00C01D4C">
        <w:rPr>
          <w:rFonts w:ascii="Baskerville" w:hAnsi="Baskerville" w:cs="Baskerville"/>
          <w:sz w:val="24"/>
          <w:szCs w:val="24"/>
        </w:rPr>
        <w:t xml:space="preserve">Most drugs of abuse directly or indirectly target the brain's reward system by flooding the circuit with </w:t>
      </w:r>
      <w:r w:rsidR="001F4C01" w:rsidRPr="00C01D4C">
        <w:rPr>
          <w:rFonts w:ascii="Baskerville" w:hAnsi="Baskerville" w:cs="Baskerville"/>
          <w:sz w:val="24"/>
          <w:szCs w:val="24"/>
        </w:rPr>
        <w:t>a neurotransmitter.</w:t>
      </w:r>
      <w:r w:rsidRPr="00C01D4C">
        <w:rPr>
          <w:rFonts w:ascii="Baskerville" w:hAnsi="Baskerville" w:cs="Baskerville"/>
          <w:sz w:val="24"/>
          <w:szCs w:val="24"/>
        </w:rPr>
        <w:t xml:space="preserve"> </w:t>
      </w:r>
      <w:r w:rsidR="001F4C01" w:rsidRPr="00C01D4C">
        <w:rPr>
          <w:rFonts w:ascii="Baskerville" w:hAnsi="Baskerville" w:cs="Baskerville"/>
          <w:sz w:val="24"/>
          <w:szCs w:val="24"/>
        </w:rPr>
        <w:t>Many of these</w:t>
      </w:r>
      <w:r w:rsidRPr="00C01D4C">
        <w:rPr>
          <w:rFonts w:ascii="Baskerville" w:hAnsi="Baskerville" w:cs="Baskerville"/>
          <w:sz w:val="24"/>
          <w:szCs w:val="24"/>
        </w:rPr>
        <w:t xml:space="preserve"> neurotransmitter</w:t>
      </w:r>
      <w:r w:rsidR="001F4C01" w:rsidRPr="00C01D4C">
        <w:rPr>
          <w:rFonts w:ascii="Baskerville" w:hAnsi="Baskerville" w:cs="Baskerville"/>
          <w:sz w:val="24"/>
          <w:szCs w:val="24"/>
        </w:rPr>
        <w:t>s are</w:t>
      </w:r>
      <w:r w:rsidRPr="00C01D4C">
        <w:rPr>
          <w:rFonts w:ascii="Baskerville" w:hAnsi="Baskerville" w:cs="Baskerville"/>
          <w:sz w:val="24"/>
          <w:szCs w:val="24"/>
        </w:rPr>
        <w:t xml:space="preserve"> present in regions of the brain that regulate movement, emotion, cognition, motivation, and feelings of pleasure. The overstimulation of this system, which rewards our natural behaviors, produces the euphoric effects sought by people who abuse drugs and teaches them to repeat the behavio</w:t>
      </w:r>
      <w:r w:rsidR="001F4C01" w:rsidRPr="00C01D4C">
        <w:rPr>
          <w:rFonts w:ascii="Baskerville" w:hAnsi="Baskerville" w:cs="Baskerville"/>
          <w:sz w:val="24"/>
          <w:szCs w:val="24"/>
        </w:rPr>
        <w:t xml:space="preserve">r.  Since our brains are wired to repeat pleasurable events, </w:t>
      </w:r>
      <w:r w:rsidRPr="00C01D4C">
        <w:rPr>
          <w:rFonts w:ascii="Baskerville" w:hAnsi="Baskerville" w:cs="Baskerville"/>
          <w:sz w:val="24"/>
          <w:szCs w:val="24"/>
        </w:rPr>
        <w:t>the brain notes that something important is happening that needs to be remembered, and teaches us to do it again and again, without thinking about it. Because drugs of abuse stimulate the same circuit, we learn to abuse drugs in the same way.</w:t>
      </w:r>
    </w:p>
    <w:p w14:paraId="1098A3C9" w14:textId="77777777" w:rsidR="00C100D4" w:rsidRPr="00C01D4C" w:rsidRDefault="00C100D4" w:rsidP="00C100D4">
      <w:pPr>
        <w:pStyle w:val="Heading2"/>
        <w:numPr>
          <w:ilvl w:val="0"/>
          <w:numId w:val="0"/>
        </w:numPr>
        <w:ind w:left="-1080" w:right="-1260"/>
        <w:rPr>
          <w:rFonts w:ascii="Baskerville" w:eastAsia="Times New Roman" w:hAnsi="Baskerville" w:cs="Baskerville"/>
          <w:szCs w:val="24"/>
        </w:rPr>
      </w:pPr>
      <w:r w:rsidRPr="00C01D4C">
        <w:rPr>
          <w:rFonts w:ascii="Baskerville" w:eastAsia="Times New Roman" w:hAnsi="Baskerville" w:cs="Baskerville"/>
          <w:szCs w:val="24"/>
        </w:rPr>
        <w:t>Why are drugs more addictive than natural rewards?</w:t>
      </w:r>
    </w:p>
    <w:p w14:paraId="4AD01ED9" w14:textId="17F5E875" w:rsidR="00C100D4" w:rsidRPr="00C01D4C" w:rsidRDefault="00C100D4" w:rsidP="00C100D4">
      <w:pPr>
        <w:pStyle w:val="NormalWeb"/>
        <w:ind w:left="-1080" w:right="-1260"/>
        <w:rPr>
          <w:rFonts w:ascii="Baskerville" w:eastAsiaTheme="minorHAnsi" w:hAnsi="Baskerville" w:cs="Baskerville"/>
          <w:sz w:val="24"/>
          <w:szCs w:val="24"/>
        </w:rPr>
      </w:pPr>
      <w:r w:rsidRPr="00C01D4C">
        <w:rPr>
          <w:rFonts w:ascii="Baskerville" w:hAnsi="Baskerville" w:cs="Baskerville"/>
          <w:sz w:val="24"/>
          <w:szCs w:val="24"/>
        </w:rPr>
        <w:t xml:space="preserve">When some drugs of abuse are taken, they can release 2 to 10 times the amount of </w:t>
      </w:r>
      <w:r w:rsidR="001F4C01" w:rsidRPr="00C01D4C">
        <w:rPr>
          <w:rFonts w:ascii="Baskerville" w:hAnsi="Baskerville" w:cs="Baskerville"/>
          <w:sz w:val="24"/>
          <w:szCs w:val="24"/>
        </w:rPr>
        <w:t>a neurotransmitter</w:t>
      </w:r>
      <w:r w:rsidRPr="00C01D4C">
        <w:rPr>
          <w:rFonts w:ascii="Baskerville" w:hAnsi="Baskerville" w:cs="Baskerville"/>
          <w:sz w:val="24"/>
          <w:szCs w:val="24"/>
        </w:rPr>
        <w:t xml:space="preserve"> that natural rewards do.</w:t>
      </w:r>
      <w:hyperlink r:id="rId16" w:anchor="_15" w:history="1">
        <w:r w:rsidRPr="00C01D4C">
          <w:rPr>
            <w:rStyle w:val="Hyperlink"/>
            <w:rFonts w:ascii="Baskerville" w:eastAsia="Arial Unicode MS" w:hAnsi="Baskerville" w:cs="Baskerville"/>
            <w:sz w:val="24"/>
            <w:szCs w:val="24"/>
            <w:vertAlign w:val="superscript"/>
          </w:rPr>
          <w:t>15</w:t>
        </w:r>
      </w:hyperlink>
      <w:r w:rsidRPr="00C01D4C">
        <w:rPr>
          <w:rFonts w:ascii="Baskerville" w:hAnsi="Baskerville" w:cs="Baskerville"/>
          <w:sz w:val="24"/>
          <w:szCs w:val="24"/>
        </w:rPr>
        <w:t xml:space="preserve"> In some cases, this occurs almost immediately (as when drugs are smoked or injected), and the effects can last much longer than those produced by natural rewards. The resulting effects on the brain's pleasure circuit dwarfs those produced by naturally rew</w:t>
      </w:r>
      <w:r w:rsidR="001F4C01" w:rsidRPr="00C01D4C">
        <w:rPr>
          <w:rFonts w:ascii="Baskerville" w:hAnsi="Baskerville" w:cs="Baskerville"/>
          <w:sz w:val="24"/>
          <w:szCs w:val="24"/>
        </w:rPr>
        <w:t xml:space="preserve">arding behaviors such as eating, exercise, </w:t>
      </w:r>
      <w:r w:rsidRPr="00C01D4C">
        <w:rPr>
          <w:rFonts w:ascii="Baskerville" w:hAnsi="Baskerville" w:cs="Baskerville"/>
          <w:sz w:val="24"/>
          <w:szCs w:val="24"/>
        </w:rPr>
        <w:t>and sex.</w:t>
      </w:r>
      <w:hyperlink r:id="rId17" w:anchor="_16" w:history="1">
        <w:r w:rsidRPr="00C01D4C">
          <w:rPr>
            <w:rStyle w:val="Hyperlink"/>
            <w:rFonts w:ascii="Baskerville" w:eastAsia="Arial Unicode MS" w:hAnsi="Baskerville" w:cs="Baskerville"/>
            <w:sz w:val="24"/>
            <w:szCs w:val="24"/>
            <w:vertAlign w:val="superscript"/>
          </w:rPr>
          <w:t>16</w:t>
        </w:r>
      </w:hyperlink>
      <w:r w:rsidRPr="00C01D4C">
        <w:rPr>
          <w:rFonts w:ascii="Baskerville" w:hAnsi="Baskerville" w:cs="Baskerville"/>
          <w:sz w:val="24"/>
          <w:szCs w:val="24"/>
          <w:vertAlign w:val="superscript"/>
        </w:rPr>
        <w:t>,</w:t>
      </w:r>
      <w:hyperlink r:id="rId18" w:anchor="_17" w:history="1">
        <w:r w:rsidRPr="00C01D4C">
          <w:rPr>
            <w:rStyle w:val="Hyperlink"/>
            <w:rFonts w:ascii="Baskerville" w:eastAsia="Arial Unicode MS" w:hAnsi="Baskerville" w:cs="Baskerville"/>
            <w:sz w:val="24"/>
            <w:szCs w:val="24"/>
            <w:vertAlign w:val="superscript"/>
          </w:rPr>
          <w:t>17</w:t>
        </w:r>
      </w:hyperlink>
      <w:r w:rsidRPr="00C01D4C">
        <w:rPr>
          <w:rFonts w:ascii="Baskerville" w:hAnsi="Baskerville" w:cs="Baskerville"/>
          <w:sz w:val="24"/>
          <w:szCs w:val="24"/>
        </w:rPr>
        <w:t xml:space="preserve"> The effect of such a powerful reward strongly motivates people to take drugs again and again. This is why scientists sometimes say that drug abuse is something we learn to do very, very well.</w:t>
      </w:r>
    </w:p>
    <w:p w14:paraId="5A2EF91C" w14:textId="77777777" w:rsidR="00C100D4" w:rsidRPr="00C01D4C" w:rsidRDefault="00C100D4" w:rsidP="00C100D4">
      <w:pPr>
        <w:pStyle w:val="Heading2"/>
        <w:numPr>
          <w:ilvl w:val="0"/>
          <w:numId w:val="0"/>
        </w:numPr>
        <w:ind w:left="-1080" w:right="-1260"/>
        <w:rPr>
          <w:rFonts w:ascii="Baskerville" w:eastAsia="Times New Roman" w:hAnsi="Baskerville" w:cs="Baskerville"/>
          <w:szCs w:val="24"/>
        </w:rPr>
      </w:pPr>
      <w:r w:rsidRPr="00C01D4C">
        <w:rPr>
          <w:rFonts w:ascii="Baskerville" w:eastAsia="Times New Roman" w:hAnsi="Baskerville" w:cs="Baskerville"/>
          <w:szCs w:val="24"/>
        </w:rPr>
        <w:t>What happens to your brain if you keep taking drugs?</w:t>
      </w:r>
    </w:p>
    <w:p w14:paraId="6550FC9B" w14:textId="7045A2E5" w:rsidR="001F4C01" w:rsidRPr="00655BC8" w:rsidRDefault="00C100D4" w:rsidP="00655BC8">
      <w:pPr>
        <w:pStyle w:val="NormalWeb"/>
        <w:ind w:left="-1080" w:right="-1260"/>
        <w:jc w:val="center"/>
        <w:rPr>
          <w:rFonts w:ascii="Baskerville" w:hAnsi="Baskerville" w:cs="Baskerville"/>
          <w:sz w:val="24"/>
          <w:szCs w:val="24"/>
        </w:rPr>
      </w:pPr>
      <w:r w:rsidRPr="00C01D4C">
        <w:rPr>
          <w:rFonts w:ascii="Baskerville" w:hAnsi="Baskerville" w:cs="Baskerville"/>
          <w:sz w:val="24"/>
          <w:szCs w:val="24"/>
        </w:rPr>
        <w:t xml:space="preserve">Just as we turn down the volume on a radio that is too loud, the brain adjusts to the overwhelming surges in </w:t>
      </w:r>
      <w:r w:rsidR="001F4C01" w:rsidRPr="00C01D4C">
        <w:rPr>
          <w:rFonts w:ascii="Baskerville" w:hAnsi="Baskerville" w:cs="Baskerville"/>
          <w:sz w:val="24"/>
          <w:szCs w:val="24"/>
        </w:rPr>
        <w:t>neurotransmitters</w:t>
      </w:r>
      <w:r w:rsidRPr="00C01D4C">
        <w:rPr>
          <w:rFonts w:ascii="Baskerville" w:hAnsi="Baskerville" w:cs="Baskerville"/>
          <w:sz w:val="24"/>
          <w:szCs w:val="24"/>
        </w:rPr>
        <w:t xml:space="preserve"> by producing less </w:t>
      </w:r>
      <w:r w:rsidR="001F4C01" w:rsidRPr="00C01D4C">
        <w:rPr>
          <w:rFonts w:ascii="Baskerville" w:hAnsi="Baskerville" w:cs="Baskerville"/>
          <w:sz w:val="24"/>
          <w:szCs w:val="24"/>
        </w:rPr>
        <w:t>of them</w:t>
      </w:r>
      <w:r w:rsidRPr="00C01D4C">
        <w:rPr>
          <w:rFonts w:ascii="Baskerville" w:hAnsi="Baskerville" w:cs="Baskerville"/>
          <w:sz w:val="24"/>
          <w:szCs w:val="24"/>
        </w:rPr>
        <w:t xml:space="preserve"> or by reducing the number of uptake receptors that can</w:t>
      </w:r>
      <w:r w:rsidR="001F4C01" w:rsidRPr="00C01D4C">
        <w:rPr>
          <w:rFonts w:ascii="Baskerville" w:hAnsi="Baskerville" w:cs="Baskerville"/>
          <w:sz w:val="24"/>
          <w:szCs w:val="24"/>
        </w:rPr>
        <w:t xml:space="preserve"> receive signals. As a result, the drug user can no longer experience pleasure from normal, healthy activities that used to cause a neurotransmitter release. </w:t>
      </w:r>
      <w:r w:rsidRPr="00C01D4C">
        <w:rPr>
          <w:rFonts w:ascii="Baskerville" w:hAnsi="Baskerville" w:cs="Baskerville"/>
          <w:sz w:val="24"/>
          <w:szCs w:val="24"/>
        </w:rPr>
        <w:t>This is why the abuser eventually feels flat, lifeless, and depressed, and is unable to enjoy things that previously brought them pleasure. Now, they need to take drugs just to try and bring their</w:t>
      </w:r>
      <w:r w:rsidR="00E56D04" w:rsidRPr="00C01D4C">
        <w:rPr>
          <w:rFonts w:ascii="Baskerville" w:hAnsi="Baskerville" w:cs="Baskerville"/>
          <w:sz w:val="24"/>
          <w:szCs w:val="24"/>
        </w:rPr>
        <w:t xml:space="preserve"> neurotransmitter levels</w:t>
      </w:r>
      <w:r w:rsidRPr="00C01D4C">
        <w:rPr>
          <w:rFonts w:ascii="Baskerville" w:hAnsi="Baskerville" w:cs="Baskerville"/>
          <w:sz w:val="24"/>
          <w:szCs w:val="24"/>
        </w:rPr>
        <w:t xml:space="preserve"> back up to normal. And, they must take larger amounts of the drug than they first did to create the</w:t>
      </w:r>
      <w:r w:rsidR="00E56D04" w:rsidRPr="00C01D4C">
        <w:rPr>
          <w:rFonts w:ascii="Baskerville" w:hAnsi="Baskerville" w:cs="Baskerville"/>
          <w:sz w:val="24"/>
          <w:szCs w:val="24"/>
        </w:rPr>
        <w:t xml:space="preserve"> desired</w:t>
      </w:r>
      <w:r w:rsidRPr="00C01D4C">
        <w:rPr>
          <w:rFonts w:ascii="Baskerville" w:hAnsi="Baskerville" w:cs="Baskerville"/>
          <w:sz w:val="24"/>
          <w:szCs w:val="24"/>
        </w:rPr>
        <w:t xml:space="preserve"> high</w:t>
      </w:r>
      <w:r w:rsidR="00DC1A9C">
        <w:rPr>
          <w:rFonts w:ascii="Baskerville" w:hAnsi="Baskerville" w:cs="Baskerville"/>
          <w:sz w:val="24"/>
          <w:szCs w:val="24"/>
        </w:rPr>
        <w:t xml:space="preserve"> - an effect known as tolerance; this begins the cycle of addiction.  The occasional user becomes a multiple times a day user and all aspects of their life begin to be affected in a very negative way. </w:t>
      </w:r>
      <w:r w:rsidR="00655BC8">
        <w:rPr>
          <w:rFonts w:ascii="Baskerville" w:hAnsi="Baskerville" w:cs="Baskerville"/>
          <w:sz w:val="24"/>
          <w:szCs w:val="24"/>
        </w:rPr>
        <w:t xml:space="preserve">      </w:t>
      </w:r>
      <w:r w:rsidR="006D122B">
        <w:rPr>
          <w:rFonts w:ascii="Baskerville" w:hAnsi="Baskerville" w:cs="Baskerville"/>
          <w:b/>
          <w:sz w:val="24"/>
          <w:szCs w:val="24"/>
        </w:rPr>
        <w:t xml:space="preserve">The decision to start using a drug is a VOLUNTARY choice, but quickly </w:t>
      </w:r>
      <w:r w:rsidR="008403C1">
        <w:rPr>
          <w:rFonts w:ascii="Baskerville" w:hAnsi="Baskerville" w:cs="Baskerville"/>
          <w:b/>
          <w:sz w:val="24"/>
          <w:szCs w:val="24"/>
        </w:rPr>
        <w:t>becomes INVOLUNTARY</w:t>
      </w:r>
      <w:r w:rsidR="006D122B">
        <w:rPr>
          <w:rFonts w:ascii="Baskerville" w:hAnsi="Baskerville" w:cs="Baskerville"/>
          <w:b/>
          <w:sz w:val="24"/>
          <w:szCs w:val="24"/>
        </w:rPr>
        <w:t xml:space="preserve"> </w:t>
      </w:r>
      <w:r w:rsidR="00A51F76">
        <w:rPr>
          <w:rFonts w:ascii="Baskerville" w:hAnsi="Baskerville" w:cs="Baskerville"/>
          <w:b/>
          <w:sz w:val="24"/>
          <w:szCs w:val="24"/>
        </w:rPr>
        <w:t>when</w:t>
      </w:r>
      <w:r w:rsidR="006D122B">
        <w:rPr>
          <w:rFonts w:ascii="Baskerville" w:hAnsi="Baskerville" w:cs="Baskerville"/>
          <w:b/>
          <w:sz w:val="24"/>
          <w:szCs w:val="24"/>
        </w:rPr>
        <w:t xml:space="preserve"> addiction sets in.</w:t>
      </w:r>
    </w:p>
    <w:p w14:paraId="7B3FDAC4" w14:textId="12EDF8F8" w:rsidR="00B77C52" w:rsidRPr="00C9148B" w:rsidRDefault="00B77C52" w:rsidP="001475F0">
      <w:pPr>
        <w:spacing w:before="274" w:after="274"/>
        <w:ind w:left="-900" w:right="-1710"/>
        <w:rPr>
          <w:rFonts w:ascii="Baskerville" w:eastAsia="Times New Roman" w:hAnsi="Baskerville" w:cs="Baskerville"/>
          <w:b/>
          <w:color w:val="000000"/>
          <w:sz w:val="20"/>
          <w:u w:val="single"/>
        </w:rPr>
      </w:pPr>
      <w:r w:rsidRPr="00C9148B">
        <w:rPr>
          <w:rFonts w:ascii="Baskerville" w:eastAsia="Times New Roman" w:hAnsi="Baskerville" w:cs="Baskerville"/>
          <w:b/>
          <w:color w:val="000000"/>
          <w:sz w:val="20"/>
          <w:u w:val="single"/>
        </w:rPr>
        <w:lastRenderedPageBreak/>
        <w:t>After completing the reading, fill in the chart below with a definition and visual</w:t>
      </w:r>
      <w:r w:rsidR="001475F0">
        <w:rPr>
          <w:rFonts w:ascii="Baskerville" w:eastAsia="Times New Roman" w:hAnsi="Baskerville" w:cs="Baskerville"/>
          <w:b/>
          <w:color w:val="000000"/>
          <w:sz w:val="20"/>
          <w:u w:val="single"/>
        </w:rPr>
        <w:t>/memory aid for each vocab</w:t>
      </w:r>
      <w:r w:rsidRPr="00C9148B">
        <w:rPr>
          <w:rFonts w:ascii="Baskerville" w:eastAsia="Times New Roman" w:hAnsi="Baskerville" w:cs="Baskerville"/>
          <w:b/>
          <w:color w:val="000000"/>
          <w:sz w:val="20"/>
          <w:u w:val="single"/>
        </w:rPr>
        <w:t xml:space="preserve"> term</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0"/>
        <w:gridCol w:w="5940"/>
        <w:gridCol w:w="2970"/>
      </w:tblGrid>
      <w:tr w:rsidR="00B77C52" w:rsidRPr="00C9148B" w14:paraId="225F2770" w14:textId="77777777" w:rsidTr="00B77C52">
        <w:tc>
          <w:tcPr>
            <w:tcW w:w="1710" w:type="dxa"/>
          </w:tcPr>
          <w:p w14:paraId="5BB8899D" w14:textId="77777777" w:rsidR="00B77C52" w:rsidRPr="00C9148B" w:rsidRDefault="00B77C52" w:rsidP="00B77C52">
            <w:pPr>
              <w:spacing w:before="274" w:after="274"/>
              <w:ind w:right="-907"/>
              <w:rPr>
                <w:rFonts w:ascii="Baskerville" w:eastAsia="Times New Roman" w:hAnsi="Baskerville" w:cs="Baskerville"/>
                <w:b/>
                <w:sz w:val="20"/>
              </w:rPr>
            </w:pPr>
            <w:r w:rsidRPr="00C9148B">
              <w:rPr>
                <w:rFonts w:ascii="Baskerville" w:eastAsia="Times New Roman" w:hAnsi="Baskerville" w:cs="Baskerville"/>
                <w:b/>
                <w:sz w:val="20"/>
              </w:rPr>
              <w:t>Term</w:t>
            </w:r>
          </w:p>
        </w:tc>
        <w:tc>
          <w:tcPr>
            <w:tcW w:w="5940" w:type="dxa"/>
          </w:tcPr>
          <w:p w14:paraId="518421FA" w14:textId="2F964477" w:rsidR="00B77C52" w:rsidRPr="00C9148B" w:rsidRDefault="00B77C52" w:rsidP="00B77C52">
            <w:pPr>
              <w:spacing w:before="274" w:after="274"/>
              <w:ind w:right="-907"/>
              <w:rPr>
                <w:rFonts w:ascii="Baskerville" w:eastAsia="Times New Roman" w:hAnsi="Baskerville" w:cs="Baskerville"/>
                <w:b/>
                <w:sz w:val="20"/>
              </w:rPr>
            </w:pPr>
            <w:r w:rsidRPr="00C9148B">
              <w:rPr>
                <w:rFonts w:ascii="Baskerville" w:eastAsia="Times New Roman" w:hAnsi="Baskerville" w:cs="Baskerville"/>
                <w:b/>
                <w:sz w:val="20"/>
              </w:rPr>
              <w:t>Definition</w:t>
            </w:r>
            <w:r w:rsidR="00171921">
              <w:rPr>
                <w:rFonts w:ascii="Baskerville" w:eastAsia="Times New Roman" w:hAnsi="Baskerville" w:cs="Baskerville"/>
                <w:b/>
                <w:sz w:val="20"/>
              </w:rPr>
              <w:t xml:space="preserve"> (please write a definition in your own words)</w:t>
            </w:r>
          </w:p>
        </w:tc>
        <w:tc>
          <w:tcPr>
            <w:tcW w:w="2970" w:type="dxa"/>
          </w:tcPr>
          <w:p w14:paraId="55185AC5" w14:textId="4665C023" w:rsidR="001475F0" w:rsidRPr="00C9148B" w:rsidRDefault="00655BC8" w:rsidP="00B77C52">
            <w:pPr>
              <w:spacing w:before="274" w:after="274"/>
              <w:ind w:right="-907"/>
              <w:rPr>
                <w:rFonts w:ascii="Baskerville" w:eastAsia="Times New Roman" w:hAnsi="Baskerville" w:cs="Baskerville"/>
                <w:b/>
                <w:sz w:val="20"/>
              </w:rPr>
            </w:pPr>
            <w:r>
              <w:rPr>
                <w:rFonts w:ascii="Baskerville" w:eastAsia="Times New Roman" w:hAnsi="Baskerville" w:cs="Baskerville"/>
                <w:b/>
                <w:sz w:val="20"/>
              </w:rPr>
              <w:t>Please draw a picture to help             you remember the definition                 of each vocab term</w:t>
            </w:r>
            <w:r w:rsidR="001475F0">
              <w:rPr>
                <w:rFonts w:ascii="Baskerville" w:eastAsia="Times New Roman" w:hAnsi="Baskerville" w:cs="Baskerville"/>
                <w:b/>
                <w:sz w:val="20"/>
              </w:rPr>
              <w:t xml:space="preserve"> </w:t>
            </w:r>
          </w:p>
        </w:tc>
      </w:tr>
      <w:tr w:rsidR="00B77C52" w:rsidRPr="00C9148B" w14:paraId="0A1CE8D1" w14:textId="77777777" w:rsidTr="00B77C52">
        <w:tc>
          <w:tcPr>
            <w:tcW w:w="1710" w:type="dxa"/>
          </w:tcPr>
          <w:p w14:paraId="3778AE6F" w14:textId="5ECB7815" w:rsidR="00B77C52" w:rsidRPr="00C9148B" w:rsidRDefault="00B77C52" w:rsidP="00B77C52">
            <w:pPr>
              <w:spacing w:before="274" w:after="274"/>
              <w:ind w:right="-907"/>
              <w:rPr>
                <w:rFonts w:ascii="Baskerville" w:eastAsia="Times New Roman" w:hAnsi="Baskerville" w:cs="Baskerville"/>
                <w:sz w:val="20"/>
              </w:rPr>
            </w:pPr>
            <w:r w:rsidRPr="00C9148B">
              <w:rPr>
                <w:rFonts w:ascii="Baskerville" w:eastAsia="Times New Roman" w:hAnsi="Baskerville" w:cs="Baskerville"/>
                <w:sz w:val="20"/>
              </w:rPr>
              <w:t>Neuron</w:t>
            </w:r>
          </w:p>
        </w:tc>
        <w:tc>
          <w:tcPr>
            <w:tcW w:w="5940" w:type="dxa"/>
          </w:tcPr>
          <w:p w14:paraId="2BC89B63" w14:textId="77777777" w:rsidR="00B77C52" w:rsidRPr="00C9148B" w:rsidRDefault="00B77C52" w:rsidP="00B77C52">
            <w:pPr>
              <w:spacing w:before="274" w:after="274"/>
              <w:ind w:right="-907"/>
              <w:rPr>
                <w:rFonts w:ascii="Baskerville" w:eastAsia="Times New Roman" w:hAnsi="Baskerville" w:cs="Baskerville"/>
                <w:sz w:val="20"/>
              </w:rPr>
            </w:pPr>
          </w:p>
          <w:p w14:paraId="49FDEE3F" w14:textId="77777777" w:rsidR="00B77C52" w:rsidRPr="00C9148B" w:rsidRDefault="00B77C52" w:rsidP="00B77C52">
            <w:pPr>
              <w:spacing w:before="274" w:after="274"/>
              <w:ind w:right="-907"/>
              <w:rPr>
                <w:rFonts w:ascii="Baskerville" w:eastAsia="Times New Roman" w:hAnsi="Baskerville" w:cs="Baskerville"/>
                <w:sz w:val="20"/>
              </w:rPr>
            </w:pPr>
          </w:p>
          <w:p w14:paraId="2DA9B317" w14:textId="77777777" w:rsidR="00B77C52" w:rsidRPr="00C9148B" w:rsidRDefault="00B77C52" w:rsidP="00B77C52">
            <w:pPr>
              <w:spacing w:before="274" w:after="274"/>
              <w:ind w:right="-907"/>
              <w:rPr>
                <w:rFonts w:ascii="Baskerville" w:eastAsia="Times New Roman" w:hAnsi="Baskerville" w:cs="Baskerville"/>
                <w:sz w:val="20"/>
              </w:rPr>
            </w:pPr>
          </w:p>
        </w:tc>
        <w:tc>
          <w:tcPr>
            <w:tcW w:w="2970" w:type="dxa"/>
          </w:tcPr>
          <w:p w14:paraId="624848C7" w14:textId="77777777" w:rsidR="00B77C52" w:rsidRPr="00C9148B" w:rsidRDefault="00B77C52" w:rsidP="00B77C52">
            <w:pPr>
              <w:spacing w:before="274" w:after="274"/>
              <w:ind w:right="-907"/>
              <w:rPr>
                <w:rFonts w:ascii="Baskerville" w:eastAsia="Times New Roman" w:hAnsi="Baskerville" w:cs="Baskerville"/>
                <w:sz w:val="20"/>
              </w:rPr>
            </w:pPr>
          </w:p>
        </w:tc>
      </w:tr>
      <w:tr w:rsidR="00B77C52" w:rsidRPr="00C9148B" w14:paraId="15088A33" w14:textId="77777777" w:rsidTr="00B77C52">
        <w:tc>
          <w:tcPr>
            <w:tcW w:w="1710" w:type="dxa"/>
          </w:tcPr>
          <w:p w14:paraId="121C4A55" w14:textId="77777777" w:rsidR="00B77C52" w:rsidRPr="00C9148B" w:rsidRDefault="00B77C52" w:rsidP="00B77C52">
            <w:pPr>
              <w:spacing w:before="274" w:after="274"/>
              <w:ind w:right="-907"/>
              <w:rPr>
                <w:rFonts w:ascii="Baskerville" w:eastAsia="Times New Roman" w:hAnsi="Baskerville" w:cs="Baskerville"/>
                <w:sz w:val="20"/>
              </w:rPr>
            </w:pPr>
            <w:r w:rsidRPr="00C9148B">
              <w:rPr>
                <w:rFonts w:ascii="Baskerville" w:eastAsia="Times New Roman" w:hAnsi="Baskerville" w:cs="Baskerville"/>
                <w:sz w:val="20"/>
              </w:rPr>
              <w:t>Axon</w:t>
            </w:r>
          </w:p>
        </w:tc>
        <w:tc>
          <w:tcPr>
            <w:tcW w:w="5940" w:type="dxa"/>
          </w:tcPr>
          <w:p w14:paraId="625C5F64" w14:textId="77777777" w:rsidR="00B77C52" w:rsidRPr="00C9148B" w:rsidRDefault="00B77C52" w:rsidP="00B77C52">
            <w:pPr>
              <w:spacing w:before="274" w:after="274"/>
              <w:ind w:right="-907"/>
              <w:rPr>
                <w:rFonts w:ascii="Baskerville" w:eastAsia="Times New Roman" w:hAnsi="Baskerville" w:cs="Baskerville"/>
                <w:sz w:val="20"/>
              </w:rPr>
            </w:pPr>
          </w:p>
          <w:p w14:paraId="0CC4683B" w14:textId="77777777" w:rsidR="00B77C52" w:rsidRPr="00C9148B" w:rsidRDefault="00B77C52" w:rsidP="00B77C52">
            <w:pPr>
              <w:spacing w:before="274" w:after="274"/>
              <w:ind w:right="-907"/>
              <w:rPr>
                <w:rFonts w:ascii="Baskerville" w:eastAsia="Times New Roman" w:hAnsi="Baskerville" w:cs="Baskerville"/>
                <w:sz w:val="20"/>
              </w:rPr>
            </w:pPr>
          </w:p>
          <w:p w14:paraId="65DF5E4C" w14:textId="77777777" w:rsidR="00B77C52" w:rsidRPr="00C9148B" w:rsidRDefault="00B77C52" w:rsidP="00B77C52">
            <w:pPr>
              <w:spacing w:before="274" w:after="274"/>
              <w:ind w:right="-907"/>
              <w:rPr>
                <w:rFonts w:ascii="Baskerville" w:eastAsia="Times New Roman" w:hAnsi="Baskerville" w:cs="Baskerville"/>
                <w:sz w:val="20"/>
              </w:rPr>
            </w:pPr>
          </w:p>
        </w:tc>
        <w:tc>
          <w:tcPr>
            <w:tcW w:w="2970" w:type="dxa"/>
          </w:tcPr>
          <w:p w14:paraId="453172A9" w14:textId="77777777" w:rsidR="00B77C52" w:rsidRPr="00C9148B" w:rsidRDefault="00B77C52" w:rsidP="00B77C52">
            <w:pPr>
              <w:spacing w:before="274" w:after="274"/>
              <w:ind w:right="-907"/>
              <w:rPr>
                <w:rFonts w:ascii="Baskerville" w:eastAsia="Times New Roman" w:hAnsi="Baskerville" w:cs="Baskerville"/>
                <w:sz w:val="20"/>
              </w:rPr>
            </w:pPr>
          </w:p>
        </w:tc>
      </w:tr>
      <w:tr w:rsidR="00B77C52" w:rsidRPr="00C9148B" w14:paraId="6E9BF23A" w14:textId="77777777" w:rsidTr="00B77C52">
        <w:tc>
          <w:tcPr>
            <w:tcW w:w="1710" w:type="dxa"/>
          </w:tcPr>
          <w:p w14:paraId="03AA80FA" w14:textId="77777777" w:rsidR="00B77C52" w:rsidRPr="00C9148B" w:rsidRDefault="00B77C52" w:rsidP="00B77C52">
            <w:pPr>
              <w:spacing w:before="274" w:after="274"/>
              <w:ind w:right="-907"/>
              <w:rPr>
                <w:rFonts w:ascii="Baskerville" w:eastAsia="Times New Roman" w:hAnsi="Baskerville" w:cs="Baskerville"/>
                <w:sz w:val="20"/>
              </w:rPr>
            </w:pPr>
            <w:r w:rsidRPr="00C9148B">
              <w:rPr>
                <w:rFonts w:ascii="Baskerville" w:eastAsia="Times New Roman" w:hAnsi="Baskerville" w:cs="Baskerville"/>
                <w:sz w:val="20"/>
              </w:rPr>
              <w:t>Dendrite</w:t>
            </w:r>
          </w:p>
        </w:tc>
        <w:tc>
          <w:tcPr>
            <w:tcW w:w="5940" w:type="dxa"/>
          </w:tcPr>
          <w:p w14:paraId="2E148C7E" w14:textId="77777777" w:rsidR="00B77C52" w:rsidRPr="00C9148B" w:rsidRDefault="00B77C52" w:rsidP="00B77C52">
            <w:pPr>
              <w:spacing w:before="274" w:after="274"/>
              <w:ind w:right="-907"/>
              <w:rPr>
                <w:rFonts w:ascii="Baskerville" w:eastAsia="Times New Roman" w:hAnsi="Baskerville" w:cs="Baskerville"/>
                <w:sz w:val="20"/>
              </w:rPr>
            </w:pPr>
          </w:p>
          <w:p w14:paraId="655E887A" w14:textId="77777777" w:rsidR="00B77C52" w:rsidRPr="00C9148B" w:rsidRDefault="00B77C52" w:rsidP="00B77C52">
            <w:pPr>
              <w:spacing w:before="274" w:after="274"/>
              <w:ind w:right="-907"/>
              <w:rPr>
                <w:rFonts w:ascii="Baskerville" w:eastAsia="Times New Roman" w:hAnsi="Baskerville" w:cs="Baskerville"/>
                <w:sz w:val="20"/>
              </w:rPr>
            </w:pPr>
          </w:p>
        </w:tc>
        <w:tc>
          <w:tcPr>
            <w:tcW w:w="2970" w:type="dxa"/>
          </w:tcPr>
          <w:p w14:paraId="76A68DD4" w14:textId="77777777" w:rsidR="00B77C52" w:rsidRPr="00C9148B" w:rsidRDefault="00B77C52" w:rsidP="00B77C52">
            <w:pPr>
              <w:spacing w:before="274" w:after="274"/>
              <w:ind w:right="-907"/>
              <w:rPr>
                <w:rFonts w:ascii="Baskerville" w:eastAsia="Times New Roman" w:hAnsi="Baskerville" w:cs="Baskerville"/>
                <w:sz w:val="20"/>
              </w:rPr>
            </w:pPr>
          </w:p>
        </w:tc>
      </w:tr>
      <w:tr w:rsidR="00B77C52" w:rsidRPr="00C9148B" w14:paraId="500FAD7B" w14:textId="77777777" w:rsidTr="00B77C52">
        <w:tc>
          <w:tcPr>
            <w:tcW w:w="1710" w:type="dxa"/>
          </w:tcPr>
          <w:p w14:paraId="6FA890C8" w14:textId="77777777" w:rsidR="00B77C52" w:rsidRPr="00C9148B" w:rsidRDefault="00B77C52" w:rsidP="00B77C52">
            <w:pPr>
              <w:spacing w:before="274" w:after="274"/>
              <w:ind w:right="-907"/>
              <w:rPr>
                <w:rFonts w:ascii="Baskerville" w:eastAsia="Times New Roman" w:hAnsi="Baskerville" w:cs="Baskerville"/>
                <w:sz w:val="20"/>
              </w:rPr>
            </w:pPr>
            <w:r w:rsidRPr="00C9148B">
              <w:rPr>
                <w:rFonts w:ascii="Baskerville" w:eastAsia="Times New Roman" w:hAnsi="Baskerville" w:cs="Baskerville"/>
                <w:sz w:val="20"/>
              </w:rPr>
              <w:t>Synapse</w:t>
            </w:r>
          </w:p>
        </w:tc>
        <w:tc>
          <w:tcPr>
            <w:tcW w:w="5940" w:type="dxa"/>
          </w:tcPr>
          <w:p w14:paraId="30C73049" w14:textId="77777777" w:rsidR="00B77C52" w:rsidRPr="00C9148B" w:rsidRDefault="00B77C52" w:rsidP="00B77C52">
            <w:pPr>
              <w:spacing w:before="274" w:after="274"/>
              <w:ind w:right="-907"/>
              <w:rPr>
                <w:rFonts w:ascii="Baskerville" w:eastAsia="Times New Roman" w:hAnsi="Baskerville" w:cs="Baskerville"/>
                <w:sz w:val="20"/>
              </w:rPr>
            </w:pPr>
          </w:p>
          <w:p w14:paraId="64941C16" w14:textId="77777777" w:rsidR="00B77C52" w:rsidRPr="00C9148B" w:rsidRDefault="00B77C52" w:rsidP="00B77C52">
            <w:pPr>
              <w:spacing w:before="274" w:after="274"/>
              <w:ind w:right="-907"/>
              <w:rPr>
                <w:rFonts w:ascii="Baskerville" w:eastAsia="Times New Roman" w:hAnsi="Baskerville" w:cs="Baskerville"/>
                <w:sz w:val="20"/>
              </w:rPr>
            </w:pPr>
          </w:p>
          <w:p w14:paraId="21066158" w14:textId="77777777" w:rsidR="00B77C52" w:rsidRPr="00C9148B" w:rsidRDefault="00B77C52" w:rsidP="00B77C52">
            <w:pPr>
              <w:spacing w:before="274" w:after="274"/>
              <w:ind w:right="-907"/>
              <w:rPr>
                <w:rFonts w:ascii="Baskerville" w:eastAsia="Times New Roman" w:hAnsi="Baskerville" w:cs="Baskerville"/>
                <w:sz w:val="20"/>
              </w:rPr>
            </w:pPr>
          </w:p>
        </w:tc>
        <w:tc>
          <w:tcPr>
            <w:tcW w:w="2970" w:type="dxa"/>
          </w:tcPr>
          <w:p w14:paraId="0CD12F49" w14:textId="77777777" w:rsidR="00B77C52" w:rsidRPr="00C9148B" w:rsidRDefault="00B77C52" w:rsidP="00B77C52">
            <w:pPr>
              <w:spacing w:before="274" w:after="274"/>
              <w:ind w:right="-907"/>
              <w:rPr>
                <w:rFonts w:ascii="Baskerville" w:eastAsia="Times New Roman" w:hAnsi="Baskerville" w:cs="Baskerville"/>
                <w:sz w:val="20"/>
              </w:rPr>
            </w:pPr>
          </w:p>
        </w:tc>
      </w:tr>
      <w:tr w:rsidR="00B77C52" w:rsidRPr="00C9148B" w14:paraId="793AC387" w14:textId="77777777" w:rsidTr="00B77C52">
        <w:tc>
          <w:tcPr>
            <w:tcW w:w="1710" w:type="dxa"/>
          </w:tcPr>
          <w:p w14:paraId="047F16BD" w14:textId="77777777" w:rsidR="00B77C52" w:rsidRPr="00C9148B" w:rsidRDefault="00B77C52" w:rsidP="00B77C52">
            <w:pPr>
              <w:spacing w:before="274" w:after="274"/>
              <w:ind w:right="-907"/>
              <w:rPr>
                <w:rFonts w:ascii="Baskerville" w:eastAsia="Times New Roman" w:hAnsi="Baskerville" w:cs="Baskerville"/>
                <w:sz w:val="20"/>
              </w:rPr>
            </w:pPr>
            <w:r w:rsidRPr="00C9148B">
              <w:rPr>
                <w:rFonts w:ascii="Baskerville" w:eastAsia="Times New Roman" w:hAnsi="Baskerville" w:cs="Baskerville"/>
                <w:sz w:val="20"/>
              </w:rPr>
              <w:t>Neurotransmitter</w:t>
            </w:r>
          </w:p>
        </w:tc>
        <w:tc>
          <w:tcPr>
            <w:tcW w:w="5940" w:type="dxa"/>
          </w:tcPr>
          <w:p w14:paraId="1A97F5FA" w14:textId="77777777" w:rsidR="00B77C52" w:rsidRPr="00C9148B" w:rsidRDefault="00B77C52" w:rsidP="00B77C52">
            <w:pPr>
              <w:spacing w:before="274" w:after="274"/>
              <w:ind w:right="-907"/>
              <w:rPr>
                <w:rFonts w:ascii="Baskerville" w:eastAsia="Times New Roman" w:hAnsi="Baskerville" w:cs="Baskerville"/>
                <w:sz w:val="20"/>
              </w:rPr>
            </w:pPr>
          </w:p>
          <w:p w14:paraId="52C43CD4" w14:textId="77777777" w:rsidR="00B77C52" w:rsidRPr="00C9148B" w:rsidRDefault="00B77C52" w:rsidP="00B77C52">
            <w:pPr>
              <w:spacing w:before="274" w:after="274"/>
              <w:ind w:right="-907"/>
              <w:rPr>
                <w:rFonts w:ascii="Baskerville" w:eastAsia="Times New Roman" w:hAnsi="Baskerville" w:cs="Baskerville"/>
                <w:sz w:val="20"/>
              </w:rPr>
            </w:pPr>
          </w:p>
          <w:p w14:paraId="4D5E7605" w14:textId="77777777" w:rsidR="00B77C52" w:rsidRPr="00C9148B" w:rsidRDefault="00B77C52" w:rsidP="00B77C52">
            <w:pPr>
              <w:spacing w:before="274" w:after="274"/>
              <w:ind w:right="-907"/>
              <w:rPr>
                <w:rFonts w:ascii="Baskerville" w:eastAsia="Times New Roman" w:hAnsi="Baskerville" w:cs="Baskerville"/>
                <w:sz w:val="20"/>
              </w:rPr>
            </w:pPr>
          </w:p>
        </w:tc>
        <w:tc>
          <w:tcPr>
            <w:tcW w:w="2970" w:type="dxa"/>
          </w:tcPr>
          <w:p w14:paraId="3BE271F6" w14:textId="77777777" w:rsidR="00B77C52" w:rsidRPr="00C9148B" w:rsidRDefault="00B77C52" w:rsidP="00B77C52">
            <w:pPr>
              <w:spacing w:before="274" w:after="274"/>
              <w:ind w:right="-907"/>
              <w:rPr>
                <w:rFonts w:ascii="Baskerville" w:eastAsia="Times New Roman" w:hAnsi="Baskerville" w:cs="Baskerville"/>
                <w:sz w:val="20"/>
              </w:rPr>
            </w:pPr>
          </w:p>
        </w:tc>
      </w:tr>
      <w:tr w:rsidR="00B77C52" w:rsidRPr="00C9148B" w14:paraId="206A5767" w14:textId="77777777" w:rsidTr="00B77C52">
        <w:tc>
          <w:tcPr>
            <w:tcW w:w="1710" w:type="dxa"/>
          </w:tcPr>
          <w:p w14:paraId="5E6C1817" w14:textId="77777777" w:rsidR="00B77C52" w:rsidRPr="00C9148B" w:rsidRDefault="00B77C52" w:rsidP="00B77C52">
            <w:pPr>
              <w:spacing w:before="274" w:after="274"/>
              <w:ind w:right="-907"/>
              <w:rPr>
                <w:rFonts w:ascii="Baskerville" w:eastAsia="Times New Roman" w:hAnsi="Baskerville" w:cs="Baskerville"/>
                <w:sz w:val="20"/>
              </w:rPr>
            </w:pPr>
            <w:r w:rsidRPr="00C9148B">
              <w:rPr>
                <w:rFonts w:ascii="Baskerville" w:eastAsia="Times New Roman" w:hAnsi="Baskerville" w:cs="Baskerville"/>
                <w:sz w:val="20"/>
              </w:rPr>
              <w:t>Uptake Receptor</w:t>
            </w:r>
          </w:p>
        </w:tc>
        <w:tc>
          <w:tcPr>
            <w:tcW w:w="5940" w:type="dxa"/>
          </w:tcPr>
          <w:p w14:paraId="73E5028B" w14:textId="77777777" w:rsidR="00B77C52" w:rsidRPr="00C9148B" w:rsidRDefault="00B77C52" w:rsidP="00B77C52">
            <w:pPr>
              <w:spacing w:before="274" w:after="274"/>
              <w:ind w:right="-907"/>
              <w:rPr>
                <w:rFonts w:ascii="Baskerville" w:eastAsia="Times New Roman" w:hAnsi="Baskerville" w:cs="Baskerville"/>
                <w:sz w:val="20"/>
              </w:rPr>
            </w:pPr>
          </w:p>
          <w:p w14:paraId="339F86AF" w14:textId="77777777" w:rsidR="00B77C52" w:rsidRPr="00C9148B" w:rsidRDefault="00B77C52" w:rsidP="00B77C52">
            <w:pPr>
              <w:spacing w:before="274" w:after="274"/>
              <w:ind w:right="-907"/>
              <w:rPr>
                <w:rFonts w:ascii="Baskerville" w:eastAsia="Times New Roman" w:hAnsi="Baskerville" w:cs="Baskerville"/>
                <w:sz w:val="20"/>
              </w:rPr>
            </w:pPr>
          </w:p>
          <w:p w14:paraId="09FEA88A" w14:textId="77777777" w:rsidR="00B77C52" w:rsidRPr="00C9148B" w:rsidRDefault="00B77C52" w:rsidP="00B77C52">
            <w:pPr>
              <w:spacing w:before="274" w:after="274"/>
              <w:ind w:right="-907"/>
              <w:rPr>
                <w:rFonts w:ascii="Baskerville" w:eastAsia="Times New Roman" w:hAnsi="Baskerville" w:cs="Baskerville"/>
                <w:sz w:val="20"/>
              </w:rPr>
            </w:pPr>
          </w:p>
        </w:tc>
        <w:tc>
          <w:tcPr>
            <w:tcW w:w="2970" w:type="dxa"/>
          </w:tcPr>
          <w:p w14:paraId="09947C1F" w14:textId="77777777" w:rsidR="00B77C52" w:rsidRPr="00C9148B" w:rsidRDefault="00B77C52" w:rsidP="00B77C52">
            <w:pPr>
              <w:spacing w:before="274" w:after="274"/>
              <w:ind w:right="-907"/>
              <w:rPr>
                <w:rFonts w:ascii="Baskerville" w:eastAsia="Times New Roman" w:hAnsi="Baskerville" w:cs="Baskerville"/>
                <w:sz w:val="20"/>
              </w:rPr>
            </w:pPr>
          </w:p>
        </w:tc>
      </w:tr>
      <w:tr w:rsidR="00B77C52" w:rsidRPr="00C9148B" w14:paraId="29464B95" w14:textId="77777777" w:rsidTr="00B77C52">
        <w:tc>
          <w:tcPr>
            <w:tcW w:w="1710" w:type="dxa"/>
          </w:tcPr>
          <w:p w14:paraId="2AA7CF5B" w14:textId="77777777" w:rsidR="00B77C52" w:rsidRPr="00C9148B" w:rsidRDefault="00B77C52" w:rsidP="00B77C52">
            <w:pPr>
              <w:spacing w:before="274" w:after="274"/>
              <w:ind w:right="-907"/>
              <w:rPr>
                <w:rFonts w:ascii="Baskerville" w:eastAsia="Times New Roman" w:hAnsi="Baskerville" w:cs="Baskerville"/>
                <w:sz w:val="20"/>
              </w:rPr>
            </w:pPr>
            <w:r w:rsidRPr="00C9148B">
              <w:rPr>
                <w:rFonts w:ascii="Baskerville" w:eastAsia="Times New Roman" w:hAnsi="Baskerville" w:cs="Baskerville"/>
                <w:sz w:val="20"/>
              </w:rPr>
              <w:t>Reuptake Pump</w:t>
            </w:r>
          </w:p>
        </w:tc>
        <w:tc>
          <w:tcPr>
            <w:tcW w:w="5940" w:type="dxa"/>
          </w:tcPr>
          <w:p w14:paraId="02CA8DBC" w14:textId="77777777" w:rsidR="00B77C52" w:rsidRPr="00C9148B" w:rsidRDefault="00B77C52" w:rsidP="00B77C52">
            <w:pPr>
              <w:spacing w:before="274" w:after="274"/>
              <w:ind w:right="-907"/>
              <w:rPr>
                <w:rFonts w:ascii="Baskerville" w:eastAsia="Times New Roman" w:hAnsi="Baskerville" w:cs="Baskerville"/>
                <w:sz w:val="20"/>
              </w:rPr>
            </w:pPr>
          </w:p>
          <w:p w14:paraId="2FAC1733" w14:textId="77777777" w:rsidR="00B77C52" w:rsidRPr="00C9148B" w:rsidRDefault="00B77C52" w:rsidP="00B77C52">
            <w:pPr>
              <w:spacing w:before="274" w:after="274"/>
              <w:ind w:right="-907"/>
              <w:rPr>
                <w:rFonts w:ascii="Baskerville" w:eastAsia="Times New Roman" w:hAnsi="Baskerville" w:cs="Baskerville"/>
                <w:sz w:val="20"/>
              </w:rPr>
            </w:pPr>
          </w:p>
          <w:p w14:paraId="7802D851" w14:textId="77777777" w:rsidR="00B77C52" w:rsidRPr="00C9148B" w:rsidRDefault="00B77C52" w:rsidP="00B77C52">
            <w:pPr>
              <w:spacing w:before="274" w:after="274"/>
              <w:ind w:right="-907"/>
              <w:rPr>
                <w:rFonts w:ascii="Baskerville" w:eastAsia="Times New Roman" w:hAnsi="Baskerville" w:cs="Baskerville"/>
                <w:sz w:val="20"/>
              </w:rPr>
            </w:pPr>
          </w:p>
        </w:tc>
        <w:tc>
          <w:tcPr>
            <w:tcW w:w="2970" w:type="dxa"/>
          </w:tcPr>
          <w:p w14:paraId="203195A3" w14:textId="77777777" w:rsidR="00B77C52" w:rsidRPr="00C9148B" w:rsidRDefault="00B77C52" w:rsidP="00B77C52">
            <w:pPr>
              <w:spacing w:before="274" w:after="274"/>
              <w:ind w:right="-907"/>
              <w:rPr>
                <w:rFonts w:ascii="Baskerville" w:eastAsia="Times New Roman" w:hAnsi="Baskerville" w:cs="Baskerville"/>
                <w:sz w:val="20"/>
              </w:rPr>
            </w:pPr>
          </w:p>
        </w:tc>
      </w:tr>
    </w:tbl>
    <w:p w14:paraId="079D1312" w14:textId="77777777" w:rsidR="00DD3A20" w:rsidRPr="00C9148B" w:rsidRDefault="00DD3A20" w:rsidP="00BD5D93">
      <w:pPr>
        <w:pStyle w:val="BodyText"/>
        <w:ind w:right="-1080"/>
        <w:rPr>
          <w:rFonts w:ascii="Baskerville" w:hAnsi="Baskerville" w:cs="Baskerville"/>
          <w:b/>
          <w:color w:val="000000"/>
          <w:kern w:val="24"/>
          <w:sz w:val="24"/>
          <w:u w:val="single"/>
        </w:rPr>
      </w:pPr>
    </w:p>
    <w:p w14:paraId="3C75D03C" w14:textId="77777777" w:rsidR="000A56F3" w:rsidRDefault="000A56F3" w:rsidP="000A56F3">
      <w:pPr>
        <w:ind w:left="-1620" w:right="-1440"/>
        <w:rPr>
          <w:rFonts w:ascii="Baskerville" w:hAnsi="Baskerville" w:cs="Baskerville"/>
          <w:b/>
          <w:u w:val="single"/>
        </w:rPr>
      </w:pPr>
    </w:p>
    <w:p w14:paraId="0EC26E62" w14:textId="33443C46" w:rsidR="000A56F3" w:rsidRDefault="000A56F3" w:rsidP="000A56F3">
      <w:pPr>
        <w:ind w:left="-1620" w:right="-1440"/>
        <w:rPr>
          <w:rFonts w:ascii="Baskerville" w:hAnsi="Baskerville" w:cs="Baskerville"/>
          <w:b/>
          <w:u w:val="single"/>
        </w:rPr>
      </w:pPr>
      <w:r>
        <w:rPr>
          <w:rFonts w:ascii="Baskerville" w:hAnsi="Baskerville" w:cs="Baskerville"/>
          <w:b/>
          <w:u w:val="single"/>
        </w:rPr>
        <w:t>Please answer the questions below using the article about neur</w:t>
      </w:r>
      <w:r w:rsidR="00655BC8">
        <w:rPr>
          <w:rFonts w:ascii="Baskerville" w:hAnsi="Baskerville" w:cs="Baskerville"/>
          <w:b/>
          <w:u w:val="single"/>
        </w:rPr>
        <w:t>on function and drugs on pgs. 16 and 17</w:t>
      </w:r>
      <w:r>
        <w:rPr>
          <w:rFonts w:ascii="Baskerville" w:hAnsi="Baskerville" w:cs="Baskerville"/>
          <w:b/>
          <w:u w:val="single"/>
        </w:rPr>
        <w:t>.</w:t>
      </w:r>
    </w:p>
    <w:p w14:paraId="0E4CEDA6" w14:textId="77777777" w:rsidR="000A56F3" w:rsidRDefault="000A56F3" w:rsidP="00E30339">
      <w:pPr>
        <w:ind w:left="-1800" w:firstLine="900"/>
        <w:rPr>
          <w:rFonts w:ascii="Baskerville" w:hAnsi="Baskerville" w:cs="Baskerville"/>
          <w:b/>
          <w:u w:val="single"/>
        </w:rPr>
      </w:pPr>
    </w:p>
    <w:p w14:paraId="66668AC8" w14:textId="77777777" w:rsidR="000A56F3" w:rsidRDefault="000A56F3" w:rsidP="00E30339">
      <w:pPr>
        <w:ind w:left="-1800" w:firstLine="900"/>
        <w:rPr>
          <w:rFonts w:ascii="Baskerville" w:hAnsi="Baskerville" w:cs="Baskerville"/>
          <w:b/>
          <w:u w:val="single"/>
        </w:rPr>
      </w:pPr>
    </w:p>
    <w:p w14:paraId="06E6F89F" w14:textId="4BE23F44" w:rsidR="000A56F3" w:rsidRPr="000A56F3" w:rsidRDefault="000A56F3" w:rsidP="000A56F3">
      <w:pPr>
        <w:pStyle w:val="ListParagraph"/>
        <w:numPr>
          <w:ilvl w:val="0"/>
          <w:numId w:val="21"/>
        </w:numPr>
        <w:rPr>
          <w:rFonts w:ascii="Baskerville" w:hAnsi="Baskerville" w:cs="Baskerville"/>
        </w:rPr>
      </w:pPr>
      <w:r w:rsidRPr="000A56F3">
        <w:rPr>
          <w:rFonts w:ascii="Baskerville" w:hAnsi="Baskerville" w:cs="Baskerville"/>
        </w:rPr>
        <w:t>What is the difference between a sensory and a motor neuron?</w:t>
      </w:r>
    </w:p>
    <w:p w14:paraId="40B20F2D" w14:textId="77777777" w:rsidR="000A56F3" w:rsidRDefault="000A56F3" w:rsidP="000A56F3">
      <w:pPr>
        <w:rPr>
          <w:rFonts w:ascii="Baskerville" w:hAnsi="Baskerville" w:cs="Baskerville"/>
        </w:rPr>
      </w:pPr>
    </w:p>
    <w:p w14:paraId="274054BC" w14:textId="77777777" w:rsidR="000A56F3" w:rsidRDefault="000A56F3" w:rsidP="000A56F3">
      <w:pPr>
        <w:rPr>
          <w:rFonts w:ascii="Baskerville" w:hAnsi="Baskerville" w:cs="Baskerville"/>
        </w:rPr>
      </w:pPr>
    </w:p>
    <w:p w14:paraId="69FF6D83" w14:textId="77777777" w:rsidR="000A56F3" w:rsidRDefault="000A56F3" w:rsidP="000A56F3">
      <w:pPr>
        <w:rPr>
          <w:rFonts w:ascii="Baskerville" w:hAnsi="Baskerville" w:cs="Baskerville"/>
        </w:rPr>
      </w:pPr>
    </w:p>
    <w:p w14:paraId="071923CB" w14:textId="77777777" w:rsidR="000A56F3" w:rsidRDefault="000A56F3" w:rsidP="000A56F3">
      <w:pPr>
        <w:rPr>
          <w:rFonts w:ascii="Baskerville" w:hAnsi="Baskerville" w:cs="Baskerville"/>
        </w:rPr>
      </w:pPr>
    </w:p>
    <w:p w14:paraId="6A7ED71E" w14:textId="7CAF7228" w:rsidR="000A56F3" w:rsidRPr="000A56F3" w:rsidRDefault="000A56F3" w:rsidP="000A56F3">
      <w:pPr>
        <w:pStyle w:val="ListParagraph"/>
        <w:numPr>
          <w:ilvl w:val="0"/>
          <w:numId w:val="21"/>
        </w:numPr>
        <w:rPr>
          <w:rFonts w:ascii="Baskerville" w:hAnsi="Baskerville" w:cs="Baskerville"/>
        </w:rPr>
      </w:pPr>
      <w:r w:rsidRPr="000A56F3">
        <w:rPr>
          <w:rFonts w:ascii="Baskerville" w:hAnsi="Baskerville" w:cs="Baskerville"/>
        </w:rPr>
        <w:t>Write a paragraph explaining how neurons function in the brain NORMALLY---use the terms, axon, dendrite, synapse, neurotransmitter, uptake receptor, and reuptake pump.  DO NOT copy the article, write a paragraph in your own words that shows your understanding of the process.</w:t>
      </w:r>
    </w:p>
    <w:p w14:paraId="12A346A8" w14:textId="77777777" w:rsidR="000A56F3" w:rsidRDefault="000A56F3" w:rsidP="000A56F3">
      <w:pPr>
        <w:rPr>
          <w:rFonts w:ascii="Baskerville" w:hAnsi="Baskerville" w:cs="Baskerville"/>
        </w:rPr>
      </w:pPr>
    </w:p>
    <w:p w14:paraId="14321EC0" w14:textId="77777777" w:rsidR="000A56F3" w:rsidRDefault="000A56F3" w:rsidP="000A56F3">
      <w:pPr>
        <w:rPr>
          <w:rFonts w:ascii="Baskerville" w:hAnsi="Baskerville" w:cs="Baskerville"/>
        </w:rPr>
      </w:pPr>
    </w:p>
    <w:p w14:paraId="61D26EF5" w14:textId="77777777" w:rsidR="000A56F3" w:rsidRDefault="000A56F3" w:rsidP="000A56F3">
      <w:pPr>
        <w:rPr>
          <w:rFonts w:ascii="Baskerville" w:hAnsi="Baskerville" w:cs="Baskerville"/>
        </w:rPr>
      </w:pPr>
    </w:p>
    <w:p w14:paraId="60F7AA95" w14:textId="77777777" w:rsidR="000A56F3" w:rsidRDefault="000A56F3" w:rsidP="000A56F3">
      <w:pPr>
        <w:rPr>
          <w:rFonts w:ascii="Baskerville" w:hAnsi="Baskerville" w:cs="Baskerville"/>
        </w:rPr>
      </w:pPr>
    </w:p>
    <w:p w14:paraId="18580074" w14:textId="77777777" w:rsidR="000A56F3" w:rsidRDefault="000A56F3" w:rsidP="000A56F3">
      <w:pPr>
        <w:rPr>
          <w:rFonts w:ascii="Baskerville" w:hAnsi="Baskerville" w:cs="Baskerville"/>
        </w:rPr>
      </w:pPr>
    </w:p>
    <w:p w14:paraId="03163251" w14:textId="77777777" w:rsidR="000A56F3" w:rsidRDefault="000A56F3" w:rsidP="000A56F3">
      <w:pPr>
        <w:rPr>
          <w:rFonts w:ascii="Baskerville" w:hAnsi="Baskerville" w:cs="Baskerville"/>
        </w:rPr>
      </w:pPr>
    </w:p>
    <w:p w14:paraId="05950E8B" w14:textId="77777777" w:rsidR="000A56F3" w:rsidRDefault="000A56F3" w:rsidP="000A56F3">
      <w:pPr>
        <w:rPr>
          <w:rFonts w:ascii="Baskerville" w:hAnsi="Baskerville" w:cs="Baskerville"/>
        </w:rPr>
      </w:pPr>
    </w:p>
    <w:p w14:paraId="425B980E" w14:textId="77777777" w:rsidR="000A56F3" w:rsidRDefault="000A56F3" w:rsidP="000A56F3">
      <w:pPr>
        <w:rPr>
          <w:rFonts w:ascii="Baskerville" w:hAnsi="Baskerville" w:cs="Baskerville"/>
        </w:rPr>
      </w:pPr>
    </w:p>
    <w:p w14:paraId="4EE52C57" w14:textId="77777777" w:rsidR="000A56F3" w:rsidRDefault="000A56F3" w:rsidP="000A56F3">
      <w:pPr>
        <w:rPr>
          <w:rFonts w:ascii="Baskerville" w:hAnsi="Baskerville" w:cs="Baskerville"/>
        </w:rPr>
      </w:pPr>
    </w:p>
    <w:p w14:paraId="48E2D94D" w14:textId="77777777" w:rsidR="000A56F3" w:rsidRDefault="000A56F3" w:rsidP="000A56F3">
      <w:pPr>
        <w:rPr>
          <w:rFonts w:ascii="Baskerville" w:hAnsi="Baskerville" w:cs="Baskerville"/>
        </w:rPr>
      </w:pPr>
    </w:p>
    <w:p w14:paraId="41B734B1" w14:textId="77777777" w:rsidR="000A56F3" w:rsidRDefault="000A56F3" w:rsidP="000A56F3">
      <w:pPr>
        <w:rPr>
          <w:rFonts w:ascii="Baskerville" w:hAnsi="Baskerville" w:cs="Baskerville"/>
        </w:rPr>
      </w:pPr>
    </w:p>
    <w:p w14:paraId="2C6D3C59" w14:textId="77777777" w:rsidR="000A56F3" w:rsidRDefault="000A56F3" w:rsidP="000A56F3">
      <w:pPr>
        <w:rPr>
          <w:rFonts w:ascii="Baskerville" w:hAnsi="Baskerville" w:cs="Baskerville"/>
        </w:rPr>
      </w:pPr>
    </w:p>
    <w:p w14:paraId="75B0F832" w14:textId="77777777" w:rsidR="000A56F3" w:rsidRDefault="000A56F3" w:rsidP="000A56F3">
      <w:pPr>
        <w:rPr>
          <w:rFonts w:ascii="Baskerville" w:hAnsi="Baskerville" w:cs="Baskerville"/>
        </w:rPr>
      </w:pPr>
    </w:p>
    <w:p w14:paraId="212E9C83" w14:textId="77777777" w:rsidR="000A56F3" w:rsidRDefault="000A56F3" w:rsidP="000A56F3">
      <w:pPr>
        <w:rPr>
          <w:rFonts w:ascii="Baskerville" w:hAnsi="Baskerville" w:cs="Baskerville"/>
        </w:rPr>
      </w:pPr>
    </w:p>
    <w:p w14:paraId="14371B4B" w14:textId="77777777" w:rsidR="000A56F3" w:rsidRDefault="000A56F3" w:rsidP="000A56F3">
      <w:pPr>
        <w:rPr>
          <w:rFonts w:ascii="Baskerville" w:hAnsi="Baskerville" w:cs="Baskerville"/>
        </w:rPr>
      </w:pPr>
    </w:p>
    <w:p w14:paraId="211ECD96" w14:textId="4A76D53A" w:rsidR="000A56F3" w:rsidRPr="000A56F3" w:rsidRDefault="000A56F3" w:rsidP="000A56F3">
      <w:pPr>
        <w:pStyle w:val="ListParagraph"/>
        <w:numPr>
          <w:ilvl w:val="0"/>
          <w:numId w:val="21"/>
        </w:numPr>
        <w:rPr>
          <w:rFonts w:ascii="Baskerville" w:hAnsi="Baskerville" w:cs="Baskerville"/>
        </w:rPr>
      </w:pPr>
      <w:r w:rsidRPr="000A56F3">
        <w:rPr>
          <w:rFonts w:ascii="Baskerville" w:hAnsi="Baskerville" w:cs="Baskerville"/>
        </w:rPr>
        <w:t>How do drugs like heroin and prescription painkillers impact neuron function?</w:t>
      </w:r>
    </w:p>
    <w:p w14:paraId="3643A8F7" w14:textId="77777777" w:rsidR="000A56F3" w:rsidRDefault="000A56F3" w:rsidP="000A56F3">
      <w:pPr>
        <w:rPr>
          <w:rFonts w:ascii="Baskerville" w:hAnsi="Baskerville" w:cs="Baskerville"/>
        </w:rPr>
      </w:pPr>
    </w:p>
    <w:p w14:paraId="4AD8FF1A" w14:textId="77777777" w:rsidR="000A56F3" w:rsidRDefault="000A56F3" w:rsidP="000A56F3">
      <w:pPr>
        <w:rPr>
          <w:rFonts w:ascii="Baskerville" w:hAnsi="Baskerville" w:cs="Baskerville"/>
        </w:rPr>
      </w:pPr>
    </w:p>
    <w:p w14:paraId="01BF5D0B" w14:textId="77777777" w:rsidR="000A56F3" w:rsidRDefault="000A56F3" w:rsidP="000A56F3">
      <w:pPr>
        <w:rPr>
          <w:rFonts w:ascii="Baskerville" w:hAnsi="Baskerville" w:cs="Baskerville"/>
        </w:rPr>
      </w:pPr>
    </w:p>
    <w:p w14:paraId="2561253F" w14:textId="77777777" w:rsidR="000A56F3" w:rsidRDefault="000A56F3" w:rsidP="000A56F3">
      <w:pPr>
        <w:rPr>
          <w:rFonts w:ascii="Baskerville" w:hAnsi="Baskerville" w:cs="Baskerville"/>
        </w:rPr>
      </w:pPr>
    </w:p>
    <w:p w14:paraId="1ADEA8D9" w14:textId="50D03F92" w:rsidR="000A56F3" w:rsidRPr="000A56F3" w:rsidRDefault="000A56F3" w:rsidP="000A56F3">
      <w:pPr>
        <w:pStyle w:val="ListParagraph"/>
        <w:numPr>
          <w:ilvl w:val="0"/>
          <w:numId w:val="21"/>
        </w:numPr>
        <w:rPr>
          <w:rFonts w:ascii="Baskerville" w:hAnsi="Baskerville" w:cs="Baskerville"/>
        </w:rPr>
      </w:pPr>
      <w:r w:rsidRPr="000A56F3">
        <w:rPr>
          <w:rFonts w:ascii="Baskerville" w:hAnsi="Baskerville" w:cs="Baskerville"/>
        </w:rPr>
        <w:t>How do drugs like amphetamines or cocaine impact neuron function?</w:t>
      </w:r>
    </w:p>
    <w:p w14:paraId="6B0057D5" w14:textId="77777777" w:rsidR="000A56F3" w:rsidRDefault="000A56F3" w:rsidP="000A56F3">
      <w:pPr>
        <w:pStyle w:val="ListParagraph"/>
        <w:ind w:left="-540"/>
        <w:rPr>
          <w:rFonts w:ascii="Baskerville" w:hAnsi="Baskerville" w:cs="Baskerville"/>
        </w:rPr>
      </w:pPr>
    </w:p>
    <w:p w14:paraId="276E8D61" w14:textId="77777777" w:rsidR="000A56F3" w:rsidRDefault="000A56F3" w:rsidP="000A56F3">
      <w:pPr>
        <w:pStyle w:val="ListParagraph"/>
        <w:ind w:left="-540"/>
        <w:rPr>
          <w:rFonts w:ascii="Baskerville" w:hAnsi="Baskerville" w:cs="Baskerville"/>
        </w:rPr>
      </w:pPr>
    </w:p>
    <w:p w14:paraId="5732987B" w14:textId="77777777" w:rsidR="000A56F3" w:rsidRDefault="000A56F3" w:rsidP="000A56F3">
      <w:pPr>
        <w:pStyle w:val="ListParagraph"/>
        <w:ind w:left="-540"/>
        <w:rPr>
          <w:rFonts w:ascii="Baskerville" w:hAnsi="Baskerville" w:cs="Baskerville"/>
        </w:rPr>
      </w:pPr>
    </w:p>
    <w:p w14:paraId="4B108325" w14:textId="77777777" w:rsidR="000A56F3" w:rsidRDefault="000A56F3" w:rsidP="000A56F3">
      <w:pPr>
        <w:pStyle w:val="ListParagraph"/>
        <w:ind w:left="-540"/>
        <w:rPr>
          <w:rFonts w:ascii="Baskerville" w:hAnsi="Baskerville" w:cs="Baskerville"/>
        </w:rPr>
      </w:pPr>
    </w:p>
    <w:p w14:paraId="538401D3" w14:textId="77777777" w:rsidR="000A56F3" w:rsidRDefault="000A56F3" w:rsidP="000A56F3">
      <w:pPr>
        <w:pStyle w:val="ListParagraph"/>
        <w:ind w:left="-540"/>
        <w:rPr>
          <w:rFonts w:ascii="Baskerville" w:hAnsi="Baskerville" w:cs="Baskerville"/>
        </w:rPr>
      </w:pPr>
    </w:p>
    <w:p w14:paraId="0A46DE43" w14:textId="41147EC9" w:rsidR="000A56F3" w:rsidRDefault="000A56F3" w:rsidP="000A56F3">
      <w:pPr>
        <w:pStyle w:val="ListParagraph"/>
        <w:numPr>
          <w:ilvl w:val="0"/>
          <w:numId w:val="21"/>
        </w:numPr>
        <w:rPr>
          <w:rFonts w:ascii="Baskerville" w:hAnsi="Baskerville" w:cs="Baskerville"/>
        </w:rPr>
      </w:pPr>
      <w:r>
        <w:rPr>
          <w:rFonts w:ascii="Baskerville" w:hAnsi="Baskerville" w:cs="Baskerville"/>
        </w:rPr>
        <w:t>Explain why drugs are more addictive than natural rewards (like exercise or eating)?</w:t>
      </w:r>
    </w:p>
    <w:p w14:paraId="5BC96550" w14:textId="77777777" w:rsidR="000A56F3" w:rsidRDefault="000A56F3" w:rsidP="000A56F3">
      <w:pPr>
        <w:pStyle w:val="ListParagraph"/>
        <w:ind w:left="-540"/>
        <w:rPr>
          <w:rFonts w:ascii="Baskerville" w:hAnsi="Baskerville" w:cs="Baskerville"/>
        </w:rPr>
      </w:pPr>
    </w:p>
    <w:p w14:paraId="4A50BABD" w14:textId="77777777" w:rsidR="000A56F3" w:rsidRDefault="000A56F3" w:rsidP="000A56F3">
      <w:pPr>
        <w:pStyle w:val="ListParagraph"/>
        <w:ind w:left="-540"/>
        <w:rPr>
          <w:rFonts w:ascii="Baskerville" w:hAnsi="Baskerville" w:cs="Baskerville"/>
        </w:rPr>
      </w:pPr>
    </w:p>
    <w:p w14:paraId="1618B6B6" w14:textId="77777777" w:rsidR="000A56F3" w:rsidRDefault="000A56F3" w:rsidP="000A56F3">
      <w:pPr>
        <w:pStyle w:val="ListParagraph"/>
        <w:ind w:left="-540"/>
        <w:rPr>
          <w:rFonts w:ascii="Baskerville" w:hAnsi="Baskerville" w:cs="Baskerville"/>
        </w:rPr>
      </w:pPr>
    </w:p>
    <w:p w14:paraId="4D26139F" w14:textId="77777777" w:rsidR="000A56F3" w:rsidRDefault="000A56F3" w:rsidP="000A56F3">
      <w:pPr>
        <w:pStyle w:val="ListParagraph"/>
        <w:ind w:left="-540"/>
        <w:rPr>
          <w:rFonts w:ascii="Baskerville" w:hAnsi="Baskerville" w:cs="Baskerville"/>
        </w:rPr>
      </w:pPr>
    </w:p>
    <w:p w14:paraId="48CB9ABF" w14:textId="77777777" w:rsidR="000A56F3" w:rsidRDefault="000A56F3" w:rsidP="000A56F3">
      <w:pPr>
        <w:pStyle w:val="ListParagraph"/>
        <w:ind w:left="-540"/>
        <w:rPr>
          <w:rFonts w:ascii="Baskerville" w:hAnsi="Baskerville" w:cs="Baskerville"/>
        </w:rPr>
      </w:pPr>
    </w:p>
    <w:p w14:paraId="45FC5F03" w14:textId="77777777" w:rsidR="000A56F3" w:rsidRDefault="000A56F3" w:rsidP="000A56F3">
      <w:pPr>
        <w:pStyle w:val="ListParagraph"/>
        <w:ind w:left="-540"/>
        <w:rPr>
          <w:rFonts w:ascii="Baskerville" w:hAnsi="Baskerville" w:cs="Baskerville"/>
        </w:rPr>
      </w:pPr>
    </w:p>
    <w:p w14:paraId="7DD5D6D2" w14:textId="77777777" w:rsidR="000A56F3" w:rsidRDefault="000A56F3" w:rsidP="000A56F3">
      <w:pPr>
        <w:pStyle w:val="ListParagraph"/>
        <w:ind w:left="-540"/>
        <w:rPr>
          <w:rFonts w:ascii="Baskerville" w:hAnsi="Baskerville" w:cs="Baskerville"/>
        </w:rPr>
      </w:pPr>
    </w:p>
    <w:p w14:paraId="0F9F233D" w14:textId="471358AB" w:rsidR="000A56F3" w:rsidRDefault="000A56F3" w:rsidP="000A56F3">
      <w:pPr>
        <w:pStyle w:val="ListParagraph"/>
        <w:numPr>
          <w:ilvl w:val="0"/>
          <w:numId w:val="21"/>
        </w:numPr>
        <w:rPr>
          <w:rFonts w:ascii="Baskerville" w:hAnsi="Baskerville" w:cs="Baskerville"/>
        </w:rPr>
      </w:pPr>
      <w:r>
        <w:rPr>
          <w:rFonts w:ascii="Baskerville" w:hAnsi="Baskerville" w:cs="Baskerville"/>
        </w:rPr>
        <w:t>Discuss at least two changes that will occur in the brain, or to the drug user, if a person keeps using drugs:</w:t>
      </w:r>
    </w:p>
    <w:p w14:paraId="2E1CE824" w14:textId="77777777" w:rsidR="000A56F3" w:rsidRPr="000A56F3" w:rsidRDefault="000A56F3" w:rsidP="000A56F3">
      <w:pPr>
        <w:pStyle w:val="ListParagraph"/>
        <w:ind w:left="-540"/>
        <w:rPr>
          <w:rFonts w:ascii="Baskerville" w:hAnsi="Baskerville" w:cs="Baskerville"/>
        </w:rPr>
      </w:pPr>
    </w:p>
    <w:p w14:paraId="54115E3F" w14:textId="77777777" w:rsidR="000A56F3" w:rsidRDefault="000A56F3" w:rsidP="00E30339">
      <w:pPr>
        <w:ind w:left="-1800" w:firstLine="900"/>
        <w:rPr>
          <w:rFonts w:ascii="Baskerville" w:hAnsi="Baskerville" w:cs="Baskerville"/>
          <w:b/>
          <w:u w:val="single"/>
        </w:rPr>
      </w:pPr>
    </w:p>
    <w:p w14:paraId="1028D13A" w14:textId="77777777" w:rsidR="002A06FE" w:rsidRDefault="002A06FE" w:rsidP="003F0A3E">
      <w:pPr>
        <w:rPr>
          <w:b/>
          <w:u w:val="single"/>
        </w:rPr>
      </w:pPr>
    </w:p>
    <w:p w14:paraId="74E87C42" w14:textId="77777777" w:rsidR="0042430B" w:rsidRDefault="0042430B" w:rsidP="003F0A3E">
      <w:pPr>
        <w:rPr>
          <w:b/>
          <w:u w:val="single"/>
        </w:rPr>
      </w:pPr>
    </w:p>
    <w:p w14:paraId="15F3F354" w14:textId="7030E9AD" w:rsidR="0042430B" w:rsidRDefault="0042430B" w:rsidP="003F0A3E">
      <w:pPr>
        <w:rPr>
          <w:b/>
          <w:u w:val="single"/>
        </w:rPr>
      </w:pPr>
    </w:p>
    <w:sectPr w:rsidR="0042430B" w:rsidSect="00160A1D">
      <w:footerReference w:type="even" r:id="rId19"/>
      <w:footerReference w:type="default" r:id="rId20"/>
      <w:pgSz w:w="12240" w:h="15840"/>
      <w:pgMar w:top="540" w:right="1800" w:bottom="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C2B5482" w14:textId="77777777" w:rsidR="00435FA4" w:rsidRDefault="00435FA4">
      <w:r>
        <w:separator/>
      </w:r>
    </w:p>
  </w:endnote>
  <w:endnote w:type="continuationSeparator" w:id="0">
    <w:p w14:paraId="048D0B5E" w14:textId="77777777" w:rsidR="00435FA4" w:rsidRDefault="00435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altName w:val="Times"/>
    <w:panose1 w:val="00000000000000000000"/>
    <w:charset w:val="4D"/>
    <w:family w:val="roman"/>
    <w:notTrueType/>
    <w:pitch w:val="default"/>
    <w:sig w:usb0="03000000"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Palatino">
    <w:panose1 w:val="020005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80000063" w:usb1="00000000" w:usb2="00000000" w:usb3="00000000" w:csb0="000001FB"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StarSymbol">
    <w:altName w:val="Arial Unicode MS"/>
    <w:charset w:val="80"/>
    <w:family w:val="auto"/>
    <w:pitch w:val="default"/>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DD852" w14:textId="77777777" w:rsidR="00435FA4" w:rsidRDefault="00435FA4" w:rsidP="00B725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D0B854" w14:textId="77777777" w:rsidR="00435FA4" w:rsidRDefault="00435FA4" w:rsidP="00B7251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C0768" w14:textId="77777777" w:rsidR="00435FA4" w:rsidRDefault="00435FA4" w:rsidP="00B725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4B57">
      <w:rPr>
        <w:rStyle w:val="PageNumber"/>
        <w:noProof/>
      </w:rPr>
      <w:t>1</w:t>
    </w:r>
    <w:r>
      <w:rPr>
        <w:rStyle w:val="PageNumber"/>
      </w:rPr>
      <w:fldChar w:fldCharType="end"/>
    </w:r>
  </w:p>
  <w:p w14:paraId="27B50B68" w14:textId="77777777" w:rsidR="00435FA4" w:rsidRDefault="00435FA4" w:rsidP="00B7251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EEBF9A9" w14:textId="77777777" w:rsidR="00435FA4" w:rsidRDefault="00435FA4">
      <w:r>
        <w:separator/>
      </w:r>
    </w:p>
  </w:footnote>
  <w:footnote w:type="continuationSeparator" w:id="0">
    <w:p w14:paraId="15D7DF54" w14:textId="77777777" w:rsidR="00435FA4" w:rsidRDefault="00435FA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singleLevel"/>
    <w:tmpl w:val="B76412D8"/>
    <w:lvl w:ilvl="0">
      <w:numFmt w:val="decimal"/>
      <w:lvlText w:val="*"/>
      <w:lvlJc w:val="left"/>
    </w:lvl>
  </w:abstractNum>
  <w:abstractNum w:abstractNumId="1">
    <w:nsid w:val="00000001"/>
    <w:multiLevelType w:val="multilevel"/>
    <w:tmpl w:val="00000001"/>
    <w:name w:val="WW8Num1"/>
    <w:lvl w:ilvl="0">
      <w:start w:val="1"/>
      <w:numFmt w:val="decimal"/>
      <w:lvlText w:val="%1."/>
      <w:lvlJc w:val="left"/>
      <w:pPr>
        <w:tabs>
          <w:tab w:val="num" w:pos="0"/>
        </w:tabs>
        <w:ind w:left="0" w:firstLine="0"/>
      </w:pPr>
      <w:rPr>
        <w:rFonts w:ascii="Times New Roman" w:eastAsia="Times New Roman" w:hAnsi="Times New Roman"/>
        <w:sz w:val="20"/>
      </w:rPr>
    </w:lvl>
    <w:lvl w:ilvl="1">
      <w:start w:val="1"/>
      <w:numFmt w:val="bullet"/>
      <w:lvlText w:val="o"/>
      <w:lvlJc w:val="left"/>
      <w:pPr>
        <w:tabs>
          <w:tab w:val="num" w:pos="0"/>
        </w:tabs>
        <w:ind w:left="0" w:firstLine="0"/>
      </w:pPr>
      <w:rPr>
        <w:rFonts w:ascii="Courier New" w:hAnsi="Courier New"/>
        <w:sz w:val="20"/>
      </w:rPr>
    </w:lvl>
    <w:lvl w:ilvl="2">
      <w:start w:val="1"/>
      <w:numFmt w:val="bullet"/>
      <w:lvlText w:val=""/>
      <w:lvlJc w:val="left"/>
      <w:pPr>
        <w:tabs>
          <w:tab w:val="num" w:pos="0"/>
        </w:tabs>
        <w:ind w:left="0" w:firstLine="0"/>
      </w:pPr>
      <w:rPr>
        <w:rFonts w:ascii="Wingdings" w:hAnsi="Wingdings"/>
        <w:sz w:val="20"/>
      </w:rPr>
    </w:lvl>
    <w:lvl w:ilvl="3">
      <w:start w:val="1"/>
      <w:numFmt w:val="bullet"/>
      <w:lvlText w:val=""/>
      <w:lvlJc w:val="left"/>
      <w:pPr>
        <w:tabs>
          <w:tab w:val="num" w:pos="0"/>
        </w:tabs>
        <w:ind w:left="0" w:firstLine="0"/>
      </w:pPr>
      <w:rPr>
        <w:rFonts w:ascii="Wingdings" w:hAnsi="Wingdings"/>
        <w:sz w:val="20"/>
      </w:rPr>
    </w:lvl>
    <w:lvl w:ilvl="4">
      <w:start w:val="1"/>
      <w:numFmt w:val="bullet"/>
      <w:lvlText w:val=""/>
      <w:lvlJc w:val="left"/>
      <w:pPr>
        <w:tabs>
          <w:tab w:val="num" w:pos="0"/>
        </w:tabs>
        <w:ind w:left="0" w:firstLine="0"/>
      </w:pPr>
      <w:rPr>
        <w:rFonts w:ascii="Wingdings" w:hAnsi="Wingdings"/>
        <w:sz w:val="20"/>
      </w:rPr>
    </w:lvl>
    <w:lvl w:ilvl="5">
      <w:start w:val="1"/>
      <w:numFmt w:val="bullet"/>
      <w:lvlText w:val=""/>
      <w:lvlJc w:val="left"/>
      <w:pPr>
        <w:tabs>
          <w:tab w:val="num" w:pos="0"/>
        </w:tabs>
        <w:ind w:left="0" w:firstLine="0"/>
      </w:pPr>
      <w:rPr>
        <w:rFonts w:ascii="Wingdings" w:hAnsi="Wingdings"/>
        <w:sz w:val="20"/>
      </w:rPr>
    </w:lvl>
    <w:lvl w:ilvl="6">
      <w:start w:val="1"/>
      <w:numFmt w:val="bullet"/>
      <w:lvlText w:val=""/>
      <w:lvlJc w:val="left"/>
      <w:pPr>
        <w:tabs>
          <w:tab w:val="num" w:pos="0"/>
        </w:tabs>
        <w:ind w:left="0" w:firstLine="0"/>
      </w:pPr>
      <w:rPr>
        <w:rFonts w:ascii="Wingdings" w:hAnsi="Wingdings"/>
        <w:sz w:val="20"/>
      </w:rPr>
    </w:lvl>
    <w:lvl w:ilvl="7">
      <w:start w:val="1"/>
      <w:numFmt w:val="bullet"/>
      <w:lvlText w:val=""/>
      <w:lvlJc w:val="left"/>
      <w:pPr>
        <w:tabs>
          <w:tab w:val="num" w:pos="0"/>
        </w:tabs>
        <w:ind w:left="0" w:firstLine="0"/>
      </w:pPr>
      <w:rPr>
        <w:rFonts w:ascii="Wingdings" w:hAnsi="Wingdings"/>
        <w:sz w:val="20"/>
      </w:rPr>
    </w:lvl>
    <w:lvl w:ilvl="8">
      <w:start w:val="1"/>
      <w:numFmt w:val="bullet"/>
      <w:lvlText w:val=""/>
      <w:lvlJc w:val="left"/>
      <w:pPr>
        <w:tabs>
          <w:tab w:val="num" w:pos="0"/>
        </w:tabs>
        <w:ind w:left="0" w:firstLine="0"/>
      </w:pPr>
      <w:rPr>
        <w:rFonts w:ascii="Wingdings" w:hAnsi="Wingdings"/>
        <w:sz w:val="20"/>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Wingdings" w:hAnsi="Wingdings" w:cs="Times-Bold"/>
      </w:rPr>
    </w:lvl>
    <w:lvl w:ilvl="1">
      <w:start w:val="1"/>
      <w:numFmt w:val="bullet"/>
      <w:lvlText w:val=""/>
      <w:lvlJc w:val="left"/>
      <w:pPr>
        <w:tabs>
          <w:tab w:val="num" w:pos="1414"/>
        </w:tabs>
        <w:ind w:left="1414" w:hanging="283"/>
      </w:pPr>
      <w:rPr>
        <w:rFonts w:ascii="Symbol" w:hAnsi="Symbol" w:cs="Times-Bold"/>
      </w:rPr>
    </w:lvl>
    <w:lvl w:ilvl="2">
      <w:start w:val="1"/>
      <w:numFmt w:val="bullet"/>
      <w:lvlText w:val=""/>
      <w:lvlJc w:val="left"/>
      <w:pPr>
        <w:tabs>
          <w:tab w:val="num" w:pos="2121"/>
        </w:tabs>
        <w:ind w:left="2121" w:hanging="283"/>
      </w:pPr>
      <w:rPr>
        <w:rFonts w:ascii="Symbol" w:hAnsi="Symbol" w:cs="Times-Bold"/>
      </w:rPr>
    </w:lvl>
    <w:lvl w:ilvl="3">
      <w:start w:val="1"/>
      <w:numFmt w:val="bullet"/>
      <w:lvlText w:val=""/>
      <w:lvlJc w:val="left"/>
      <w:pPr>
        <w:tabs>
          <w:tab w:val="num" w:pos="2828"/>
        </w:tabs>
        <w:ind w:left="2828" w:hanging="283"/>
      </w:pPr>
      <w:rPr>
        <w:rFonts w:ascii="Symbol" w:hAnsi="Symbol" w:cs="Times-Bold"/>
      </w:rPr>
    </w:lvl>
    <w:lvl w:ilvl="4">
      <w:start w:val="1"/>
      <w:numFmt w:val="bullet"/>
      <w:lvlText w:val=""/>
      <w:lvlJc w:val="left"/>
      <w:pPr>
        <w:tabs>
          <w:tab w:val="num" w:pos="3535"/>
        </w:tabs>
        <w:ind w:left="3535" w:hanging="283"/>
      </w:pPr>
      <w:rPr>
        <w:rFonts w:ascii="Symbol" w:hAnsi="Symbol" w:cs="Times-Bold"/>
      </w:rPr>
    </w:lvl>
    <w:lvl w:ilvl="5">
      <w:start w:val="1"/>
      <w:numFmt w:val="bullet"/>
      <w:lvlText w:val=""/>
      <w:lvlJc w:val="left"/>
      <w:pPr>
        <w:tabs>
          <w:tab w:val="num" w:pos="4242"/>
        </w:tabs>
        <w:ind w:left="4242" w:hanging="283"/>
      </w:pPr>
      <w:rPr>
        <w:rFonts w:ascii="Symbol" w:hAnsi="Symbol" w:cs="Times-Bold"/>
      </w:rPr>
    </w:lvl>
    <w:lvl w:ilvl="6">
      <w:start w:val="1"/>
      <w:numFmt w:val="bullet"/>
      <w:lvlText w:val=""/>
      <w:lvlJc w:val="left"/>
      <w:pPr>
        <w:tabs>
          <w:tab w:val="num" w:pos="4949"/>
        </w:tabs>
        <w:ind w:left="4949" w:hanging="283"/>
      </w:pPr>
      <w:rPr>
        <w:rFonts w:ascii="Symbol" w:hAnsi="Symbol" w:cs="Times-Bold"/>
      </w:rPr>
    </w:lvl>
    <w:lvl w:ilvl="7">
      <w:start w:val="1"/>
      <w:numFmt w:val="bullet"/>
      <w:lvlText w:val=""/>
      <w:lvlJc w:val="left"/>
      <w:pPr>
        <w:tabs>
          <w:tab w:val="num" w:pos="5656"/>
        </w:tabs>
        <w:ind w:left="5656" w:hanging="283"/>
      </w:pPr>
      <w:rPr>
        <w:rFonts w:ascii="Symbol" w:hAnsi="Symbol" w:cs="Times-Bold"/>
      </w:rPr>
    </w:lvl>
    <w:lvl w:ilvl="8">
      <w:start w:val="1"/>
      <w:numFmt w:val="bullet"/>
      <w:lvlText w:val=""/>
      <w:lvlJc w:val="left"/>
      <w:pPr>
        <w:tabs>
          <w:tab w:val="num" w:pos="6363"/>
        </w:tabs>
        <w:ind w:left="6363" w:hanging="283"/>
      </w:pPr>
      <w:rPr>
        <w:rFonts w:ascii="Symbol" w:hAnsi="Symbol" w:cs="Times-Bold"/>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lvl>
  </w:abstractNum>
  <w:abstractNum w:abstractNumId="4">
    <w:nsid w:val="00000006"/>
    <w:multiLevelType w:val="singleLevel"/>
    <w:tmpl w:val="00000006"/>
    <w:name w:val="WW8Num6"/>
    <w:lvl w:ilvl="0">
      <w:numFmt w:val="bullet"/>
      <w:lvlText w:val="-"/>
      <w:lvlJc w:val="left"/>
      <w:pPr>
        <w:tabs>
          <w:tab w:val="num" w:pos="0"/>
        </w:tabs>
        <w:ind w:left="0" w:firstLine="0"/>
      </w:pPr>
      <w:rPr>
        <w:rFonts w:ascii="Arial" w:hAnsi="Arial"/>
        <w:sz w:val="28"/>
      </w:rPr>
    </w:lvl>
  </w:abstractNum>
  <w:abstractNum w:abstractNumId="5">
    <w:nsid w:val="00000007"/>
    <w:multiLevelType w:val="multilevel"/>
    <w:tmpl w:val="00000007"/>
    <w:name w:val="WW8Num7"/>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6">
    <w:nsid w:val="00000010"/>
    <w:multiLevelType w:val="multilevel"/>
    <w:tmpl w:val="00000010"/>
    <w:name w:val="WW8Num16"/>
    <w:lvl w:ilvl="0">
      <w:start w:val="1"/>
      <w:numFmt w:val="bullet"/>
      <w:lvlText w:val=""/>
      <w:lvlJc w:val="left"/>
      <w:pPr>
        <w:tabs>
          <w:tab w:val="num" w:pos="360"/>
        </w:tabs>
        <w:ind w:left="360" w:hanging="360"/>
      </w:pPr>
      <w:rPr>
        <w:rFonts w:ascii="Symbol" w:hAnsi="Symbol"/>
        <w:sz w:val="20"/>
      </w:rPr>
    </w:lvl>
    <w:lvl w:ilvl="1">
      <w:start w:val="1"/>
      <w:numFmt w:val="bullet"/>
      <w:lvlText w:val=""/>
      <w:lvlJc w:val="left"/>
      <w:pPr>
        <w:tabs>
          <w:tab w:val="num" w:pos="720"/>
        </w:tabs>
        <w:ind w:left="720" w:hanging="360"/>
      </w:pPr>
      <w:rPr>
        <w:rFonts w:ascii="Symbol" w:hAnsi="Symbol"/>
        <w:sz w:val="20"/>
      </w:rPr>
    </w:lvl>
    <w:lvl w:ilvl="2">
      <w:start w:val="1"/>
      <w:numFmt w:val="bullet"/>
      <w:lvlText w:val=""/>
      <w:lvlJc w:val="left"/>
      <w:pPr>
        <w:tabs>
          <w:tab w:val="num" w:pos="1080"/>
        </w:tabs>
        <w:ind w:left="1080" w:hanging="360"/>
      </w:pPr>
      <w:rPr>
        <w:rFonts w:ascii="Symbol" w:hAnsi="Symbol"/>
        <w:sz w:val="20"/>
      </w:rPr>
    </w:lvl>
    <w:lvl w:ilvl="3">
      <w:start w:val="1"/>
      <w:numFmt w:val="bullet"/>
      <w:lvlText w:val=""/>
      <w:lvlJc w:val="left"/>
      <w:pPr>
        <w:tabs>
          <w:tab w:val="num" w:pos="1440"/>
        </w:tabs>
        <w:ind w:left="1440" w:hanging="360"/>
      </w:pPr>
      <w:rPr>
        <w:rFonts w:ascii="Symbol" w:hAnsi="Symbol"/>
        <w:sz w:val="20"/>
      </w:rPr>
    </w:lvl>
    <w:lvl w:ilvl="4">
      <w:start w:val="1"/>
      <w:numFmt w:val="bullet"/>
      <w:lvlText w:val=""/>
      <w:lvlJc w:val="left"/>
      <w:pPr>
        <w:tabs>
          <w:tab w:val="num" w:pos="1800"/>
        </w:tabs>
        <w:ind w:left="1800" w:hanging="360"/>
      </w:pPr>
      <w:rPr>
        <w:rFonts w:ascii="Symbol" w:hAnsi="Symbol"/>
        <w:sz w:val="20"/>
      </w:rPr>
    </w:lvl>
    <w:lvl w:ilvl="5">
      <w:start w:val="1"/>
      <w:numFmt w:val="bullet"/>
      <w:lvlText w:val=""/>
      <w:lvlJc w:val="left"/>
      <w:pPr>
        <w:tabs>
          <w:tab w:val="num" w:pos="2160"/>
        </w:tabs>
        <w:ind w:left="2160" w:hanging="360"/>
      </w:pPr>
      <w:rPr>
        <w:rFonts w:ascii="Symbol" w:hAnsi="Symbol"/>
        <w:sz w:val="20"/>
      </w:rPr>
    </w:lvl>
    <w:lvl w:ilvl="6">
      <w:start w:val="1"/>
      <w:numFmt w:val="bullet"/>
      <w:lvlText w:val=""/>
      <w:lvlJc w:val="left"/>
      <w:pPr>
        <w:tabs>
          <w:tab w:val="num" w:pos="2520"/>
        </w:tabs>
        <w:ind w:left="2520" w:hanging="360"/>
      </w:pPr>
      <w:rPr>
        <w:rFonts w:ascii="Symbol" w:hAnsi="Symbol"/>
        <w:sz w:val="20"/>
      </w:rPr>
    </w:lvl>
    <w:lvl w:ilvl="7">
      <w:start w:val="1"/>
      <w:numFmt w:val="bullet"/>
      <w:lvlText w:val=""/>
      <w:lvlJc w:val="left"/>
      <w:pPr>
        <w:tabs>
          <w:tab w:val="num" w:pos="2880"/>
        </w:tabs>
        <w:ind w:left="2880" w:hanging="360"/>
      </w:pPr>
      <w:rPr>
        <w:rFonts w:ascii="Symbol" w:hAnsi="Symbol"/>
        <w:sz w:val="20"/>
      </w:rPr>
    </w:lvl>
    <w:lvl w:ilvl="8">
      <w:start w:val="1"/>
      <w:numFmt w:val="bullet"/>
      <w:lvlText w:val=""/>
      <w:lvlJc w:val="left"/>
      <w:pPr>
        <w:tabs>
          <w:tab w:val="num" w:pos="3240"/>
        </w:tabs>
        <w:ind w:left="3240" w:hanging="360"/>
      </w:pPr>
      <w:rPr>
        <w:rFonts w:ascii="Symbol" w:hAnsi="Symbol"/>
        <w:sz w:val="20"/>
      </w:rPr>
    </w:lvl>
  </w:abstractNum>
  <w:abstractNum w:abstractNumId="7">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9919D9"/>
    <w:multiLevelType w:val="hybridMultilevel"/>
    <w:tmpl w:val="9B2A0364"/>
    <w:lvl w:ilvl="0" w:tplc="816A8624">
      <w:start w:val="1"/>
      <w:numFmt w:val="bullet"/>
      <w:lvlText w:val=""/>
      <w:lvlJc w:val="left"/>
      <w:pPr>
        <w:tabs>
          <w:tab w:val="num" w:pos="720"/>
        </w:tabs>
        <w:ind w:left="720" w:hanging="360"/>
      </w:pPr>
      <w:rPr>
        <w:rFonts w:ascii="Symbol" w:hAnsi="Symbol" w:hint="default"/>
        <w:sz w:val="20"/>
      </w:rPr>
    </w:lvl>
    <w:lvl w:ilvl="1" w:tplc="EB4E3028" w:tentative="1">
      <w:start w:val="1"/>
      <w:numFmt w:val="bullet"/>
      <w:lvlText w:val="o"/>
      <w:lvlJc w:val="left"/>
      <w:pPr>
        <w:tabs>
          <w:tab w:val="num" w:pos="1440"/>
        </w:tabs>
        <w:ind w:left="1440" w:hanging="360"/>
      </w:pPr>
      <w:rPr>
        <w:rFonts w:ascii="Courier New" w:hAnsi="Courier New" w:hint="default"/>
        <w:sz w:val="20"/>
      </w:rPr>
    </w:lvl>
    <w:lvl w:ilvl="2" w:tplc="7E76D846" w:tentative="1">
      <w:start w:val="1"/>
      <w:numFmt w:val="bullet"/>
      <w:lvlText w:val=""/>
      <w:lvlJc w:val="left"/>
      <w:pPr>
        <w:tabs>
          <w:tab w:val="num" w:pos="2160"/>
        </w:tabs>
        <w:ind w:left="2160" w:hanging="360"/>
      </w:pPr>
      <w:rPr>
        <w:rFonts w:ascii="Wingdings" w:hAnsi="Wingdings" w:hint="default"/>
        <w:sz w:val="20"/>
      </w:rPr>
    </w:lvl>
    <w:lvl w:ilvl="3" w:tplc="F500F134" w:tentative="1">
      <w:start w:val="1"/>
      <w:numFmt w:val="bullet"/>
      <w:lvlText w:val=""/>
      <w:lvlJc w:val="left"/>
      <w:pPr>
        <w:tabs>
          <w:tab w:val="num" w:pos="2880"/>
        </w:tabs>
        <w:ind w:left="2880" w:hanging="360"/>
      </w:pPr>
      <w:rPr>
        <w:rFonts w:ascii="Wingdings" w:hAnsi="Wingdings" w:hint="default"/>
        <w:sz w:val="20"/>
      </w:rPr>
    </w:lvl>
    <w:lvl w:ilvl="4" w:tplc="1932C4D8" w:tentative="1">
      <w:start w:val="1"/>
      <w:numFmt w:val="bullet"/>
      <w:lvlText w:val=""/>
      <w:lvlJc w:val="left"/>
      <w:pPr>
        <w:tabs>
          <w:tab w:val="num" w:pos="3600"/>
        </w:tabs>
        <w:ind w:left="3600" w:hanging="360"/>
      </w:pPr>
      <w:rPr>
        <w:rFonts w:ascii="Wingdings" w:hAnsi="Wingdings" w:hint="default"/>
        <w:sz w:val="20"/>
      </w:rPr>
    </w:lvl>
    <w:lvl w:ilvl="5" w:tplc="046E1B12" w:tentative="1">
      <w:start w:val="1"/>
      <w:numFmt w:val="bullet"/>
      <w:lvlText w:val=""/>
      <w:lvlJc w:val="left"/>
      <w:pPr>
        <w:tabs>
          <w:tab w:val="num" w:pos="4320"/>
        </w:tabs>
        <w:ind w:left="4320" w:hanging="360"/>
      </w:pPr>
      <w:rPr>
        <w:rFonts w:ascii="Wingdings" w:hAnsi="Wingdings" w:hint="default"/>
        <w:sz w:val="20"/>
      </w:rPr>
    </w:lvl>
    <w:lvl w:ilvl="6" w:tplc="8D342EC4" w:tentative="1">
      <w:start w:val="1"/>
      <w:numFmt w:val="bullet"/>
      <w:lvlText w:val=""/>
      <w:lvlJc w:val="left"/>
      <w:pPr>
        <w:tabs>
          <w:tab w:val="num" w:pos="5040"/>
        </w:tabs>
        <w:ind w:left="5040" w:hanging="360"/>
      </w:pPr>
      <w:rPr>
        <w:rFonts w:ascii="Wingdings" w:hAnsi="Wingdings" w:hint="default"/>
        <w:sz w:val="20"/>
      </w:rPr>
    </w:lvl>
    <w:lvl w:ilvl="7" w:tplc="012299A0" w:tentative="1">
      <w:start w:val="1"/>
      <w:numFmt w:val="bullet"/>
      <w:lvlText w:val=""/>
      <w:lvlJc w:val="left"/>
      <w:pPr>
        <w:tabs>
          <w:tab w:val="num" w:pos="5760"/>
        </w:tabs>
        <w:ind w:left="5760" w:hanging="360"/>
      </w:pPr>
      <w:rPr>
        <w:rFonts w:ascii="Wingdings" w:hAnsi="Wingdings" w:hint="default"/>
        <w:sz w:val="20"/>
      </w:rPr>
    </w:lvl>
    <w:lvl w:ilvl="8" w:tplc="F5B0D9FA" w:tentative="1">
      <w:start w:val="1"/>
      <w:numFmt w:val="bullet"/>
      <w:lvlText w:val=""/>
      <w:lvlJc w:val="left"/>
      <w:pPr>
        <w:tabs>
          <w:tab w:val="num" w:pos="6480"/>
        </w:tabs>
        <w:ind w:left="6480" w:hanging="360"/>
      </w:pPr>
      <w:rPr>
        <w:rFonts w:ascii="Wingdings" w:hAnsi="Wingdings" w:hint="default"/>
        <w:sz w:val="20"/>
      </w:rPr>
    </w:lvl>
  </w:abstractNum>
  <w:abstractNum w:abstractNumId="10">
    <w:nsid w:val="01106079"/>
    <w:multiLevelType w:val="hybridMultilevel"/>
    <w:tmpl w:val="400C966A"/>
    <w:lvl w:ilvl="0" w:tplc="720A4700">
      <w:start w:val="1"/>
      <w:numFmt w:val="decimal"/>
      <w:lvlText w:val="%1."/>
      <w:lvlJc w:val="left"/>
      <w:pPr>
        <w:ind w:left="-720" w:hanging="360"/>
      </w:pPr>
      <w:rPr>
        <w:rFonts w:hint="default"/>
        <w:b w:val="0"/>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1">
    <w:nsid w:val="044B7199"/>
    <w:multiLevelType w:val="hybridMultilevel"/>
    <w:tmpl w:val="7DC43620"/>
    <w:lvl w:ilvl="0" w:tplc="1E08EA4C">
      <w:start w:val="1"/>
      <w:numFmt w:val="decimal"/>
      <w:lvlText w:val="%1."/>
      <w:lvlJc w:val="left"/>
      <w:pPr>
        <w:tabs>
          <w:tab w:val="num" w:pos="720"/>
        </w:tabs>
        <w:ind w:left="720" w:hanging="360"/>
      </w:pPr>
    </w:lvl>
    <w:lvl w:ilvl="1" w:tplc="599E833E" w:tentative="1">
      <w:start w:val="1"/>
      <w:numFmt w:val="decimal"/>
      <w:lvlText w:val="%2."/>
      <w:lvlJc w:val="left"/>
      <w:pPr>
        <w:tabs>
          <w:tab w:val="num" w:pos="1440"/>
        </w:tabs>
        <w:ind w:left="1440" w:hanging="360"/>
      </w:pPr>
    </w:lvl>
    <w:lvl w:ilvl="2" w:tplc="7E04552A" w:tentative="1">
      <w:start w:val="1"/>
      <w:numFmt w:val="decimal"/>
      <w:lvlText w:val="%3."/>
      <w:lvlJc w:val="left"/>
      <w:pPr>
        <w:tabs>
          <w:tab w:val="num" w:pos="2160"/>
        </w:tabs>
        <w:ind w:left="2160" w:hanging="360"/>
      </w:pPr>
    </w:lvl>
    <w:lvl w:ilvl="3" w:tplc="80BAFA56" w:tentative="1">
      <w:start w:val="1"/>
      <w:numFmt w:val="decimal"/>
      <w:lvlText w:val="%4."/>
      <w:lvlJc w:val="left"/>
      <w:pPr>
        <w:tabs>
          <w:tab w:val="num" w:pos="2880"/>
        </w:tabs>
        <w:ind w:left="2880" w:hanging="360"/>
      </w:pPr>
    </w:lvl>
    <w:lvl w:ilvl="4" w:tplc="F97CC884" w:tentative="1">
      <w:start w:val="1"/>
      <w:numFmt w:val="decimal"/>
      <w:lvlText w:val="%5."/>
      <w:lvlJc w:val="left"/>
      <w:pPr>
        <w:tabs>
          <w:tab w:val="num" w:pos="3600"/>
        </w:tabs>
        <w:ind w:left="3600" w:hanging="360"/>
      </w:pPr>
    </w:lvl>
    <w:lvl w:ilvl="5" w:tplc="BE08B008" w:tentative="1">
      <w:start w:val="1"/>
      <w:numFmt w:val="decimal"/>
      <w:lvlText w:val="%6."/>
      <w:lvlJc w:val="left"/>
      <w:pPr>
        <w:tabs>
          <w:tab w:val="num" w:pos="4320"/>
        </w:tabs>
        <w:ind w:left="4320" w:hanging="360"/>
      </w:pPr>
    </w:lvl>
    <w:lvl w:ilvl="6" w:tplc="0428EAA2" w:tentative="1">
      <w:start w:val="1"/>
      <w:numFmt w:val="decimal"/>
      <w:lvlText w:val="%7."/>
      <w:lvlJc w:val="left"/>
      <w:pPr>
        <w:tabs>
          <w:tab w:val="num" w:pos="5040"/>
        </w:tabs>
        <w:ind w:left="5040" w:hanging="360"/>
      </w:pPr>
    </w:lvl>
    <w:lvl w:ilvl="7" w:tplc="2E5AE92E" w:tentative="1">
      <w:start w:val="1"/>
      <w:numFmt w:val="decimal"/>
      <w:lvlText w:val="%8."/>
      <w:lvlJc w:val="left"/>
      <w:pPr>
        <w:tabs>
          <w:tab w:val="num" w:pos="5760"/>
        </w:tabs>
        <w:ind w:left="5760" w:hanging="360"/>
      </w:pPr>
    </w:lvl>
    <w:lvl w:ilvl="8" w:tplc="26D4B1E4" w:tentative="1">
      <w:start w:val="1"/>
      <w:numFmt w:val="decimal"/>
      <w:lvlText w:val="%9."/>
      <w:lvlJc w:val="left"/>
      <w:pPr>
        <w:tabs>
          <w:tab w:val="num" w:pos="6480"/>
        </w:tabs>
        <w:ind w:left="6480" w:hanging="360"/>
      </w:pPr>
    </w:lvl>
  </w:abstractNum>
  <w:abstractNum w:abstractNumId="12">
    <w:nsid w:val="109A1AAD"/>
    <w:multiLevelType w:val="hybridMultilevel"/>
    <w:tmpl w:val="126C3012"/>
    <w:lvl w:ilvl="0" w:tplc="AF88609E">
      <w:start w:val="1"/>
      <w:numFmt w:val="decimal"/>
      <w:lvlText w:val="%1."/>
      <w:lvlJc w:val="left"/>
      <w:pPr>
        <w:ind w:left="710" w:hanging="6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153B3491"/>
    <w:multiLevelType w:val="hybridMultilevel"/>
    <w:tmpl w:val="9A24E24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1F286702"/>
    <w:multiLevelType w:val="multilevel"/>
    <w:tmpl w:val="EA6E01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8344BD"/>
    <w:multiLevelType w:val="hybridMultilevel"/>
    <w:tmpl w:val="61E063D4"/>
    <w:lvl w:ilvl="0" w:tplc="3E4C448C">
      <w:start w:val="3"/>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0"/>
        </w:tabs>
        <w:ind w:left="0" w:hanging="360"/>
      </w:pPr>
    </w:lvl>
    <w:lvl w:ilvl="2" w:tplc="001B0409" w:tentative="1">
      <w:start w:val="1"/>
      <w:numFmt w:val="lowerRoman"/>
      <w:lvlText w:val="%3."/>
      <w:lvlJc w:val="right"/>
      <w:pPr>
        <w:tabs>
          <w:tab w:val="num" w:pos="720"/>
        </w:tabs>
        <w:ind w:left="720" w:hanging="180"/>
      </w:pPr>
    </w:lvl>
    <w:lvl w:ilvl="3" w:tplc="000F0409" w:tentative="1">
      <w:start w:val="1"/>
      <w:numFmt w:val="decimal"/>
      <w:lvlText w:val="%4."/>
      <w:lvlJc w:val="left"/>
      <w:pPr>
        <w:tabs>
          <w:tab w:val="num" w:pos="1440"/>
        </w:tabs>
        <w:ind w:left="1440" w:hanging="360"/>
      </w:pPr>
    </w:lvl>
    <w:lvl w:ilvl="4" w:tplc="00190409" w:tentative="1">
      <w:start w:val="1"/>
      <w:numFmt w:val="lowerLetter"/>
      <w:lvlText w:val="%5."/>
      <w:lvlJc w:val="left"/>
      <w:pPr>
        <w:tabs>
          <w:tab w:val="num" w:pos="2160"/>
        </w:tabs>
        <w:ind w:left="2160" w:hanging="360"/>
      </w:pPr>
    </w:lvl>
    <w:lvl w:ilvl="5" w:tplc="001B0409" w:tentative="1">
      <w:start w:val="1"/>
      <w:numFmt w:val="lowerRoman"/>
      <w:lvlText w:val="%6."/>
      <w:lvlJc w:val="right"/>
      <w:pPr>
        <w:tabs>
          <w:tab w:val="num" w:pos="2880"/>
        </w:tabs>
        <w:ind w:left="2880" w:hanging="180"/>
      </w:pPr>
    </w:lvl>
    <w:lvl w:ilvl="6" w:tplc="000F0409" w:tentative="1">
      <w:start w:val="1"/>
      <w:numFmt w:val="decimal"/>
      <w:lvlText w:val="%7."/>
      <w:lvlJc w:val="left"/>
      <w:pPr>
        <w:tabs>
          <w:tab w:val="num" w:pos="3600"/>
        </w:tabs>
        <w:ind w:left="3600" w:hanging="360"/>
      </w:pPr>
    </w:lvl>
    <w:lvl w:ilvl="7" w:tplc="00190409" w:tentative="1">
      <w:start w:val="1"/>
      <w:numFmt w:val="lowerLetter"/>
      <w:lvlText w:val="%8."/>
      <w:lvlJc w:val="left"/>
      <w:pPr>
        <w:tabs>
          <w:tab w:val="num" w:pos="4320"/>
        </w:tabs>
        <w:ind w:left="4320" w:hanging="360"/>
      </w:pPr>
    </w:lvl>
    <w:lvl w:ilvl="8" w:tplc="001B0409" w:tentative="1">
      <w:start w:val="1"/>
      <w:numFmt w:val="lowerRoman"/>
      <w:lvlText w:val="%9."/>
      <w:lvlJc w:val="right"/>
      <w:pPr>
        <w:tabs>
          <w:tab w:val="num" w:pos="5040"/>
        </w:tabs>
        <w:ind w:left="5040" w:hanging="180"/>
      </w:pPr>
    </w:lvl>
  </w:abstractNum>
  <w:abstractNum w:abstractNumId="16">
    <w:nsid w:val="360F0E6C"/>
    <w:multiLevelType w:val="multilevel"/>
    <w:tmpl w:val="E692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A179F9"/>
    <w:multiLevelType w:val="hybridMultilevel"/>
    <w:tmpl w:val="0D2EEFC8"/>
    <w:lvl w:ilvl="0" w:tplc="C4B4D788">
      <w:start w:val="1"/>
      <w:numFmt w:val="decimal"/>
      <w:lvlText w:val="%1."/>
      <w:lvlJc w:val="left"/>
      <w:pPr>
        <w:ind w:left="-540" w:hanging="360"/>
      </w:pPr>
      <w:rPr>
        <w:rFonts w:hint="default"/>
        <w:b/>
        <w:u w:val="single"/>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8">
    <w:nsid w:val="4E0C5E7A"/>
    <w:multiLevelType w:val="hybridMultilevel"/>
    <w:tmpl w:val="A366050E"/>
    <w:lvl w:ilvl="0" w:tplc="955C59F0">
      <w:start w:val="23"/>
      <w:numFmt w:val="bullet"/>
      <w:lvlText w:val="-"/>
      <w:lvlJc w:val="left"/>
      <w:pPr>
        <w:ind w:left="-720" w:hanging="360"/>
      </w:pPr>
      <w:rPr>
        <w:rFonts w:ascii="Palatino" w:eastAsia="Times New Roman" w:hAnsi="Palatino" w:cs="Times New Roman"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9">
    <w:nsid w:val="4E985843"/>
    <w:multiLevelType w:val="hybridMultilevel"/>
    <w:tmpl w:val="F696991C"/>
    <w:lvl w:ilvl="0" w:tplc="AFE86F70">
      <w:start w:val="6"/>
      <w:numFmt w:val="decimal"/>
      <w:lvlText w:val="%1."/>
      <w:lvlJc w:val="left"/>
      <w:pPr>
        <w:tabs>
          <w:tab w:val="num" w:pos="2840"/>
        </w:tabs>
        <w:ind w:left="2840" w:hanging="680"/>
      </w:pPr>
      <w:rPr>
        <w:rFonts w:hint="default"/>
      </w:rPr>
    </w:lvl>
    <w:lvl w:ilvl="1" w:tplc="00190409">
      <w:start w:val="1"/>
      <w:numFmt w:val="lowerLetter"/>
      <w:lvlText w:val="%2."/>
      <w:lvlJc w:val="left"/>
      <w:pPr>
        <w:tabs>
          <w:tab w:val="num" w:pos="3240"/>
        </w:tabs>
        <w:ind w:left="3240" w:hanging="360"/>
      </w:pPr>
    </w:lvl>
    <w:lvl w:ilvl="2" w:tplc="001B0409" w:tentative="1">
      <w:start w:val="1"/>
      <w:numFmt w:val="lowerRoman"/>
      <w:lvlText w:val="%3."/>
      <w:lvlJc w:val="right"/>
      <w:pPr>
        <w:tabs>
          <w:tab w:val="num" w:pos="3960"/>
        </w:tabs>
        <w:ind w:left="3960" w:hanging="180"/>
      </w:pPr>
    </w:lvl>
    <w:lvl w:ilvl="3" w:tplc="000F0409" w:tentative="1">
      <w:start w:val="1"/>
      <w:numFmt w:val="decimal"/>
      <w:lvlText w:val="%4."/>
      <w:lvlJc w:val="left"/>
      <w:pPr>
        <w:tabs>
          <w:tab w:val="num" w:pos="4680"/>
        </w:tabs>
        <w:ind w:left="4680" w:hanging="360"/>
      </w:pPr>
    </w:lvl>
    <w:lvl w:ilvl="4" w:tplc="00190409" w:tentative="1">
      <w:start w:val="1"/>
      <w:numFmt w:val="lowerLetter"/>
      <w:lvlText w:val="%5."/>
      <w:lvlJc w:val="left"/>
      <w:pPr>
        <w:tabs>
          <w:tab w:val="num" w:pos="5400"/>
        </w:tabs>
        <w:ind w:left="5400" w:hanging="360"/>
      </w:pPr>
    </w:lvl>
    <w:lvl w:ilvl="5" w:tplc="001B0409" w:tentative="1">
      <w:start w:val="1"/>
      <w:numFmt w:val="lowerRoman"/>
      <w:lvlText w:val="%6."/>
      <w:lvlJc w:val="right"/>
      <w:pPr>
        <w:tabs>
          <w:tab w:val="num" w:pos="6120"/>
        </w:tabs>
        <w:ind w:left="6120" w:hanging="180"/>
      </w:pPr>
    </w:lvl>
    <w:lvl w:ilvl="6" w:tplc="000F0409" w:tentative="1">
      <w:start w:val="1"/>
      <w:numFmt w:val="decimal"/>
      <w:lvlText w:val="%7."/>
      <w:lvlJc w:val="left"/>
      <w:pPr>
        <w:tabs>
          <w:tab w:val="num" w:pos="6840"/>
        </w:tabs>
        <w:ind w:left="6840" w:hanging="360"/>
      </w:pPr>
    </w:lvl>
    <w:lvl w:ilvl="7" w:tplc="00190409" w:tentative="1">
      <w:start w:val="1"/>
      <w:numFmt w:val="lowerLetter"/>
      <w:lvlText w:val="%8."/>
      <w:lvlJc w:val="left"/>
      <w:pPr>
        <w:tabs>
          <w:tab w:val="num" w:pos="7560"/>
        </w:tabs>
        <w:ind w:left="7560" w:hanging="360"/>
      </w:pPr>
    </w:lvl>
    <w:lvl w:ilvl="8" w:tplc="001B0409" w:tentative="1">
      <w:start w:val="1"/>
      <w:numFmt w:val="lowerRoman"/>
      <w:lvlText w:val="%9."/>
      <w:lvlJc w:val="right"/>
      <w:pPr>
        <w:tabs>
          <w:tab w:val="num" w:pos="8280"/>
        </w:tabs>
        <w:ind w:left="8280" w:hanging="180"/>
      </w:pPr>
    </w:lvl>
  </w:abstractNum>
  <w:abstractNum w:abstractNumId="20">
    <w:nsid w:val="61FF3CF4"/>
    <w:multiLevelType w:val="hybridMultilevel"/>
    <w:tmpl w:val="31920834"/>
    <w:lvl w:ilvl="0" w:tplc="54BC955C">
      <w:start w:val="1"/>
      <w:numFmt w:val="decimal"/>
      <w:lvlText w:val="%1."/>
      <w:lvlJc w:val="left"/>
      <w:pPr>
        <w:tabs>
          <w:tab w:val="num" w:pos="-540"/>
        </w:tabs>
        <w:ind w:left="-540" w:hanging="360"/>
      </w:pPr>
      <w:rPr>
        <w:rFonts w:hint="default"/>
      </w:rPr>
    </w:lvl>
    <w:lvl w:ilvl="1" w:tplc="00190409" w:tentative="1">
      <w:start w:val="1"/>
      <w:numFmt w:val="lowerLetter"/>
      <w:lvlText w:val="%2."/>
      <w:lvlJc w:val="left"/>
      <w:pPr>
        <w:tabs>
          <w:tab w:val="num" w:pos="180"/>
        </w:tabs>
        <w:ind w:left="180" w:hanging="360"/>
      </w:pPr>
    </w:lvl>
    <w:lvl w:ilvl="2" w:tplc="001B0409" w:tentative="1">
      <w:start w:val="1"/>
      <w:numFmt w:val="lowerRoman"/>
      <w:lvlText w:val="%3."/>
      <w:lvlJc w:val="right"/>
      <w:pPr>
        <w:tabs>
          <w:tab w:val="num" w:pos="900"/>
        </w:tabs>
        <w:ind w:left="900" w:hanging="180"/>
      </w:pPr>
    </w:lvl>
    <w:lvl w:ilvl="3" w:tplc="000F0409" w:tentative="1">
      <w:start w:val="1"/>
      <w:numFmt w:val="decimal"/>
      <w:lvlText w:val="%4."/>
      <w:lvlJc w:val="left"/>
      <w:pPr>
        <w:tabs>
          <w:tab w:val="num" w:pos="1620"/>
        </w:tabs>
        <w:ind w:left="1620" w:hanging="360"/>
      </w:pPr>
    </w:lvl>
    <w:lvl w:ilvl="4" w:tplc="00190409" w:tentative="1">
      <w:start w:val="1"/>
      <w:numFmt w:val="lowerLetter"/>
      <w:lvlText w:val="%5."/>
      <w:lvlJc w:val="left"/>
      <w:pPr>
        <w:tabs>
          <w:tab w:val="num" w:pos="2340"/>
        </w:tabs>
        <w:ind w:left="2340" w:hanging="360"/>
      </w:pPr>
    </w:lvl>
    <w:lvl w:ilvl="5" w:tplc="001B0409" w:tentative="1">
      <w:start w:val="1"/>
      <w:numFmt w:val="lowerRoman"/>
      <w:lvlText w:val="%6."/>
      <w:lvlJc w:val="right"/>
      <w:pPr>
        <w:tabs>
          <w:tab w:val="num" w:pos="3060"/>
        </w:tabs>
        <w:ind w:left="3060" w:hanging="180"/>
      </w:pPr>
    </w:lvl>
    <w:lvl w:ilvl="6" w:tplc="000F0409" w:tentative="1">
      <w:start w:val="1"/>
      <w:numFmt w:val="decimal"/>
      <w:lvlText w:val="%7."/>
      <w:lvlJc w:val="left"/>
      <w:pPr>
        <w:tabs>
          <w:tab w:val="num" w:pos="3780"/>
        </w:tabs>
        <w:ind w:left="3780" w:hanging="360"/>
      </w:pPr>
    </w:lvl>
    <w:lvl w:ilvl="7" w:tplc="00190409" w:tentative="1">
      <w:start w:val="1"/>
      <w:numFmt w:val="lowerLetter"/>
      <w:lvlText w:val="%8."/>
      <w:lvlJc w:val="left"/>
      <w:pPr>
        <w:tabs>
          <w:tab w:val="num" w:pos="4500"/>
        </w:tabs>
        <w:ind w:left="4500" w:hanging="360"/>
      </w:pPr>
    </w:lvl>
    <w:lvl w:ilvl="8" w:tplc="001B0409" w:tentative="1">
      <w:start w:val="1"/>
      <w:numFmt w:val="lowerRoman"/>
      <w:lvlText w:val="%9."/>
      <w:lvlJc w:val="right"/>
      <w:pPr>
        <w:tabs>
          <w:tab w:val="num" w:pos="5220"/>
        </w:tabs>
        <w:ind w:left="5220" w:hanging="180"/>
      </w:pPr>
    </w:lvl>
  </w:abstractNum>
  <w:abstractNum w:abstractNumId="21">
    <w:nsid w:val="7BA36D2B"/>
    <w:multiLevelType w:val="hybridMultilevel"/>
    <w:tmpl w:val="9FDAF3D0"/>
    <w:lvl w:ilvl="0" w:tplc="792E5A6E">
      <w:start w:val="1"/>
      <w:numFmt w:val="bullet"/>
      <w:lvlText w:val="-"/>
      <w:lvlJc w:val="left"/>
      <w:pPr>
        <w:ind w:left="720" w:hanging="360"/>
      </w:pPr>
      <w:rPr>
        <w:rFonts w:ascii="Baskerville" w:eastAsia="Times" w:hAnsi="Baskerville" w:cs="Baskervill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Arial" w:hAnsi="Arial" w:hint="default"/>
          <w:sz w:val="28"/>
        </w:rPr>
      </w:lvl>
    </w:lvlOverride>
  </w:num>
  <w:num w:numId="2">
    <w:abstractNumId w:val="3"/>
  </w:num>
  <w:num w:numId="3">
    <w:abstractNumId w:val="4"/>
  </w:num>
  <w:num w:numId="4">
    <w:abstractNumId w:val="5"/>
  </w:num>
  <w:num w:numId="5">
    <w:abstractNumId w:val="20"/>
  </w:num>
  <w:num w:numId="6">
    <w:abstractNumId w:val="6"/>
  </w:num>
  <w:num w:numId="7">
    <w:abstractNumId w:val="7"/>
  </w:num>
  <w:num w:numId="8">
    <w:abstractNumId w:val="8"/>
  </w:num>
  <w:num w:numId="9">
    <w:abstractNumId w:val="19"/>
  </w:num>
  <w:num w:numId="10">
    <w:abstractNumId w:val="11"/>
  </w:num>
  <w:num w:numId="11">
    <w:abstractNumId w:val="9"/>
  </w:num>
  <w:num w:numId="12">
    <w:abstractNumId w:val="2"/>
  </w:num>
  <w:num w:numId="13">
    <w:abstractNumId w:val="13"/>
  </w:num>
  <w:num w:numId="14">
    <w:abstractNumId w:val="18"/>
  </w:num>
  <w:num w:numId="15">
    <w:abstractNumId w:val="15"/>
  </w:num>
  <w:num w:numId="16">
    <w:abstractNumId w:val="10"/>
  </w:num>
  <w:num w:numId="17">
    <w:abstractNumId w:val="12"/>
  </w:num>
  <w:num w:numId="18">
    <w:abstractNumId w:val="1"/>
  </w:num>
  <w:num w:numId="19">
    <w:abstractNumId w:val="14"/>
  </w:num>
  <w:num w:numId="20">
    <w:abstractNumId w:val="21"/>
  </w:num>
  <w:num w:numId="21">
    <w:abstractNumId w:val="17"/>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3F0A3E"/>
    <w:rsid w:val="00000D2D"/>
    <w:rsid w:val="000011D6"/>
    <w:rsid w:val="00003F0A"/>
    <w:rsid w:val="000304B2"/>
    <w:rsid w:val="000559B3"/>
    <w:rsid w:val="00060F9A"/>
    <w:rsid w:val="00076618"/>
    <w:rsid w:val="00084521"/>
    <w:rsid w:val="000847FF"/>
    <w:rsid w:val="000A2040"/>
    <w:rsid w:val="000A2F6F"/>
    <w:rsid w:val="000A46F9"/>
    <w:rsid w:val="000A56F3"/>
    <w:rsid w:val="000D5EF4"/>
    <w:rsid w:val="000E1E27"/>
    <w:rsid w:val="000F072C"/>
    <w:rsid w:val="000F741B"/>
    <w:rsid w:val="0010212A"/>
    <w:rsid w:val="001475F0"/>
    <w:rsid w:val="00152BFC"/>
    <w:rsid w:val="00154FD0"/>
    <w:rsid w:val="00160A1D"/>
    <w:rsid w:val="00162D41"/>
    <w:rsid w:val="001668B0"/>
    <w:rsid w:val="00167F10"/>
    <w:rsid w:val="00171921"/>
    <w:rsid w:val="001A66AF"/>
    <w:rsid w:val="001B21A7"/>
    <w:rsid w:val="001B4C4D"/>
    <w:rsid w:val="001D2833"/>
    <w:rsid w:val="001E3335"/>
    <w:rsid w:val="001F4C01"/>
    <w:rsid w:val="0020241D"/>
    <w:rsid w:val="00203CB4"/>
    <w:rsid w:val="002074B2"/>
    <w:rsid w:val="00213E9C"/>
    <w:rsid w:val="00227987"/>
    <w:rsid w:val="002317C3"/>
    <w:rsid w:val="00241767"/>
    <w:rsid w:val="0024293E"/>
    <w:rsid w:val="00257749"/>
    <w:rsid w:val="00266278"/>
    <w:rsid w:val="00297D8A"/>
    <w:rsid w:val="002A06FE"/>
    <w:rsid w:val="002B423B"/>
    <w:rsid w:val="002E23C0"/>
    <w:rsid w:val="002F5748"/>
    <w:rsid w:val="00313FA4"/>
    <w:rsid w:val="003177CA"/>
    <w:rsid w:val="00331A13"/>
    <w:rsid w:val="0035322C"/>
    <w:rsid w:val="0035604A"/>
    <w:rsid w:val="003577FF"/>
    <w:rsid w:val="003656D5"/>
    <w:rsid w:val="0037772E"/>
    <w:rsid w:val="003813E2"/>
    <w:rsid w:val="00383A08"/>
    <w:rsid w:val="00392726"/>
    <w:rsid w:val="003B7E23"/>
    <w:rsid w:val="003C1519"/>
    <w:rsid w:val="003C7FE2"/>
    <w:rsid w:val="003D6F7A"/>
    <w:rsid w:val="003F0A3E"/>
    <w:rsid w:val="003F3648"/>
    <w:rsid w:val="003F4D12"/>
    <w:rsid w:val="00400060"/>
    <w:rsid w:val="00401991"/>
    <w:rsid w:val="00401BA8"/>
    <w:rsid w:val="0041458D"/>
    <w:rsid w:val="00414E9E"/>
    <w:rsid w:val="00422BF8"/>
    <w:rsid w:val="0042430B"/>
    <w:rsid w:val="00427C5F"/>
    <w:rsid w:val="00434E40"/>
    <w:rsid w:val="00435943"/>
    <w:rsid w:val="00435FA4"/>
    <w:rsid w:val="00437504"/>
    <w:rsid w:val="004422CA"/>
    <w:rsid w:val="004471FE"/>
    <w:rsid w:val="004477D7"/>
    <w:rsid w:val="00452047"/>
    <w:rsid w:val="00482A52"/>
    <w:rsid w:val="004A4040"/>
    <w:rsid w:val="004A5CD6"/>
    <w:rsid w:val="004B76FA"/>
    <w:rsid w:val="004C456B"/>
    <w:rsid w:val="004C4CEC"/>
    <w:rsid w:val="004E2716"/>
    <w:rsid w:val="004E42DA"/>
    <w:rsid w:val="00503EB0"/>
    <w:rsid w:val="005051AD"/>
    <w:rsid w:val="00560837"/>
    <w:rsid w:val="00566BCF"/>
    <w:rsid w:val="00570E06"/>
    <w:rsid w:val="005838BE"/>
    <w:rsid w:val="0059452B"/>
    <w:rsid w:val="00596FB5"/>
    <w:rsid w:val="00597111"/>
    <w:rsid w:val="005C0550"/>
    <w:rsid w:val="005C364D"/>
    <w:rsid w:val="005C7FA2"/>
    <w:rsid w:val="005D5F42"/>
    <w:rsid w:val="005F484B"/>
    <w:rsid w:val="006164B7"/>
    <w:rsid w:val="006407B4"/>
    <w:rsid w:val="0064391B"/>
    <w:rsid w:val="00655BC8"/>
    <w:rsid w:val="00655E90"/>
    <w:rsid w:val="006832B6"/>
    <w:rsid w:val="00683867"/>
    <w:rsid w:val="00690474"/>
    <w:rsid w:val="00690D9A"/>
    <w:rsid w:val="00693339"/>
    <w:rsid w:val="0069430B"/>
    <w:rsid w:val="00696551"/>
    <w:rsid w:val="006A1A27"/>
    <w:rsid w:val="006A223C"/>
    <w:rsid w:val="006A4F9F"/>
    <w:rsid w:val="006C050A"/>
    <w:rsid w:val="006C15FF"/>
    <w:rsid w:val="006D122B"/>
    <w:rsid w:val="006E139F"/>
    <w:rsid w:val="006E27E7"/>
    <w:rsid w:val="006E4C3B"/>
    <w:rsid w:val="006F4080"/>
    <w:rsid w:val="006F5D66"/>
    <w:rsid w:val="007071F5"/>
    <w:rsid w:val="0071261B"/>
    <w:rsid w:val="007141F8"/>
    <w:rsid w:val="00714529"/>
    <w:rsid w:val="00725BD5"/>
    <w:rsid w:val="007277E1"/>
    <w:rsid w:val="00765887"/>
    <w:rsid w:val="0076664F"/>
    <w:rsid w:val="0079133B"/>
    <w:rsid w:val="00797DE8"/>
    <w:rsid w:val="007B1E7A"/>
    <w:rsid w:val="007B3C9A"/>
    <w:rsid w:val="007E5F20"/>
    <w:rsid w:val="007F0619"/>
    <w:rsid w:val="008014C2"/>
    <w:rsid w:val="00802FB7"/>
    <w:rsid w:val="00807541"/>
    <w:rsid w:val="0081339A"/>
    <w:rsid w:val="0081474D"/>
    <w:rsid w:val="008217F8"/>
    <w:rsid w:val="00831E7C"/>
    <w:rsid w:val="008349E2"/>
    <w:rsid w:val="00834B57"/>
    <w:rsid w:val="0083572E"/>
    <w:rsid w:val="008403C1"/>
    <w:rsid w:val="0084139C"/>
    <w:rsid w:val="00846DFA"/>
    <w:rsid w:val="00847944"/>
    <w:rsid w:val="00851188"/>
    <w:rsid w:val="00855637"/>
    <w:rsid w:val="0086527D"/>
    <w:rsid w:val="00873527"/>
    <w:rsid w:val="00887074"/>
    <w:rsid w:val="008B031F"/>
    <w:rsid w:val="008C5B31"/>
    <w:rsid w:val="008C5FF5"/>
    <w:rsid w:val="008C713A"/>
    <w:rsid w:val="008F5105"/>
    <w:rsid w:val="0090751F"/>
    <w:rsid w:val="00910745"/>
    <w:rsid w:val="00914E4B"/>
    <w:rsid w:val="00945D61"/>
    <w:rsid w:val="00975C8B"/>
    <w:rsid w:val="00982EDB"/>
    <w:rsid w:val="0098486B"/>
    <w:rsid w:val="00994288"/>
    <w:rsid w:val="009A3C98"/>
    <w:rsid w:val="009B10EE"/>
    <w:rsid w:val="009C1859"/>
    <w:rsid w:val="009C1EDE"/>
    <w:rsid w:val="009C5078"/>
    <w:rsid w:val="009E5AFF"/>
    <w:rsid w:val="009E6548"/>
    <w:rsid w:val="009F0198"/>
    <w:rsid w:val="00A16EA1"/>
    <w:rsid w:val="00A231CD"/>
    <w:rsid w:val="00A26E1C"/>
    <w:rsid w:val="00A27B3D"/>
    <w:rsid w:val="00A44CCF"/>
    <w:rsid w:val="00A46F48"/>
    <w:rsid w:val="00A51AE7"/>
    <w:rsid w:val="00A51F76"/>
    <w:rsid w:val="00A569C3"/>
    <w:rsid w:val="00A71939"/>
    <w:rsid w:val="00A74427"/>
    <w:rsid w:val="00A87BF4"/>
    <w:rsid w:val="00AA1A50"/>
    <w:rsid w:val="00AA1B86"/>
    <w:rsid w:val="00AA5FCF"/>
    <w:rsid w:val="00AC0DCD"/>
    <w:rsid w:val="00AC17AD"/>
    <w:rsid w:val="00AC5F5C"/>
    <w:rsid w:val="00AD73A9"/>
    <w:rsid w:val="00AF1635"/>
    <w:rsid w:val="00B36346"/>
    <w:rsid w:val="00B40213"/>
    <w:rsid w:val="00B467C8"/>
    <w:rsid w:val="00B47A96"/>
    <w:rsid w:val="00B72516"/>
    <w:rsid w:val="00B73107"/>
    <w:rsid w:val="00B77C52"/>
    <w:rsid w:val="00B94028"/>
    <w:rsid w:val="00B96C20"/>
    <w:rsid w:val="00BB6A4F"/>
    <w:rsid w:val="00BD2F10"/>
    <w:rsid w:val="00BD4752"/>
    <w:rsid w:val="00BD5D93"/>
    <w:rsid w:val="00BF4796"/>
    <w:rsid w:val="00C01D4C"/>
    <w:rsid w:val="00C100D4"/>
    <w:rsid w:val="00C128F4"/>
    <w:rsid w:val="00C507C0"/>
    <w:rsid w:val="00C50800"/>
    <w:rsid w:val="00C5677C"/>
    <w:rsid w:val="00C5758F"/>
    <w:rsid w:val="00C87D3E"/>
    <w:rsid w:val="00C9148B"/>
    <w:rsid w:val="00CA2509"/>
    <w:rsid w:val="00CA5943"/>
    <w:rsid w:val="00CF3BC9"/>
    <w:rsid w:val="00D3611C"/>
    <w:rsid w:val="00D50A4B"/>
    <w:rsid w:val="00D52B5A"/>
    <w:rsid w:val="00D85224"/>
    <w:rsid w:val="00DB3EC6"/>
    <w:rsid w:val="00DC1A9C"/>
    <w:rsid w:val="00DC6D62"/>
    <w:rsid w:val="00DD1896"/>
    <w:rsid w:val="00DD3A20"/>
    <w:rsid w:val="00DD57F6"/>
    <w:rsid w:val="00DE32E2"/>
    <w:rsid w:val="00DE5242"/>
    <w:rsid w:val="00E0663F"/>
    <w:rsid w:val="00E06EA7"/>
    <w:rsid w:val="00E30339"/>
    <w:rsid w:val="00E33583"/>
    <w:rsid w:val="00E51004"/>
    <w:rsid w:val="00E56050"/>
    <w:rsid w:val="00E56D04"/>
    <w:rsid w:val="00E746F2"/>
    <w:rsid w:val="00E7736E"/>
    <w:rsid w:val="00E94B73"/>
    <w:rsid w:val="00EC1255"/>
    <w:rsid w:val="00ED3987"/>
    <w:rsid w:val="00EE069B"/>
    <w:rsid w:val="00EE0F00"/>
    <w:rsid w:val="00EF2318"/>
    <w:rsid w:val="00F02AE7"/>
    <w:rsid w:val="00F23FCB"/>
    <w:rsid w:val="00F2757A"/>
    <w:rsid w:val="00F55E3D"/>
    <w:rsid w:val="00F600C2"/>
    <w:rsid w:val="00F659EE"/>
    <w:rsid w:val="00F65E82"/>
    <w:rsid w:val="00F8240A"/>
    <w:rsid w:val="00F84B62"/>
    <w:rsid w:val="00F866EA"/>
    <w:rsid w:val="00F972DB"/>
    <w:rsid w:val="00FB214F"/>
    <w:rsid w:val="00FB704F"/>
    <w:rsid w:val="00FC3A9C"/>
    <w:rsid w:val="00FD66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1AED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A3E"/>
    <w:rPr>
      <w:rFonts w:ascii="Times" w:eastAsia="Times" w:hAnsi="Times" w:cs="Times New Roman"/>
      <w:szCs w:val="20"/>
    </w:rPr>
  </w:style>
  <w:style w:type="paragraph" w:styleId="Heading1">
    <w:name w:val="heading 1"/>
    <w:basedOn w:val="Normal"/>
    <w:next w:val="Normal"/>
    <w:link w:val="Heading1Char"/>
    <w:qFormat/>
    <w:rsid w:val="003F0A3E"/>
    <w:pPr>
      <w:keepNext/>
      <w:outlineLvl w:val="0"/>
    </w:pPr>
    <w:rPr>
      <w:rFonts w:ascii="Times New Roman" w:eastAsia="Times New Roman" w:hAnsi="Times New Roman"/>
      <w:b/>
    </w:rPr>
  </w:style>
  <w:style w:type="paragraph" w:styleId="Heading2">
    <w:name w:val="heading 2"/>
    <w:basedOn w:val="Normal"/>
    <w:next w:val="Normal"/>
    <w:link w:val="Heading2Char"/>
    <w:qFormat/>
    <w:rsid w:val="003F0A3E"/>
    <w:pPr>
      <w:keepNext/>
      <w:widowControl w:val="0"/>
      <w:numPr>
        <w:ilvl w:val="1"/>
        <w:numId w:val="1"/>
      </w:numPr>
      <w:suppressAutoHyphens/>
      <w:outlineLvl w:val="1"/>
    </w:pPr>
    <w:rPr>
      <w:b/>
      <w:bCs/>
    </w:rPr>
  </w:style>
  <w:style w:type="paragraph" w:styleId="Heading3">
    <w:name w:val="heading 3"/>
    <w:basedOn w:val="Normal"/>
    <w:link w:val="Heading3Char"/>
    <w:qFormat/>
    <w:rsid w:val="003F0A3E"/>
    <w:pPr>
      <w:spacing w:before="100" w:beforeAutospacing="1" w:after="100" w:afterAutospacing="1"/>
      <w:outlineLvl w:val="2"/>
    </w:pPr>
    <w:rPr>
      <w:rFonts w:ascii="Arial Unicode MS" w:eastAsia="Arial Unicode MS" w:hAnsi="Arial Unicode MS"/>
      <w:b/>
      <w:sz w:val="27"/>
    </w:rPr>
  </w:style>
  <w:style w:type="paragraph" w:styleId="Heading4">
    <w:name w:val="heading 4"/>
    <w:basedOn w:val="Normal"/>
    <w:next w:val="Normal"/>
    <w:link w:val="Heading4Char"/>
    <w:uiPriority w:val="9"/>
    <w:unhideWhenUsed/>
    <w:qFormat/>
    <w:rsid w:val="003F0A3E"/>
    <w:pPr>
      <w:keepNext/>
      <w:spacing w:before="240" w:after="60"/>
      <w:outlineLvl w:val="3"/>
    </w:pPr>
    <w:rPr>
      <w:rFonts w:ascii="Cambria" w:eastAsia="Times New Roman"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0A3E"/>
    <w:rPr>
      <w:rFonts w:ascii="Times New Roman" w:eastAsia="Times New Roman" w:hAnsi="Times New Roman" w:cs="Times New Roman"/>
      <w:b/>
      <w:szCs w:val="20"/>
    </w:rPr>
  </w:style>
  <w:style w:type="character" w:customStyle="1" w:styleId="Heading2Char">
    <w:name w:val="Heading 2 Char"/>
    <w:basedOn w:val="DefaultParagraphFont"/>
    <w:link w:val="Heading2"/>
    <w:rsid w:val="003F0A3E"/>
    <w:rPr>
      <w:rFonts w:ascii="Times" w:eastAsia="Times" w:hAnsi="Times" w:cs="Times New Roman"/>
      <w:b/>
      <w:bCs/>
      <w:szCs w:val="20"/>
    </w:rPr>
  </w:style>
  <w:style w:type="character" w:customStyle="1" w:styleId="Heading3Char">
    <w:name w:val="Heading 3 Char"/>
    <w:basedOn w:val="DefaultParagraphFont"/>
    <w:link w:val="Heading3"/>
    <w:rsid w:val="003F0A3E"/>
    <w:rPr>
      <w:rFonts w:ascii="Arial Unicode MS" w:eastAsia="Arial Unicode MS" w:hAnsi="Arial Unicode MS" w:cs="Times New Roman"/>
      <w:b/>
      <w:sz w:val="27"/>
      <w:szCs w:val="20"/>
    </w:rPr>
  </w:style>
  <w:style w:type="character" w:customStyle="1" w:styleId="Heading4Char">
    <w:name w:val="Heading 4 Char"/>
    <w:basedOn w:val="DefaultParagraphFont"/>
    <w:link w:val="Heading4"/>
    <w:uiPriority w:val="9"/>
    <w:rsid w:val="003F0A3E"/>
    <w:rPr>
      <w:rFonts w:ascii="Cambria" w:eastAsia="Times New Roman" w:hAnsi="Cambria" w:cs="Times New Roman"/>
      <w:b/>
      <w:bCs/>
      <w:sz w:val="28"/>
      <w:szCs w:val="28"/>
    </w:rPr>
  </w:style>
  <w:style w:type="character" w:customStyle="1" w:styleId="WW8Num2z0">
    <w:name w:val="WW8Num2z0"/>
    <w:rsid w:val="003F0A3E"/>
    <w:rPr>
      <w:rFonts w:ascii="Times New Roman" w:eastAsia="Times New Roman" w:hAnsi="Times New Roman"/>
      <w:sz w:val="20"/>
    </w:rPr>
  </w:style>
  <w:style w:type="character" w:customStyle="1" w:styleId="WW8Num2z1">
    <w:name w:val="WW8Num2z1"/>
    <w:rsid w:val="003F0A3E"/>
    <w:rPr>
      <w:rFonts w:ascii="Courier New" w:hAnsi="Courier New"/>
      <w:sz w:val="20"/>
    </w:rPr>
  </w:style>
  <w:style w:type="character" w:customStyle="1" w:styleId="WW8Num2z2">
    <w:name w:val="WW8Num2z2"/>
    <w:rsid w:val="003F0A3E"/>
    <w:rPr>
      <w:rFonts w:ascii="Wingdings" w:hAnsi="Wingdings"/>
      <w:sz w:val="20"/>
    </w:rPr>
  </w:style>
  <w:style w:type="character" w:customStyle="1" w:styleId="WW8Num4z0">
    <w:name w:val="WW8Num4z0"/>
    <w:rsid w:val="003F0A3E"/>
    <w:rPr>
      <w:rFonts w:ascii="Symbol" w:hAnsi="Symbol"/>
      <w:sz w:val="20"/>
    </w:rPr>
  </w:style>
  <w:style w:type="character" w:customStyle="1" w:styleId="WW8Num4z1">
    <w:name w:val="WW8Num4z1"/>
    <w:rsid w:val="003F0A3E"/>
    <w:rPr>
      <w:rFonts w:ascii="Courier New" w:hAnsi="Courier New"/>
      <w:sz w:val="20"/>
    </w:rPr>
  </w:style>
  <w:style w:type="character" w:customStyle="1" w:styleId="WW8Num4z2">
    <w:name w:val="WW8Num4z2"/>
    <w:rsid w:val="003F0A3E"/>
    <w:rPr>
      <w:rFonts w:ascii="Wingdings" w:hAnsi="Wingdings"/>
      <w:sz w:val="20"/>
    </w:rPr>
  </w:style>
  <w:style w:type="character" w:customStyle="1" w:styleId="WW8Num6z0">
    <w:name w:val="WW8Num6z0"/>
    <w:rsid w:val="003F0A3E"/>
    <w:rPr>
      <w:rFonts w:ascii="Arial" w:hAnsi="Arial"/>
      <w:sz w:val="28"/>
    </w:rPr>
  </w:style>
  <w:style w:type="character" w:customStyle="1" w:styleId="WW8Num7z0">
    <w:name w:val="WW8Num7z0"/>
    <w:rsid w:val="003F0A3E"/>
    <w:rPr>
      <w:rFonts w:ascii="Symbol" w:hAnsi="Symbol"/>
      <w:sz w:val="18"/>
    </w:rPr>
  </w:style>
  <w:style w:type="character" w:customStyle="1" w:styleId="WW8Num9z0">
    <w:name w:val="WW8Num9z0"/>
    <w:rsid w:val="003F0A3E"/>
    <w:rPr>
      <w:rFonts w:ascii="Symbol" w:hAnsi="Symbol"/>
      <w:sz w:val="18"/>
    </w:rPr>
  </w:style>
  <w:style w:type="character" w:customStyle="1" w:styleId="Absatz-Standardschriftart">
    <w:name w:val="Absatz-Standardschriftart"/>
    <w:rsid w:val="003F0A3E"/>
  </w:style>
  <w:style w:type="character" w:customStyle="1" w:styleId="WW-Absatz-Standardschriftart">
    <w:name w:val="WW-Absatz-Standardschriftart"/>
    <w:rsid w:val="003F0A3E"/>
  </w:style>
  <w:style w:type="character" w:customStyle="1" w:styleId="WW-Absatz-Standardschriftart1">
    <w:name w:val="WW-Absatz-Standardschriftart1"/>
    <w:rsid w:val="003F0A3E"/>
  </w:style>
  <w:style w:type="character" w:customStyle="1" w:styleId="WW-Absatz-Standardschriftart11">
    <w:name w:val="WW-Absatz-Standardschriftart11"/>
    <w:rsid w:val="003F0A3E"/>
  </w:style>
  <w:style w:type="character" w:customStyle="1" w:styleId="WW-Absatz-Standardschriftart111">
    <w:name w:val="WW-Absatz-Standardschriftart111"/>
    <w:rsid w:val="003F0A3E"/>
  </w:style>
  <w:style w:type="character" w:customStyle="1" w:styleId="WW-Absatz-Standardschriftart1111">
    <w:name w:val="WW-Absatz-Standardschriftart1111"/>
    <w:rsid w:val="003F0A3E"/>
  </w:style>
  <w:style w:type="character" w:customStyle="1" w:styleId="WW-Absatz-Standardschriftart11111">
    <w:name w:val="WW-Absatz-Standardschriftart11111"/>
    <w:rsid w:val="003F0A3E"/>
  </w:style>
  <w:style w:type="character" w:customStyle="1" w:styleId="WW8Num11z0">
    <w:name w:val="WW8Num11z0"/>
    <w:rsid w:val="003F0A3E"/>
    <w:rPr>
      <w:rFonts w:ascii="Times New Roman" w:eastAsia="Times New Roman" w:hAnsi="Times New Roman"/>
      <w:sz w:val="20"/>
    </w:rPr>
  </w:style>
  <w:style w:type="character" w:customStyle="1" w:styleId="WW8Num11z1">
    <w:name w:val="WW8Num11z1"/>
    <w:rsid w:val="003F0A3E"/>
    <w:rPr>
      <w:rFonts w:ascii="Courier New" w:hAnsi="Courier New"/>
      <w:sz w:val="20"/>
    </w:rPr>
  </w:style>
  <w:style w:type="character" w:customStyle="1" w:styleId="WW8Num11z2">
    <w:name w:val="WW8Num11z2"/>
    <w:rsid w:val="003F0A3E"/>
    <w:rPr>
      <w:rFonts w:ascii="Wingdings" w:hAnsi="Wingdings"/>
      <w:sz w:val="20"/>
    </w:rPr>
  </w:style>
  <w:style w:type="character" w:customStyle="1" w:styleId="WW8Num14z0">
    <w:name w:val="WW8Num14z0"/>
    <w:rsid w:val="003F0A3E"/>
    <w:rPr>
      <w:rFonts w:ascii="Times New Roman" w:eastAsia="Times New Roman" w:hAnsi="Times New Roman"/>
    </w:rPr>
  </w:style>
  <w:style w:type="character" w:customStyle="1" w:styleId="WW8Num14z1">
    <w:name w:val="WW8Num14z1"/>
    <w:rsid w:val="003F0A3E"/>
    <w:rPr>
      <w:rFonts w:ascii="Courier New" w:hAnsi="Courier New"/>
    </w:rPr>
  </w:style>
  <w:style w:type="character" w:customStyle="1" w:styleId="WW8Num14z2">
    <w:name w:val="WW8Num14z2"/>
    <w:rsid w:val="003F0A3E"/>
    <w:rPr>
      <w:rFonts w:ascii="Wingdings" w:hAnsi="Wingdings"/>
    </w:rPr>
  </w:style>
  <w:style w:type="character" w:customStyle="1" w:styleId="WW8Num14z3">
    <w:name w:val="WW8Num14z3"/>
    <w:rsid w:val="003F0A3E"/>
    <w:rPr>
      <w:rFonts w:ascii="Symbol" w:hAnsi="Symbol"/>
    </w:rPr>
  </w:style>
  <w:style w:type="character" w:customStyle="1" w:styleId="WW8Num19z0">
    <w:name w:val="WW8Num19z0"/>
    <w:rsid w:val="003F0A3E"/>
    <w:rPr>
      <w:rFonts w:ascii="Symbol" w:hAnsi="Symbol"/>
      <w:sz w:val="20"/>
    </w:rPr>
  </w:style>
  <w:style w:type="character" w:customStyle="1" w:styleId="WW8Num19z1">
    <w:name w:val="WW8Num19z1"/>
    <w:rsid w:val="003F0A3E"/>
    <w:rPr>
      <w:rFonts w:ascii="Courier New" w:hAnsi="Courier New"/>
      <w:sz w:val="20"/>
    </w:rPr>
  </w:style>
  <w:style w:type="character" w:customStyle="1" w:styleId="WW8Num19z2">
    <w:name w:val="WW8Num19z2"/>
    <w:rsid w:val="003F0A3E"/>
    <w:rPr>
      <w:rFonts w:ascii="Wingdings" w:hAnsi="Wingdings"/>
      <w:sz w:val="20"/>
    </w:rPr>
  </w:style>
  <w:style w:type="character" w:customStyle="1" w:styleId="WW8NumSt15z0">
    <w:name w:val="WW8NumSt15z0"/>
    <w:rsid w:val="003F0A3E"/>
    <w:rPr>
      <w:rFonts w:ascii="Arial" w:hAnsi="Arial"/>
      <w:sz w:val="28"/>
    </w:rPr>
  </w:style>
  <w:style w:type="character" w:customStyle="1" w:styleId="articlebody1">
    <w:name w:val="articlebody1"/>
    <w:basedOn w:val="DefaultParagraphFont"/>
    <w:rsid w:val="003F0A3E"/>
    <w:rPr>
      <w:rFonts w:ascii="Arial" w:hAnsi="Arial"/>
      <w:sz w:val="23"/>
    </w:rPr>
  </w:style>
  <w:style w:type="character" w:customStyle="1" w:styleId="Hyperlink56">
    <w:name w:val="Hyperlink56"/>
    <w:basedOn w:val="DefaultParagraphFont"/>
    <w:rsid w:val="003F0A3E"/>
    <w:rPr>
      <w:color w:val="0000FF"/>
      <w:u w:val="single"/>
    </w:rPr>
  </w:style>
  <w:style w:type="character" w:customStyle="1" w:styleId="tophead1">
    <w:name w:val="tophead1"/>
    <w:basedOn w:val="DefaultParagraphFont"/>
    <w:rsid w:val="003F0A3E"/>
    <w:rPr>
      <w:b/>
      <w:color w:val="242D96"/>
      <w:sz w:val="32"/>
    </w:rPr>
  </w:style>
  <w:style w:type="character" w:customStyle="1" w:styleId="Bullets">
    <w:name w:val="Bullets"/>
    <w:rsid w:val="003F0A3E"/>
    <w:rPr>
      <w:rFonts w:ascii="StarSymbol" w:eastAsia="StarSymbol" w:hAnsi="StarSymbol"/>
      <w:sz w:val="18"/>
    </w:rPr>
  </w:style>
  <w:style w:type="character" w:customStyle="1" w:styleId="NumberingSymbols">
    <w:name w:val="Numbering Symbols"/>
    <w:rsid w:val="003F0A3E"/>
  </w:style>
  <w:style w:type="paragraph" w:customStyle="1" w:styleId="Heading">
    <w:name w:val="Heading"/>
    <w:basedOn w:val="Normal"/>
    <w:next w:val="BodyText"/>
    <w:rsid w:val="003F0A3E"/>
    <w:pPr>
      <w:keepNext/>
      <w:widowControl w:val="0"/>
      <w:suppressAutoHyphens/>
      <w:spacing w:before="240" w:after="120"/>
    </w:pPr>
    <w:rPr>
      <w:rFonts w:ascii="Arial" w:eastAsia="Arial Unicode MS" w:hAnsi="Arial"/>
      <w:sz w:val="28"/>
    </w:rPr>
  </w:style>
  <w:style w:type="paragraph" w:styleId="BodyText">
    <w:name w:val="Body Text"/>
    <w:basedOn w:val="Normal"/>
    <w:link w:val="BodyTextChar"/>
    <w:rsid w:val="003F0A3E"/>
    <w:pPr>
      <w:widowControl w:val="0"/>
      <w:suppressAutoHyphens/>
    </w:pPr>
    <w:rPr>
      <w:rFonts w:ascii="Times New Roman" w:eastAsia="Times New Roman" w:hAnsi="Times New Roman"/>
      <w:sz w:val="28"/>
    </w:rPr>
  </w:style>
  <w:style w:type="character" w:customStyle="1" w:styleId="BodyTextChar">
    <w:name w:val="Body Text Char"/>
    <w:basedOn w:val="DefaultParagraphFont"/>
    <w:link w:val="BodyText"/>
    <w:rsid w:val="003F0A3E"/>
    <w:rPr>
      <w:rFonts w:ascii="Times New Roman" w:eastAsia="Times New Roman" w:hAnsi="Times New Roman" w:cs="Times New Roman"/>
      <w:sz w:val="28"/>
      <w:szCs w:val="20"/>
      <w:lang w:val="en-US"/>
    </w:rPr>
  </w:style>
  <w:style w:type="paragraph" w:customStyle="1" w:styleId="Index">
    <w:name w:val="Index"/>
    <w:basedOn w:val="Normal"/>
    <w:rsid w:val="003F0A3E"/>
    <w:pPr>
      <w:widowControl w:val="0"/>
      <w:suppressLineNumbers/>
      <w:suppressAutoHyphens/>
    </w:pPr>
  </w:style>
  <w:style w:type="paragraph" w:customStyle="1" w:styleId="pmd">
    <w:name w:val="pmd"/>
    <w:basedOn w:val="Normal"/>
    <w:rsid w:val="003F0A3E"/>
    <w:pPr>
      <w:widowControl w:val="0"/>
      <w:suppressAutoHyphens/>
      <w:spacing w:line="240" w:lineRule="atLeast"/>
    </w:pPr>
    <w:rPr>
      <w:rFonts w:ascii="Verdana" w:eastAsia="Times New Roman" w:hAnsi="Verdana"/>
      <w:sz w:val="18"/>
    </w:rPr>
  </w:style>
  <w:style w:type="paragraph" w:customStyle="1" w:styleId="psm">
    <w:name w:val="psm"/>
    <w:basedOn w:val="Normal"/>
    <w:rsid w:val="003F0A3E"/>
    <w:pPr>
      <w:widowControl w:val="0"/>
      <w:suppressAutoHyphens/>
      <w:spacing w:line="180" w:lineRule="atLeast"/>
    </w:pPr>
    <w:rPr>
      <w:rFonts w:ascii="Verdana" w:eastAsia="Times New Roman" w:hAnsi="Verdana"/>
      <w:sz w:val="15"/>
    </w:rPr>
  </w:style>
  <w:style w:type="paragraph" w:customStyle="1" w:styleId="Framecontents">
    <w:name w:val="Frame contents"/>
    <w:basedOn w:val="BodyText"/>
    <w:rsid w:val="003F0A3E"/>
  </w:style>
  <w:style w:type="paragraph" w:customStyle="1" w:styleId="TableContents">
    <w:name w:val="Table Contents"/>
    <w:basedOn w:val="Normal"/>
    <w:rsid w:val="003F0A3E"/>
    <w:pPr>
      <w:widowControl w:val="0"/>
      <w:suppressLineNumbers/>
      <w:suppressAutoHyphens/>
    </w:pPr>
  </w:style>
  <w:style w:type="paragraph" w:customStyle="1" w:styleId="TableHeading">
    <w:name w:val="Table Heading"/>
    <w:basedOn w:val="TableContents"/>
    <w:rsid w:val="003F0A3E"/>
    <w:pPr>
      <w:jc w:val="center"/>
    </w:pPr>
    <w:rPr>
      <w:b/>
    </w:rPr>
  </w:style>
  <w:style w:type="paragraph" w:styleId="NormalWeb">
    <w:name w:val="Normal (Web)"/>
    <w:basedOn w:val="Normal"/>
    <w:uiPriority w:val="99"/>
    <w:rsid w:val="003F0A3E"/>
    <w:pPr>
      <w:widowControl w:val="0"/>
      <w:suppressAutoHyphens/>
      <w:spacing w:before="280" w:after="280"/>
    </w:pPr>
    <w:rPr>
      <w:rFonts w:ascii="Times New Roman" w:eastAsia="Times New Roman" w:hAnsi="Times New Roman"/>
      <w:sz w:val="20"/>
    </w:rPr>
  </w:style>
  <w:style w:type="character" w:styleId="Hyperlink">
    <w:name w:val="Hyperlink"/>
    <w:basedOn w:val="DefaultParagraphFont"/>
    <w:rsid w:val="003F0A3E"/>
    <w:rPr>
      <w:strike w:val="0"/>
      <w:dstrike w:val="0"/>
      <w:color w:val="0000DD"/>
      <w:u w:val="none"/>
    </w:rPr>
  </w:style>
  <w:style w:type="character" w:styleId="Emphasis">
    <w:name w:val="Emphasis"/>
    <w:basedOn w:val="DefaultParagraphFont"/>
    <w:qFormat/>
    <w:rsid w:val="003F0A3E"/>
    <w:rPr>
      <w:i/>
    </w:rPr>
  </w:style>
  <w:style w:type="character" w:styleId="Strong">
    <w:name w:val="Strong"/>
    <w:basedOn w:val="DefaultParagraphFont"/>
    <w:qFormat/>
    <w:rsid w:val="003F0A3E"/>
    <w:rPr>
      <w:b/>
    </w:rPr>
  </w:style>
  <w:style w:type="character" w:customStyle="1" w:styleId="header1">
    <w:name w:val="header1"/>
    <w:basedOn w:val="DefaultParagraphFont"/>
    <w:rsid w:val="003F0A3E"/>
    <w:rPr>
      <w:rFonts w:ascii="Arial" w:hAnsi="Arial" w:cs="Arial" w:hint="default"/>
      <w:b/>
      <w:bCs/>
      <w:strike w:val="0"/>
      <w:dstrike w:val="0"/>
      <w:color w:val="000000"/>
      <w:sz w:val="27"/>
      <w:szCs w:val="27"/>
      <w:u w:val="none"/>
      <w:effect w:val="none"/>
    </w:rPr>
  </w:style>
  <w:style w:type="character" w:customStyle="1" w:styleId="txtbold1">
    <w:name w:val="txtbold1"/>
    <w:basedOn w:val="DefaultParagraphFont"/>
    <w:rsid w:val="003F0A3E"/>
    <w:rPr>
      <w:rFonts w:ascii="Arial" w:hAnsi="Arial" w:cs="Arial" w:hint="default"/>
      <w:b/>
      <w:bCs/>
      <w:strike w:val="0"/>
      <w:dstrike w:val="0"/>
      <w:color w:val="000000"/>
      <w:sz w:val="18"/>
      <w:szCs w:val="18"/>
      <w:u w:val="none"/>
      <w:effect w:val="none"/>
    </w:rPr>
  </w:style>
  <w:style w:type="paragraph" w:styleId="Title">
    <w:name w:val="Title"/>
    <w:basedOn w:val="Normal"/>
    <w:link w:val="TitleChar"/>
    <w:qFormat/>
    <w:rsid w:val="003F0A3E"/>
    <w:pPr>
      <w:jc w:val="center"/>
    </w:pPr>
    <w:rPr>
      <w:rFonts w:ascii="Times New Roman" w:eastAsia="Times New Roman" w:hAnsi="Times New Roman"/>
    </w:rPr>
  </w:style>
  <w:style w:type="character" w:customStyle="1" w:styleId="TitleChar">
    <w:name w:val="Title Char"/>
    <w:basedOn w:val="DefaultParagraphFont"/>
    <w:link w:val="Title"/>
    <w:rsid w:val="003F0A3E"/>
    <w:rPr>
      <w:rFonts w:ascii="Times New Roman" w:eastAsia="Times New Roman" w:hAnsi="Times New Roman" w:cs="Times New Roman"/>
      <w:szCs w:val="20"/>
    </w:rPr>
  </w:style>
  <w:style w:type="table" w:styleId="TableGrid">
    <w:name w:val="Table Grid"/>
    <w:basedOn w:val="TableNormal"/>
    <w:uiPriority w:val="59"/>
    <w:rsid w:val="003F0A3E"/>
    <w:rPr>
      <w:rFonts w:ascii="Times" w:eastAsia="Times" w:hAnsi="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redsm1">
    <w:name w:val="headerredsm1"/>
    <w:basedOn w:val="DefaultParagraphFont"/>
    <w:rsid w:val="003F0A3E"/>
    <w:rPr>
      <w:rFonts w:ascii="Arial" w:hAnsi="Arial" w:cs="Arial" w:hint="default"/>
      <w:b/>
      <w:bCs/>
      <w:strike w:val="0"/>
      <w:dstrike w:val="0"/>
      <w:color w:val="FF2F16"/>
      <w:sz w:val="23"/>
      <w:szCs w:val="23"/>
      <w:u w:val="none"/>
      <w:effect w:val="none"/>
    </w:rPr>
  </w:style>
  <w:style w:type="character" w:customStyle="1" w:styleId="WW8Num5z0">
    <w:name w:val="WW8Num5z0"/>
    <w:rsid w:val="003F0A3E"/>
    <w:rPr>
      <w:rFonts w:ascii="Symbol" w:hAnsi="Symbol"/>
      <w:sz w:val="20"/>
    </w:rPr>
  </w:style>
  <w:style w:type="character" w:customStyle="1" w:styleId="WW8Num10z0">
    <w:name w:val="WW8Num10z0"/>
    <w:rsid w:val="003F0A3E"/>
    <w:rPr>
      <w:rFonts w:ascii="Symbol" w:hAnsi="Symbol"/>
      <w:sz w:val="18"/>
    </w:rPr>
  </w:style>
  <w:style w:type="character" w:customStyle="1" w:styleId="WW8Num15z0">
    <w:name w:val="WW8Num15z0"/>
    <w:rsid w:val="003F0A3E"/>
    <w:rPr>
      <w:b/>
    </w:rPr>
  </w:style>
  <w:style w:type="character" w:customStyle="1" w:styleId="WW8Num16z0">
    <w:name w:val="WW8Num16z0"/>
    <w:rsid w:val="003F0A3E"/>
    <w:rPr>
      <w:rFonts w:ascii="Symbol" w:hAnsi="Symbol"/>
      <w:sz w:val="20"/>
    </w:rPr>
  </w:style>
  <w:style w:type="character" w:customStyle="1" w:styleId="WW8Num21z0">
    <w:name w:val="WW8Num21z0"/>
    <w:rsid w:val="003F0A3E"/>
    <w:rPr>
      <w:rFonts w:ascii="Symbol" w:hAnsi="Symbol"/>
      <w:sz w:val="18"/>
    </w:rPr>
  </w:style>
  <w:style w:type="character" w:customStyle="1" w:styleId="WW-Absatz-Standardschriftart111111">
    <w:name w:val="WW-Absatz-Standardschriftart111111"/>
    <w:rsid w:val="003F0A3E"/>
  </w:style>
  <w:style w:type="character" w:customStyle="1" w:styleId="WW-Absatz-Standardschriftart1111111">
    <w:name w:val="WW-Absatz-Standardschriftart1111111"/>
    <w:rsid w:val="003F0A3E"/>
  </w:style>
  <w:style w:type="character" w:customStyle="1" w:styleId="WW8Num3z0">
    <w:name w:val="WW8Num3z0"/>
    <w:rsid w:val="003F0A3E"/>
    <w:rPr>
      <w:rFonts w:ascii="Times New Roman" w:eastAsia="Times New Roman" w:hAnsi="Times New Roman"/>
      <w:sz w:val="20"/>
    </w:rPr>
  </w:style>
  <w:style w:type="character" w:customStyle="1" w:styleId="WW8Num3z1">
    <w:name w:val="WW8Num3z1"/>
    <w:rsid w:val="003F0A3E"/>
    <w:rPr>
      <w:rFonts w:ascii="Courier New" w:hAnsi="Courier New"/>
      <w:sz w:val="20"/>
    </w:rPr>
  </w:style>
  <w:style w:type="character" w:customStyle="1" w:styleId="WW8Num3z2">
    <w:name w:val="WW8Num3z2"/>
    <w:rsid w:val="003F0A3E"/>
    <w:rPr>
      <w:rFonts w:ascii="Wingdings" w:hAnsi="Wingdings"/>
      <w:sz w:val="20"/>
    </w:rPr>
  </w:style>
  <w:style w:type="character" w:customStyle="1" w:styleId="WW8Num5z1">
    <w:name w:val="WW8Num5z1"/>
    <w:rsid w:val="003F0A3E"/>
    <w:rPr>
      <w:rFonts w:ascii="Courier New" w:hAnsi="Courier New"/>
      <w:sz w:val="20"/>
    </w:rPr>
  </w:style>
  <w:style w:type="character" w:customStyle="1" w:styleId="WW8Num5z2">
    <w:name w:val="WW8Num5z2"/>
    <w:rsid w:val="003F0A3E"/>
    <w:rPr>
      <w:rFonts w:ascii="Wingdings" w:hAnsi="Wingdings"/>
      <w:sz w:val="20"/>
    </w:rPr>
  </w:style>
  <w:style w:type="character" w:customStyle="1" w:styleId="WW8Num8z0">
    <w:name w:val="WW8Num8z0"/>
    <w:rsid w:val="003F0A3E"/>
    <w:rPr>
      <w:rFonts w:ascii="Symbol" w:hAnsi="Symbol"/>
      <w:sz w:val="18"/>
    </w:rPr>
  </w:style>
  <w:style w:type="character" w:customStyle="1" w:styleId="WW8Num16z1">
    <w:name w:val="WW8Num16z1"/>
    <w:rsid w:val="003F0A3E"/>
    <w:rPr>
      <w:rFonts w:ascii="Courier New" w:hAnsi="Courier New"/>
      <w:sz w:val="20"/>
    </w:rPr>
  </w:style>
  <w:style w:type="character" w:customStyle="1" w:styleId="WW8Num16z2">
    <w:name w:val="WW8Num16z2"/>
    <w:rsid w:val="003F0A3E"/>
    <w:rPr>
      <w:rFonts w:ascii="Wingdings" w:hAnsi="Wingdings"/>
      <w:sz w:val="20"/>
    </w:rPr>
  </w:style>
  <w:style w:type="character" w:customStyle="1" w:styleId="WW8Num20z0">
    <w:name w:val="WW8Num20z0"/>
    <w:rsid w:val="003F0A3E"/>
    <w:rPr>
      <w:rFonts w:ascii="Symbol" w:hAnsi="Symbol"/>
      <w:sz w:val="20"/>
    </w:rPr>
  </w:style>
  <w:style w:type="character" w:customStyle="1" w:styleId="WW8Num20z1">
    <w:name w:val="WW8Num20z1"/>
    <w:rsid w:val="003F0A3E"/>
    <w:rPr>
      <w:rFonts w:ascii="Courier New" w:hAnsi="Courier New"/>
      <w:sz w:val="20"/>
    </w:rPr>
  </w:style>
  <w:style w:type="character" w:customStyle="1" w:styleId="WW8Num20z2">
    <w:name w:val="WW8Num20z2"/>
    <w:rsid w:val="003F0A3E"/>
    <w:rPr>
      <w:rFonts w:ascii="Wingdings" w:hAnsi="Wingdings"/>
      <w:sz w:val="20"/>
    </w:rPr>
  </w:style>
  <w:style w:type="character" w:customStyle="1" w:styleId="WW8Num22z0">
    <w:name w:val="WW8Num22z0"/>
    <w:rsid w:val="003F0A3E"/>
    <w:rPr>
      <w:rFonts w:ascii="Symbol" w:hAnsi="Symbol"/>
      <w:sz w:val="20"/>
    </w:rPr>
  </w:style>
  <w:style w:type="character" w:customStyle="1" w:styleId="WW8Num22z1">
    <w:name w:val="WW8Num22z1"/>
    <w:rsid w:val="003F0A3E"/>
    <w:rPr>
      <w:rFonts w:ascii="Courier New" w:hAnsi="Courier New"/>
      <w:sz w:val="20"/>
    </w:rPr>
  </w:style>
  <w:style w:type="character" w:customStyle="1" w:styleId="WW8Num22z2">
    <w:name w:val="WW8Num22z2"/>
    <w:rsid w:val="003F0A3E"/>
    <w:rPr>
      <w:rFonts w:ascii="Wingdings" w:hAnsi="Wingdings"/>
      <w:sz w:val="20"/>
    </w:rPr>
  </w:style>
  <w:style w:type="character" w:customStyle="1" w:styleId="WW8NumSt1z0">
    <w:name w:val="WW8NumSt1z0"/>
    <w:rsid w:val="003F0A3E"/>
    <w:rPr>
      <w:rFonts w:ascii="Arial" w:hAnsi="Arial"/>
      <w:sz w:val="28"/>
    </w:rPr>
  </w:style>
  <w:style w:type="character" w:customStyle="1" w:styleId="WW-Absatz-Standardschriftart11111111">
    <w:name w:val="WW-Absatz-Standardschriftart11111111"/>
    <w:rsid w:val="003F0A3E"/>
  </w:style>
  <w:style w:type="character" w:customStyle="1" w:styleId="WW-Absatz-Standardschriftart111111111">
    <w:name w:val="WW-Absatz-Standardschriftart111111111"/>
    <w:rsid w:val="003F0A3E"/>
  </w:style>
  <w:style w:type="character" w:customStyle="1" w:styleId="WW-Absatz-Standardschriftart1111111111">
    <w:name w:val="WW-Absatz-Standardschriftart1111111111"/>
    <w:rsid w:val="003F0A3E"/>
  </w:style>
  <w:style w:type="character" w:customStyle="1" w:styleId="WW-Absatz-Standardschriftart11111111111">
    <w:name w:val="WW-Absatz-Standardschriftart11111111111"/>
    <w:rsid w:val="003F0A3E"/>
  </w:style>
  <w:style w:type="character" w:customStyle="1" w:styleId="WW-Absatz-Standardschriftart111111111111">
    <w:name w:val="WW-Absatz-Standardschriftart111111111111"/>
    <w:rsid w:val="003F0A3E"/>
  </w:style>
  <w:style w:type="character" w:customStyle="1" w:styleId="WW-Absatz-Standardschriftart1111111111111">
    <w:name w:val="WW-Absatz-Standardschriftart1111111111111"/>
    <w:rsid w:val="003F0A3E"/>
  </w:style>
  <w:style w:type="character" w:customStyle="1" w:styleId="WW-Absatz-Standardschriftart11111111111111">
    <w:name w:val="WW-Absatz-Standardschriftart11111111111111"/>
    <w:rsid w:val="003F0A3E"/>
  </w:style>
  <w:style w:type="paragraph" w:styleId="List">
    <w:name w:val="List"/>
    <w:basedOn w:val="BodyText"/>
    <w:rsid w:val="003F0A3E"/>
    <w:rPr>
      <w:rFonts w:cs="Tahoma"/>
    </w:rPr>
  </w:style>
  <w:style w:type="paragraph" w:styleId="Caption">
    <w:name w:val="caption"/>
    <w:basedOn w:val="Normal"/>
    <w:qFormat/>
    <w:rsid w:val="003F0A3E"/>
    <w:pPr>
      <w:widowControl w:val="0"/>
      <w:suppressLineNumbers/>
      <w:suppressAutoHyphens/>
      <w:spacing w:before="120" w:after="120"/>
    </w:pPr>
    <w:rPr>
      <w:i/>
      <w:iCs/>
      <w:szCs w:val="24"/>
    </w:rPr>
  </w:style>
  <w:style w:type="paragraph" w:styleId="Subtitle">
    <w:name w:val="Subtitle"/>
    <w:basedOn w:val="Heading"/>
    <w:next w:val="BodyText"/>
    <w:link w:val="SubtitleChar"/>
    <w:qFormat/>
    <w:rsid w:val="003F0A3E"/>
    <w:pPr>
      <w:jc w:val="center"/>
    </w:pPr>
    <w:rPr>
      <w:i/>
      <w:iCs/>
      <w:szCs w:val="28"/>
    </w:rPr>
  </w:style>
  <w:style w:type="character" w:customStyle="1" w:styleId="SubtitleChar">
    <w:name w:val="Subtitle Char"/>
    <w:basedOn w:val="DefaultParagraphFont"/>
    <w:link w:val="Subtitle"/>
    <w:rsid w:val="003F0A3E"/>
    <w:rPr>
      <w:rFonts w:ascii="Arial" w:eastAsia="Arial Unicode MS" w:hAnsi="Arial" w:cs="Times New Roman"/>
      <w:i/>
      <w:iCs/>
      <w:sz w:val="28"/>
      <w:szCs w:val="28"/>
    </w:rPr>
  </w:style>
  <w:style w:type="paragraph" w:customStyle="1" w:styleId="a">
    <w:qFormat/>
    <w:rsid w:val="00401BA8"/>
  </w:style>
  <w:style w:type="paragraph" w:styleId="Footer">
    <w:name w:val="footer"/>
    <w:basedOn w:val="Normal"/>
    <w:link w:val="FooterChar"/>
    <w:uiPriority w:val="99"/>
    <w:unhideWhenUsed/>
    <w:rsid w:val="00B72516"/>
    <w:pPr>
      <w:tabs>
        <w:tab w:val="center" w:pos="4320"/>
        <w:tab w:val="right" w:pos="8640"/>
      </w:tabs>
    </w:pPr>
  </w:style>
  <w:style w:type="character" w:customStyle="1" w:styleId="FooterChar">
    <w:name w:val="Footer Char"/>
    <w:basedOn w:val="DefaultParagraphFont"/>
    <w:link w:val="Footer"/>
    <w:uiPriority w:val="99"/>
    <w:rsid w:val="00B72516"/>
    <w:rPr>
      <w:rFonts w:ascii="Times" w:eastAsia="Times" w:hAnsi="Times" w:cs="Times New Roman"/>
      <w:szCs w:val="20"/>
    </w:rPr>
  </w:style>
  <w:style w:type="character" w:styleId="PageNumber">
    <w:name w:val="page number"/>
    <w:basedOn w:val="DefaultParagraphFont"/>
    <w:uiPriority w:val="99"/>
    <w:semiHidden/>
    <w:unhideWhenUsed/>
    <w:rsid w:val="00B72516"/>
  </w:style>
  <w:style w:type="paragraph" w:styleId="BalloonText">
    <w:name w:val="Balloon Text"/>
    <w:basedOn w:val="Normal"/>
    <w:link w:val="BalloonTextChar"/>
    <w:uiPriority w:val="99"/>
    <w:semiHidden/>
    <w:unhideWhenUsed/>
    <w:rsid w:val="00482A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2A52"/>
    <w:rPr>
      <w:rFonts w:ascii="Lucida Grande" w:eastAsia="Times" w:hAnsi="Lucida Grande" w:cs="Lucida Grande"/>
      <w:sz w:val="18"/>
      <w:szCs w:val="18"/>
    </w:rPr>
  </w:style>
  <w:style w:type="paragraph" w:styleId="ListParagraph">
    <w:name w:val="List Paragraph"/>
    <w:basedOn w:val="Normal"/>
    <w:uiPriority w:val="34"/>
    <w:qFormat/>
    <w:rsid w:val="00C5758F"/>
    <w:pPr>
      <w:ind w:left="720"/>
      <w:contextualSpacing/>
    </w:pPr>
  </w:style>
  <w:style w:type="character" w:styleId="FollowedHyperlink">
    <w:name w:val="FollowedHyperlink"/>
    <w:basedOn w:val="DefaultParagraphFont"/>
    <w:uiPriority w:val="99"/>
    <w:semiHidden/>
    <w:unhideWhenUsed/>
    <w:rsid w:val="004477D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6739">
      <w:bodyDiv w:val="1"/>
      <w:marLeft w:val="0"/>
      <w:marRight w:val="0"/>
      <w:marTop w:val="0"/>
      <w:marBottom w:val="0"/>
      <w:divBdr>
        <w:top w:val="none" w:sz="0" w:space="0" w:color="auto"/>
        <w:left w:val="none" w:sz="0" w:space="0" w:color="auto"/>
        <w:bottom w:val="none" w:sz="0" w:space="0" w:color="auto"/>
        <w:right w:val="none" w:sz="0" w:space="0" w:color="auto"/>
      </w:divBdr>
      <w:divsChild>
        <w:div w:id="293878683">
          <w:marLeft w:val="0"/>
          <w:marRight w:val="0"/>
          <w:marTop w:val="0"/>
          <w:marBottom w:val="0"/>
          <w:divBdr>
            <w:top w:val="none" w:sz="0" w:space="0" w:color="auto"/>
            <w:left w:val="none" w:sz="0" w:space="0" w:color="auto"/>
            <w:bottom w:val="none" w:sz="0" w:space="0" w:color="auto"/>
            <w:right w:val="none" w:sz="0" w:space="0" w:color="auto"/>
          </w:divBdr>
          <w:divsChild>
            <w:div w:id="1099763483">
              <w:marLeft w:val="0"/>
              <w:marRight w:val="0"/>
              <w:marTop w:val="0"/>
              <w:marBottom w:val="0"/>
              <w:divBdr>
                <w:top w:val="none" w:sz="0" w:space="0" w:color="auto"/>
                <w:left w:val="none" w:sz="0" w:space="0" w:color="auto"/>
                <w:bottom w:val="none" w:sz="0" w:space="0" w:color="auto"/>
                <w:right w:val="none" w:sz="0" w:space="0" w:color="auto"/>
              </w:divBdr>
              <w:divsChild>
                <w:div w:id="991757134">
                  <w:marLeft w:val="0"/>
                  <w:marRight w:val="0"/>
                  <w:marTop w:val="0"/>
                  <w:marBottom w:val="0"/>
                  <w:divBdr>
                    <w:top w:val="none" w:sz="0" w:space="0" w:color="auto"/>
                    <w:left w:val="none" w:sz="0" w:space="0" w:color="auto"/>
                    <w:bottom w:val="none" w:sz="0" w:space="0" w:color="auto"/>
                    <w:right w:val="none" w:sz="0" w:space="0" w:color="auto"/>
                  </w:divBdr>
                  <w:divsChild>
                    <w:div w:id="117646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324421">
          <w:marLeft w:val="0"/>
          <w:marRight w:val="0"/>
          <w:marTop w:val="0"/>
          <w:marBottom w:val="0"/>
          <w:divBdr>
            <w:top w:val="none" w:sz="0" w:space="0" w:color="auto"/>
            <w:left w:val="none" w:sz="0" w:space="0" w:color="auto"/>
            <w:bottom w:val="none" w:sz="0" w:space="0" w:color="auto"/>
            <w:right w:val="none" w:sz="0" w:space="0" w:color="auto"/>
          </w:divBdr>
          <w:divsChild>
            <w:div w:id="1786657115">
              <w:marLeft w:val="0"/>
              <w:marRight w:val="0"/>
              <w:marTop w:val="0"/>
              <w:marBottom w:val="0"/>
              <w:divBdr>
                <w:top w:val="none" w:sz="0" w:space="0" w:color="auto"/>
                <w:left w:val="none" w:sz="0" w:space="0" w:color="auto"/>
                <w:bottom w:val="none" w:sz="0" w:space="0" w:color="auto"/>
                <w:right w:val="none" w:sz="0" w:space="0" w:color="auto"/>
              </w:divBdr>
              <w:divsChild>
                <w:div w:id="130636432">
                  <w:marLeft w:val="0"/>
                  <w:marRight w:val="0"/>
                  <w:marTop w:val="0"/>
                  <w:marBottom w:val="0"/>
                  <w:divBdr>
                    <w:top w:val="none" w:sz="0" w:space="0" w:color="auto"/>
                    <w:left w:val="none" w:sz="0" w:space="0" w:color="auto"/>
                    <w:bottom w:val="none" w:sz="0" w:space="0" w:color="auto"/>
                    <w:right w:val="none" w:sz="0" w:space="0" w:color="auto"/>
                  </w:divBdr>
                  <w:divsChild>
                    <w:div w:id="1449741581">
                      <w:marLeft w:val="0"/>
                      <w:marRight w:val="0"/>
                      <w:marTop w:val="0"/>
                      <w:marBottom w:val="0"/>
                      <w:divBdr>
                        <w:top w:val="none" w:sz="0" w:space="0" w:color="auto"/>
                        <w:left w:val="none" w:sz="0" w:space="0" w:color="auto"/>
                        <w:bottom w:val="none" w:sz="0" w:space="0" w:color="auto"/>
                        <w:right w:val="none" w:sz="0" w:space="0" w:color="auto"/>
                      </w:divBdr>
                      <w:divsChild>
                        <w:div w:id="1281108961">
                          <w:marLeft w:val="0"/>
                          <w:marRight w:val="0"/>
                          <w:marTop w:val="0"/>
                          <w:marBottom w:val="0"/>
                          <w:divBdr>
                            <w:top w:val="none" w:sz="0" w:space="0" w:color="auto"/>
                            <w:left w:val="none" w:sz="0" w:space="0" w:color="auto"/>
                            <w:bottom w:val="none" w:sz="0" w:space="0" w:color="auto"/>
                            <w:right w:val="none" w:sz="0" w:space="0" w:color="auto"/>
                          </w:divBdr>
                          <w:divsChild>
                            <w:div w:id="2121337952">
                              <w:marLeft w:val="0"/>
                              <w:marRight w:val="0"/>
                              <w:marTop w:val="0"/>
                              <w:marBottom w:val="0"/>
                              <w:divBdr>
                                <w:top w:val="none" w:sz="0" w:space="0" w:color="auto"/>
                                <w:left w:val="none" w:sz="0" w:space="0" w:color="auto"/>
                                <w:bottom w:val="none" w:sz="0" w:space="0" w:color="auto"/>
                                <w:right w:val="none" w:sz="0" w:space="0" w:color="auto"/>
                              </w:divBdr>
                              <w:divsChild>
                                <w:div w:id="534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213978">
                          <w:marLeft w:val="0"/>
                          <w:marRight w:val="0"/>
                          <w:marTop w:val="0"/>
                          <w:marBottom w:val="0"/>
                          <w:divBdr>
                            <w:top w:val="none" w:sz="0" w:space="0" w:color="auto"/>
                            <w:left w:val="none" w:sz="0" w:space="0" w:color="auto"/>
                            <w:bottom w:val="none" w:sz="0" w:space="0" w:color="auto"/>
                            <w:right w:val="none" w:sz="0" w:space="0" w:color="auto"/>
                          </w:divBdr>
                          <w:divsChild>
                            <w:div w:id="1775008735">
                              <w:marLeft w:val="0"/>
                              <w:marRight w:val="0"/>
                              <w:marTop w:val="0"/>
                              <w:marBottom w:val="0"/>
                              <w:divBdr>
                                <w:top w:val="none" w:sz="0" w:space="0" w:color="auto"/>
                                <w:left w:val="none" w:sz="0" w:space="0" w:color="auto"/>
                                <w:bottom w:val="none" w:sz="0" w:space="0" w:color="auto"/>
                                <w:right w:val="none" w:sz="0" w:space="0" w:color="auto"/>
                              </w:divBdr>
                            </w:div>
                            <w:div w:id="860821051">
                              <w:marLeft w:val="0"/>
                              <w:marRight w:val="0"/>
                              <w:marTop w:val="0"/>
                              <w:marBottom w:val="0"/>
                              <w:divBdr>
                                <w:top w:val="none" w:sz="0" w:space="0" w:color="auto"/>
                                <w:left w:val="none" w:sz="0" w:space="0" w:color="auto"/>
                                <w:bottom w:val="none" w:sz="0" w:space="0" w:color="auto"/>
                                <w:right w:val="none" w:sz="0" w:space="0" w:color="auto"/>
                              </w:divBdr>
                              <w:divsChild>
                                <w:div w:id="129086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9588855">
      <w:bodyDiv w:val="1"/>
      <w:marLeft w:val="0"/>
      <w:marRight w:val="0"/>
      <w:marTop w:val="0"/>
      <w:marBottom w:val="0"/>
      <w:divBdr>
        <w:top w:val="none" w:sz="0" w:space="0" w:color="auto"/>
        <w:left w:val="none" w:sz="0" w:space="0" w:color="auto"/>
        <w:bottom w:val="none" w:sz="0" w:space="0" w:color="auto"/>
        <w:right w:val="none" w:sz="0" w:space="0" w:color="auto"/>
      </w:divBdr>
    </w:div>
    <w:div w:id="316303693">
      <w:bodyDiv w:val="1"/>
      <w:marLeft w:val="0"/>
      <w:marRight w:val="0"/>
      <w:marTop w:val="0"/>
      <w:marBottom w:val="0"/>
      <w:divBdr>
        <w:top w:val="none" w:sz="0" w:space="0" w:color="auto"/>
        <w:left w:val="none" w:sz="0" w:space="0" w:color="auto"/>
        <w:bottom w:val="none" w:sz="0" w:space="0" w:color="auto"/>
        <w:right w:val="none" w:sz="0" w:space="0" w:color="auto"/>
      </w:divBdr>
    </w:div>
    <w:div w:id="834492577">
      <w:bodyDiv w:val="1"/>
      <w:marLeft w:val="0"/>
      <w:marRight w:val="0"/>
      <w:marTop w:val="0"/>
      <w:marBottom w:val="0"/>
      <w:divBdr>
        <w:top w:val="none" w:sz="0" w:space="0" w:color="auto"/>
        <w:left w:val="none" w:sz="0" w:space="0" w:color="auto"/>
        <w:bottom w:val="none" w:sz="0" w:space="0" w:color="auto"/>
        <w:right w:val="none" w:sz="0" w:space="0" w:color="auto"/>
      </w:divBdr>
    </w:div>
    <w:div w:id="1196040302">
      <w:bodyDiv w:val="1"/>
      <w:marLeft w:val="0"/>
      <w:marRight w:val="0"/>
      <w:marTop w:val="0"/>
      <w:marBottom w:val="0"/>
      <w:divBdr>
        <w:top w:val="none" w:sz="0" w:space="0" w:color="auto"/>
        <w:left w:val="none" w:sz="0" w:space="0" w:color="auto"/>
        <w:bottom w:val="none" w:sz="0" w:space="0" w:color="auto"/>
        <w:right w:val="none" w:sz="0" w:space="0" w:color="auto"/>
      </w:divBdr>
    </w:div>
    <w:div w:id="1370449073">
      <w:bodyDiv w:val="1"/>
      <w:marLeft w:val="0"/>
      <w:marRight w:val="0"/>
      <w:marTop w:val="0"/>
      <w:marBottom w:val="0"/>
      <w:divBdr>
        <w:top w:val="none" w:sz="0" w:space="0" w:color="auto"/>
        <w:left w:val="none" w:sz="0" w:space="0" w:color="auto"/>
        <w:bottom w:val="none" w:sz="0" w:space="0" w:color="auto"/>
        <w:right w:val="none" w:sz="0" w:space="0" w:color="auto"/>
      </w:divBdr>
    </w:div>
    <w:div w:id="1616674400">
      <w:bodyDiv w:val="1"/>
      <w:marLeft w:val="0"/>
      <w:marRight w:val="0"/>
      <w:marTop w:val="0"/>
      <w:marBottom w:val="0"/>
      <w:divBdr>
        <w:top w:val="none" w:sz="0" w:space="0" w:color="auto"/>
        <w:left w:val="none" w:sz="0" w:space="0" w:color="auto"/>
        <w:bottom w:val="none" w:sz="0" w:space="0" w:color="auto"/>
        <w:right w:val="none" w:sz="0" w:space="0" w:color="auto"/>
      </w:divBdr>
    </w:div>
    <w:div w:id="20509543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drugabuse.gov/publications/drugfacts/understanding-drug-abuse-addiction"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drugabuse.gov/publications/drugfacts/understanding-drug-abuse-addiction" TargetMode="External"/><Relationship Id="rId11" Type="http://schemas.openxmlformats.org/officeDocument/2006/relationships/hyperlink" Target="http://www.drugabuse.gov/publications/drugfacts/understanding-drug-abuse-addiction"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hyperlink" Target="http://www.drugabuse.gov/publications/science-addiction/citations" TargetMode="External"/><Relationship Id="rId17" Type="http://schemas.openxmlformats.org/officeDocument/2006/relationships/hyperlink" Target="http://www.drugabuse.gov/publications/science-addiction/citations" TargetMode="External"/><Relationship Id="rId18" Type="http://schemas.openxmlformats.org/officeDocument/2006/relationships/hyperlink" Target="http://www.drugabuse.gov/publications/science-addiction/citations" TargetMode="Externa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ghshealth.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892</TotalTime>
  <Pages>19</Pages>
  <Words>5001</Words>
  <Characters>28510</Characters>
  <Application>Microsoft Macintosh Word</Application>
  <DocSecurity>0</DocSecurity>
  <Lines>237</Lines>
  <Paragraphs>66</Paragraphs>
  <ScaleCrop>false</ScaleCrop>
  <Company/>
  <LinksUpToDate>false</LinksUpToDate>
  <CharactersWithSpaces>33445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198</cp:revision>
  <cp:lastPrinted>2014-08-27T14:08:00Z</cp:lastPrinted>
  <dcterms:created xsi:type="dcterms:W3CDTF">2011-01-28T19:05:00Z</dcterms:created>
  <dcterms:modified xsi:type="dcterms:W3CDTF">2014-08-27T14:18:00Z</dcterms:modified>
</cp:coreProperties>
</file>